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7941A5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7941A5" w:rsidRDefault="007941A5">
                                  <w:r>
                                    <w:t>№ ЗП501865-1 (32514439921-1)</w:t>
                                  </w:r>
                                </w:p>
                                <w:p w:rsidR="007941A5" w:rsidRDefault="007941A5" w:rsidP="00471B2D">
                                  <w:r>
                                    <w:t>«04» февраля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7941A5" w:rsidRDefault="007941A5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7941A5" w:rsidRDefault="007941A5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7941A5" w:rsidRDefault="007941A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7941A5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7941A5" w:rsidRDefault="007941A5">
                            <w:r>
                              <w:t>№ ЗП501865-1 (32514439921-1)</w:t>
                            </w:r>
                          </w:p>
                          <w:p w:rsidR="007941A5" w:rsidRDefault="007941A5" w:rsidP="00471B2D">
                            <w:r>
                              <w:t>«04» февраля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7941A5" w:rsidRDefault="007941A5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7941A5" w:rsidRDefault="007941A5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7941A5" w:rsidRDefault="007941A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6E31A8" w:rsidRPr="006E31A8">
        <w:rPr>
          <w:bCs/>
        </w:rPr>
        <w:t>на поставку электродов для сварки.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471B2D">
        <w:rPr>
          <w:rStyle w:val="a3"/>
          <w:b w:val="0"/>
          <w:color w:val="auto"/>
          <w:u w:val="none"/>
        </w:rPr>
        <w:t>24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471B2D">
        <w:rPr>
          <w:rStyle w:val="a3"/>
          <w:b w:val="0"/>
          <w:color w:val="auto"/>
          <w:u w:val="none"/>
        </w:rPr>
        <w:t>января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471B2D">
        <w:rPr>
          <w:rStyle w:val="a3"/>
          <w:b w:val="0"/>
          <w:color w:val="auto"/>
          <w:u w:val="none"/>
        </w:rPr>
        <w:t>501865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471B2D">
        <w:rPr>
          <w:b w:val="0"/>
          <w:bCs w:val="0"/>
          <w:szCs w:val="24"/>
        </w:rPr>
        <w:t>24</w:t>
      </w:r>
      <w:r w:rsidR="00D93D8A" w:rsidRPr="00773D03">
        <w:rPr>
          <w:b w:val="0"/>
          <w:bCs w:val="0"/>
          <w:szCs w:val="24"/>
        </w:rPr>
        <w:t xml:space="preserve">» </w:t>
      </w:r>
      <w:r w:rsidR="00471B2D">
        <w:rPr>
          <w:b w:val="0"/>
          <w:bCs w:val="0"/>
          <w:szCs w:val="24"/>
        </w:rPr>
        <w:t>января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471B2D">
        <w:rPr>
          <w:b w:val="0"/>
          <w:bCs w:val="0"/>
          <w:szCs w:val="24"/>
        </w:rPr>
        <w:t>32514439921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471B2D" w:rsidRDefault="00471B2D" w:rsidP="005F54DE">
      <w:pPr>
        <w:ind w:firstLine="567"/>
        <w:jc w:val="both"/>
      </w:pPr>
      <w:r>
        <w:t>- председатель Единой комиссии: П.Н. Захаров;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471B2D">
        <w:t xml:space="preserve">Е.А. Кустова, Т.Г. Агандеева,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471B2D">
        <w:t>8</w:t>
      </w:r>
      <w:r>
        <w:t xml:space="preserve"> (</w:t>
      </w:r>
      <w:r w:rsidR="00471B2D">
        <w:t>восемь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471B2D" w:rsidRPr="00471B2D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3 951 871 (три миллиона девятьсот пятьдесят одна тысяча восемьсот семьдесят один) рубль 17 копеек.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3E042E" w:rsidRDefault="00471B2D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471B2D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471B2D" w:rsidRDefault="00471B2D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6E31A8" w:rsidRPr="006E31A8">
        <w:rPr>
          <w:b w:val="0"/>
          <w:bCs w:val="0"/>
          <w:szCs w:val="24"/>
        </w:rPr>
        <w:t>на поставку электродов для сварки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4662A2">
        <w:rPr>
          <w:b w:val="0"/>
          <w:bCs w:val="0"/>
          <w:szCs w:val="24"/>
        </w:rPr>
        <w:t>04</w:t>
      </w:r>
      <w:r w:rsidR="005E7C02">
        <w:rPr>
          <w:b w:val="0"/>
          <w:bCs w:val="0"/>
          <w:szCs w:val="24"/>
        </w:rPr>
        <w:t xml:space="preserve">» </w:t>
      </w:r>
      <w:r w:rsidR="004662A2">
        <w:rPr>
          <w:b w:val="0"/>
          <w:bCs w:val="0"/>
          <w:szCs w:val="24"/>
        </w:rPr>
        <w:t>февраля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4662A2">
        <w:rPr>
          <w:b w:val="0"/>
          <w:bCs w:val="0"/>
          <w:szCs w:val="24"/>
        </w:rPr>
        <w:t>03</w:t>
      </w:r>
      <w:r w:rsidR="005E7C02">
        <w:rPr>
          <w:b w:val="0"/>
          <w:bCs w:val="0"/>
          <w:szCs w:val="24"/>
        </w:rPr>
        <w:t xml:space="preserve">» </w:t>
      </w:r>
      <w:r w:rsidR="004662A2">
        <w:rPr>
          <w:b w:val="0"/>
          <w:bCs w:val="0"/>
          <w:szCs w:val="24"/>
        </w:rPr>
        <w:t>февраля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AC038B">
        <w:rPr>
          <w:b w:val="0"/>
          <w:bCs w:val="0"/>
          <w:szCs w:val="24"/>
        </w:rPr>
        <w:t>1</w:t>
      </w:r>
      <w:r w:rsidR="004662A2">
        <w:rPr>
          <w:b w:val="0"/>
          <w:bCs w:val="0"/>
          <w:szCs w:val="24"/>
        </w:rPr>
        <w:t>2</w:t>
      </w:r>
      <w:r w:rsidR="00F43AB6">
        <w:rPr>
          <w:b w:val="0"/>
          <w:bCs w:val="0"/>
          <w:szCs w:val="24"/>
        </w:rPr>
        <w:t xml:space="preserve"> (</w:t>
      </w:r>
      <w:r w:rsidR="004662A2">
        <w:rPr>
          <w:b w:val="0"/>
          <w:bCs w:val="0"/>
          <w:szCs w:val="24"/>
        </w:rPr>
        <w:t>двенадцать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DC32DE" w:rsidRPr="00DC32DE">
        <w:rPr>
          <w:b w:val="0"/>
          <w:bCs w:val="0"/>
          <w:szCs w:val="24"/>
        </w:rPr>
        <w:t>на поставку электродов для сварки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354999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4662A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27.01</w:t>
            </w:r>
            <w:r w:rsidR="00C1762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C17623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355891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4662A2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4662A2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355968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4662A2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1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4662A2"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4662A2">
              <w:rPr>
                <w:b w:val="0"/>
                <w:bCs w:val="0"/>
                <w:szCs w:val="24"/>
              </w:rPr>
              <w:t>08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355996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4662A2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4662A2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02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356163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4662A2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4662A2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30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356257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4662A2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800DB9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4662A2"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4662A2">
              <w:rPr>
                <w:b w:val="0"/>
                <w:bCs w:val="0"/>
                <w:szCs w:val="24"/>
              </w:rPr>
              <w:t>53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4662A2">
              <w:rPr>
                <w:b w:val="0"/>
                <w:bCs w:val="0"/>
                <w:szCs w:val="24"/>
              </w:rPr>
              <w:t>356272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4662A2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FE038E" w:rsidRPr="00FE038E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01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FE038E" w:rsidRDefault="00C90290" w:rsidP="00C9029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06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90290">
              <w:rPr>
                <w:b w:val="0"/>
                <w:bCs w:val="0"/>
                <w:szCs w:val="24"/>
              </w:rPr>
              <w:t>356271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C90290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4662A2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 w:rsidR="00C90290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>6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90290">
              <w:rPr>
                <w:b w:val="0"/>
                <w:bCs w:val="0"/>
                <w:szCs w:val="24"/>
              </w:rPr>
              <w:t>356303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4662A2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C90290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90290">
              <w:rPr>
                <w:b w:val="0"/>
                <w:bCs w:val="0"/>
                <w:szCs w:val="24"/>
              </w:rPr>
              <w:t>356052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C90290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C90290" w:rsidP="00C9029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25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90290">
              <w:rPr>
                <w:b w:val="0"/>
                <w:bCs w:val="0"/>
                <w:szCs w:val="24"/>
              </w:rPr>
              <w:t>356326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C90290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="00D72462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D72462"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D72462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D72462" w:rsidRPr="00FE038E" w:rsidRDefault="00C90290" w:rsidP="00C9029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D72462" w:rsidRPr="00FE038E">
              <w:rPr>
                <w:b w:val="0"/>
                <w:bCs w:val="0"/>
                <w:szCs w:val="24"/>
              </w:rPr>
              <w:t xml:space="preserve"> час. </w:t>
            </w:r>
            <w:r w:rsidR="004E31EC"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>9</w:t>
            </w:r>
            <w:r w:rsidR="00D72462">
              <w:rPr>
                <w:b w:val="0"/>
                <w:bCs w:val="0"/>
                <w:szCs w:val="24"/>
              </w:rPr>
              <w:t xml:space="preserve"> </w:t>
            </w:r>
            <w:r w:rsidR="00D72462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C90290" w:rsidRPr="00995D1E" w:rsidTr="00512792">
        <w:tc>
          <w:tcPr>
            <w:tcW w:w="2235" w:type="dxa"/>
            <w:shd w:val="clear" w:color="auto" w:fill="auto"/>
          </w:tcPr>
          <w:p w:rsidR="00C90290" w:rsidRDefault="00C90290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12.</w:t>
            </w:r>
          </w:p>
        </w:tc>
        <w:tc>
          <w:tcPr>
            <w:tcW w:w="7796" w:type="dxa"/>
            <w:shd w:val="clear" w:color="auto" w:fill="auto"/>
          </w:tcPr>
          <w:p w:rsidR="00C90290" w:rsidRDefault="00C90290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12 (356324)</w:t>
            </w:r>
          </w:p>
          <w:p w:rsidR="00C90290" w:rsidRDefault="00C90290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31.01.2025</w:t>
            </w:r>
          </w:p>
          <w:p w:rsidR="00C90290" w:rsidRPr="00FE038E" w:rsidRDefault="00C90290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 час. 43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953D0E" w:rsidRPr="00953D0E">
        <w:t>на поставку электродов для сварки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953D0E" w:rsidRPr="00953D0E">
        <w:rPr>
          <w:bCs/>
          <w:color w:val="000000"/>
          <w:szCs w:val="16"/>
        </w:rPr>
        <w:t>на поставку электродов для сварки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C90290">
        <w:rPr>
          <w:bCs/>
          <w:color w:val="000000"/>
          <w:szCs w:val="16"/>
        </w:rPr>
        <w:t>354999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953D0E" w:rsidRPr="00953D0E">
        <w:rPr>
          <w:bCs/>
          <w:color w:val="000000"/>
          <w:szCs w:val="16"/>
        </w:rPr>
        <w:t>на поставку электродов для сварки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C90290" w:rsidRPr="00FF4BCE" w:rsidTr="00AC2A5C">
        <w:tc>
          <w:tcPr>
            <w:tcW w:w="3379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C90290" w:rsidRPr="00563CB9" w:rsidRDefault="007103C1" w:rsidP="00AC2A5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7103C1" w:rsidRDefault="002F50B7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2.</w:t>
      </w:r>
      <w:r w:rsidR="007103C1" w:rsidRPr="007103C1">
        <w:rPr>
          <w:bCs/>
          <w:color w:val="000000"/>
          <w:szCs w:val="16"/>
        </w:rPr>
        <w:t xml:space="preserve"> </w:t>
      </w:r>
      <w:r w:rsidR="007103C1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7103C1" w:rsidRPr="00953D0E">
        <w:rPr>
          <w:bCs/>
          <w:color w:val="000000"/>
          <w:szCs w:val="16"/>
        </w:rPr>
        <w:t>на поставку электродов для сварки</w:t>
      </w:r>
      <w:r w:rsidR="007103C1" w:rsidRPr="00B32E1F">
        <w:rPr>
          <w:bCs/>
          <w:color w:val="000000"/>
          <w:szCs w:val="16"/>
        </w:rPr>
        <w:t xml:space="preserve"> </w:t>
      </w:r>
      <w:r w:rsidR="007103C1" w:rsidRPr="00553C53">
        <w:rPr>
          <w:bCs/>
          <w:color w:val="000000"/>
          <w:szCs w:val="16"/>
        </w:rPr>
        <w:t>участник</w:t>
      </w:r>
      <w:r w:rsidR="007103C1">
        <w:rPr>
          <w:bCs/>
          <w:color w:val="000000"/>
          <w:szCs w:val="16"/>
        </w:rPr>
        <w:t>а</w:t>
      </w:r>
      <w:r w:rsidR="007103C1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7103C1" w:rsidRPr="002F50B7">
        <w:rPr>
          <w:bCs/>
          <w:color w:val="000000"/>
          <w:szCs w:val="16"/>
        </w:rPr>
        <w:t xml:space="preserve">№ </w:t>
      </w:r>
      <w:r w:rsidR="007103C1">
        <w:rPr>
          <w:bCs/>
          <w:color w:val="000000"/>
          <w:szCs w:val="16"/>
        </w:rPr>
        <w:t>2</w:t>
      </w:r>
      <w:r w:rsidR="007103C1" w:rsidRPr="002F50B7">
        <w:rPr>
          <w:bCs/>
          <w:color w:val="000000"/>
          <w:szCs w:val="16"/>
        </w:rPr>
        <w:t xml:space="preserve"> (</w:t>
      </w:r>
      <w:r w:rsidR="007103C1">
        <w:rPr>
          <w:bCs/>
          <w:color w:val="000000"/>
          <w:szCs w:val="16"/>
        </w:rPr>
        <w:t>355891</w:t>
      </w:r>
      <w:r w:rsidR="007103C1" w:rsidRPr="002F50B7">
        <w:rPr>
          <w:bCs/>
          <w:color w:val="000000"/>
          <w:szCs w:val="16"/>
        </w:rPr>
        <w:t>)</w:t>
      </w:r>
      <w:r w:rsidR="007103C1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7103C1" w:rsidRPr="00953D0E">
        <w:rPr>
          <w:bCs/>
          <w:color w:val="000000"/>
          <w:szCs w:val="16"/>
        </w:rPr>
        <w:t>на поставку электродов для сварки</w:t>
      </w:r>
      <w:r w:rsidR="007103C1" w:rsidRPr="00553C53">
        <w:rPr>
          <w:bCs/>
          <w:color w:val="000000"/>
          <w:szCs w:val="16"/>
        </w:rPr>
        <w:t>.</w:t>
      </w:r>
    </w:p>
    <w:p w:rsidR="007103C1" w:rsidRDefault="007103C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 w:val="restart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</w:t>
            </w:r>
            <w:r w:rsidRPr="00563CB9"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7A02F7">
      <w:pPr>
        <w:ind w:firstLine="709"/>
        <w:jc w:val="both"/>
        <w:rPr>
          <w:bCs/>
          <w:color w:val="000000"/>
          <w:szCs w:val="16"/>
        </w:rPr>
      </w:pPr>
    </w:p>
    <w:p w:rsidR="007103C1" w:rsidRDefault="007103C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3.</w:t>
      </w:r>
      <w:r w:rsidRPr="007103C1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355968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7103C1" w:rsidRDefault="007103C1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 w:val="restart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03C1" w:rsidRPr="00563CB9" w:rsidRDefault="007103C1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7941A5">
        <w:tc>
          <w:tcPr>
            <w:tcW w:w="3379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7A02F7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</w:t>
      </w:r>
    </w:p>
    <w:p w:rsidR="007A02F7" w:rsidRDefault="007103C1" w:rsidP="007103C1">
      <w:pPr>
        <w:ind w:firstLine="567"/>
        <w:jc w:val="both"/>
      </w:pPr>
      <w:r>
        <w:rPr>
          <w:bCs/>
          <w:color w:val="000000"/>
          <w:szCs w:val="16"/>
        </w:rPr>
        <w:t xml:space="preserve">4. </w:t>
      </w:r>
      <w:r w:rsidR="002F50B7">
        <w:rPr>
          <w:bCs/>
          <w:color w:val="000000"/>
          <w:szCs w:val="16"/>
        </w:rPr>
        <w:t xml:space="preserve"> </w:t>
      </w:r>
      <w:r w:rsidR="007A02F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7A02F7" w:rsidRPr="007A02F7">
        <w:rPr>
          <w:bCs/>
          <w:color w:val="000000"/>
          <w:szCs w:val="16"/>
        </w:rPr>
        <w:t>на поставку электродов для сварки</w:t>
      </w:r>
      <w:r w:rsidR="007A02F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7A02F7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="007A02F7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355996</w:t>
      </w:r>
      <w:r w:rsidR="007A02F7" w:rsidRPr="00545E26">
        <w:rPr>
          <w:bCs/>
          <w:color w:val="000000"/>
          <w:szCs w:val="16"/>
        </w:rPr>
        <w:t>)</w:t>
      </w:r>
      <w:r w:rsidR="007A02F7" w:rsidRPr="00996D6A">
        <w:rPr>
          <w:bCs/>
          <w:color w:val="000000"/>
          <w:szCs w:val="16"/>
        </w:rPr>
        <w:t xml:space="preserve"> т.к. </w:t>
      </w:r>
      <w:r w:rsidR="00B5334F">
        <w:rPr>
          <w:bCs/>
          <w:color w:val="000000"/>
          <w:szCs w:val="16"/>
        </w:rPr>
        <w:lastRenderedPageBreak/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B5334F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B5334F" w:rsidRPr="007A02F7">
        <w:rPr>
          <w:bCs/>
          <w:color w:val="000000"/>
          <w:szCs w:val="16"/>
        </w:rPr>
        <w:t>на поставку электродов для сварки</w:t>
      </w:r>
      <w:r w:rsidR="00B5334F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7A02F7">
        <w:t xml:space="preserve"> нарушение пп. 23 п. 2.2. раздела </w:t>
      </w:r>
      <w:r w:rsidR="007A02F7">
        <w:rPr>
          <w:lang w:val="en-US"/>
        </w:rPr>
        <w:t>II</w:t>
      </w:r>
      <w:r w:rsidR="007A02F7">
        <w:t xml:space="preserve"> «Информационная карта» документации о проведении запроса предложений в электронной форме </w:t>
      </w:r>
      <w:r w:rsidR="007A02F7" w:rsidRPr="00E76DA2">
        <w:t xml:space="preserve">для субъектов малого и среднего предпринимательства </w:t>
      </w:r>
      <w:r w:rsidR="007A02F7" w:rsidRPr="00953D0E">
        <w:rPr>
          <w:bCs/>
          <w:color w:val="000000"/>
          <w:szCs w:val="16"/>
        </w:rPr>
        <w:t>на поставку электродов для сварки</w:t>
      </w:r>
      <w:r w:rsidR="007A02F7" w:rsidRPr="00862F9B">
        <w:t xml:space="preserve"> </w:t>
      </w:r>
      <w:r w:rsidR="007A02F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t>на поставку электродов для сварки</w:t>
      </w:r>
      <w:r w:rsidR="007A02F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7A02F7" w:rsidRPr="007A02F7">
        <w:t>на поставку электродов для сварки</w:t>
      </w:r>
      <w:r w:rsidR="007A02F7" w:rsidRPr="00821EB7">
        <w:t xml:space="preserve"> </w:t>
      </w:r>
      <w:r w:rsidR="007A02F7" w:rsidRPr="00715CB1">
        <w:t xml:space="preserve">в заявке </w:t>
      </w:r>
      <w:r w:rsidR="007A02F7" w:rsidRPr="00545E26">
        <w:t>содержатся слова «не более»</w:t>
      </w:r>
      <w:r>
        <w:t xml:space="preserve"> </w:t>
      </w:r>
      <w:r w:rsidR="007A02F7" w:rsidRPr="00545E26">
        <w:t>т.е. не указан</w:t>
      </w:r>
      <w:r w:rsidR="004E31EC">
        <w:t>ы</w:t>
      </w:r>
      <w:r w:rsidR="007A02F7" w:rsidRPr="00545E26">
        <w:t xml:space="preserve"> конкретн</w:t>
      </w:r>
      <w:r w:rsidR="004E31EC">
        <w:t>ые</w:t>
      </w:r>
      <w:r w:rsidR="007A02F7">
        <w:t xml:space="preserve"> показател</w:t>
      </w:r>
      <w:r>
        <w:t xml:space="preserve">и </w:t>
      </w:r>
      <w:r w:rsidR="007A02F7">
        <w:t>срока поставки това</w:t>
      </w:r>
      <w:r w:rsidR="007A02F7" w:rsidRPr="00545E26">
        <w:t>ра.</w:t>
      </w:r>
    </w:p>
    <w:p w:rsidR="007A02F7" w:rsidRDefault="007A02F7" w:rsidP="007A02F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03C1" w:rsidRPr="00FF4BCE" w:rsidTr="00676E8D">
        <w:tc>
          <w:tcPr>
            <w:tcW w:w="3379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vMerge w:val="restart"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03C1" w:rsidRPr="00FF4BCE" w:rsidTr="00676E8D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103C1" w:rsidRPr="00FF4BCE" w:rsidTr="00676E8D">
        <w:tc>
          <w:tcPr>
            <w:tcW w:w="3379" w:type="dxa"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953D0E" w:rsidRDefault="00953D0E" w:rsidP="002F50B7">
      <w:pPr>
        <w:ind w:firstLine="709"/>
        <w:jc w:val="both"/>
        <w:rPr>
          <w:bCs/>
          <w:color w:val="000000"/>
          <w:szCs w:val="16"/>
        </w:rPr>
      </w:pPr>
    </w:p>
    <w:p w:rsidR="007103C1" w:rsidRDefault="007103C1" w:rsidP="007103C1">
      <w:pPr>
        <w:ind w:firstLine="709"/>
        <w:jc w:val="both"/>
      </w:pPr>
      <w:r>
        <w:rPr>
          <w:bCs/>
          <w:color w:val="000000"/>
          <w:szCs w:val="16"/>
        </w:rPr>
        <w:t xml:space="preserve">5. </w:t>
      </w:r>
      <w:r w:rsidR="0054790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547901" w:rsidRPr="007A02F7">
        <w:rPr>
          <w:bCs/>
          <w:color w:val="000000"/>
          <w:szCs w:val="16"/>
        </w:rPr>
        <w:t>на поставку электродов для сварки</w:t>
      </w:r>
      <w:r w:rsidR="00547901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547901" w:rsidRPr="007A02F7">
        <w:rPr>
          <w:bCs/>
          <w:color w:val="000000"/>
          <w:szCs w:val="16"/>
        </w:rPr>
        <w:t>на поставку электродов для сварки</w:t>
      </w:r>
      <w:r w:rsidR="0054790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47901" w:rsidRPr="00545E26">
        <w:rPr>
          <w:bCs/>
          <w:color w:val="000000"/>
          <w:szCs w:val="16"/>
        </w:rPr>
        <w:t xml:space="preserve">№ </w:t>
      </w:r>
      <w:r w:rsidR="00875E20">
        <w:rPr>
          <w:bCs/>
          <w:color w:val="000000"/>
          <w:szCs w:val="16"/>
        </w:rPr>
        <w:t>5</w:t>
      </w:r>
      <w:r w:rsidR="00547901" w:rsidRPr="00545E26">
        <w:rPr>
          <w:bCs/>
          <w:color w:val="000000"/>
          <w:szCs w:val="16"/>
        </w:rPr>
        <w:t xml:space="preserve"> (</w:t>
      </w:r>
      <w:r w:rsidR="00875E20">
        <w:rPr>
          <w:bCs/>
          <w:color w:val="000000"/>
          <w:szCs w:val="16"/>
        </w:rPr>
        <w:t>356163</w:t>
      </w:r>
      <w:r w:rsidR="00547901" w:rsidRPr="00545E26">
        <w:rPr>
          <w:bCs/>
          <w:color w:val="000000"/>
          <w:szCs w:val="16"/>
        </w:rPr>
        <w:t>)</w:t>
      </w:r>
      <w:r w:rsidR="00547901" w:rsidRPr="00996D6A">
        <w:rPr>
          <w:bCs/>
          <w:color w:val="000000"/>
          <w:szCs w:val="16"/>
        </w:rPr>
        <w:t xml:space="preserve"> т.к. </w:t>
      </w:r>
      <w:r w:rsidR="00547901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547901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547901" w:rsidRPr="007A02F7">
        <w:rPr>
          <w:bCs/>
          <w:color w:val="000000"/>
          <w:szCs w:val="16"/>
        </w:rPr>
        <w:t>на поставку электродов для сварки</w:t>
      </w:r>
      <w:r w:rsidR="00547901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 нарушение </w:t>
      </w:r>
      <w:r>
        <w:t xml:space="preserve">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</w:t>
      </w:r>
      <w:r w:rsidRPr="00821EB7">
        <w:lastRenderedPageBreak/>
        <w:t xml:space="preserve">тельства </w:t>
      </w:r>
      <w:r w:rsidRPr="007A02F7">
        <w:t>на поставку электродов для сварки</w:t>
      </w:r>
      <w:r w:rsidRPr="00821EB7">
        <w:t xml:space="preserve"> </w:t>
      </w:r>
      <w:r w:rsidRPr="00715CB1">
        <w:t xml:space="preserve">в заявке не указаны сведения, предусмотренные </w:t>
      </w:r>
      <w:r>
        <w:t>п. 1 (</w:t>
      </w:r>
      <w:r w:rsidR="00B5334F">
        <w:t xml:space="preserve">1.1 (1.1.1, 1.1.2), </w:t>
      </w:r>
      <w:r>
        <w:t xml:space="preserve">1.2 (1.2.1, 1.2.2), 1.3), </w:t>
      </w:r>
      <w:r w:rsidRPr="00715CB1">
        <w:t>п. 2 (</w:t>
      </w:r>
      <w:r>
        <w:t xml:space="preserve">2.1, 2.2, 2.3, 2.4, 2.5, 2.6, 2.7), п. 3 (3.1, </w:t>
      </w:r>
      <w:r w:rsidR="00B5334F">
        <w:t xml:space="preserve">3.2, </w:t>
      </w:r>
      <w:r>
        <w:t xml:space="preserve">3.3)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7A02F7">
        <w:t>на поставку электродов для сварки</w:t>
      </w:r>
      <w:r w:rsidRPr="00545E26">
        <w:t>.</w:t>
      </w:r>
    </w:p>
    <w:p w:rsidR="007103C1" w:rsidRDefault="007103C1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75E20" w:rsidRDefault="00875E20" w:rsidP="00875E20">
      <w:pPr>
        <w:ind w:firstLine="709"/>
        <w:jc w:val="both"/>
      </w:pPr>
      <w:r>
        <w:rPr>
          <w:bCs/>
          <w:color w:val="000000"/>
          <w:szCs w:val="16"/>
        </w:rPr>
        <w:t>6.</w:t>
      </w:r>
      <w:r w:rsidRPr="00875E20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356257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 нарушение </w:t>
      </w:r>
      <w:r>
        <w:t xml:space="preserve">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 </w:t>
      </w:r>
      <w:r w:rsidRPr="00715CB1">
        <w:t xml:space="preserve">в заявке не указаны сведения, предусмотренные </w:t>
      </w:r>
      <w:r>
        <w:t xml:space="preserve">п. 1 (1.2 (1.2.1, 1.2.2), 1.3), </w:t>
      </w:r>
      <w:r w:rsidRPr="00715CB1">
        <w:t>п. 2 (</w:t>
      </w:r>
      <w:r>
        <w:t xml:space="preserve">2.1, 2.2, 2.3, 2.4, 2.5, 2.6, 2.7), п. 3 (3.1, 3.2, 3.3)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7A02F7">
        <w:t>на поставку электродов для сварки</w:t>
      </w:r>
      <w:r w:rsidRPr="00545E26">
        <w:t>.</w:t>
      </w: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75E20" w:rsidRDefault="00875E20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7.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7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356272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8.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8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356271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9.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9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356303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Pr="00563CB9" w:rsidRDefault="00875E20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875E20" w:rsidRDefault="00875E20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75E20" w:rsidRDefault="00875E20" w:rsidP="00875E20">
      <w:pPr>
        <w:ind w:firstLine="709"/>
        <w:jc w:val="both"/>
      </w:pPr>
      <w:r>
        <w:rPr>
          <w:bCs/>
          <w:color w:val="000000"/>
          <w:szCs w:val="16"/>
        </w:rPr>
        <w:t xml:space="preserve">10.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 w:rsidR="00BB6AF9">
        <w:rPr>
          <w:bCs/>
          <w:color w:val="000000"/>
          <w:szCs w:val="16"/>
        </w:rPr>
        <w:t>10</w:t>
      </w:r>
      <w:r w:rsidRPr="00545E26">
        <w:rPr>
          <w:bCs/>
          <w:color w:val="000000"/>
          <w:szCs w:val="16"/>
        </w:rPr>
        <w:t xml:space="preserve"> (</w:t>
      </w:r>
      <w:r w:rsidR="00BB6AF9">
        <w:rPr>
          <w:bCs/>
          <w:color w:val="000000"/>
          <w:szCs w:val="16"/>
        </w:rPr>
        <w:t>356052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7A02F7">
        <w:rPr>
          <w:bCs/>
          <w:color w:val="000000"/>
          <w:szCs w:val="16"/>
        </w:rPr>
        <w:t>на поставку электродов для сварки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 нарушение </w:t>
      </w:r>
      <w:r>
        <w:t xml:space="preserve">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7A02F7">
        <w:t>на поставку электродов для сварки</w:t>
      </w:r>
      <w:r w:rsidRPr="00821EB7">
        <w:t xml:space="preserve"> </w:t>
      </w:r>
      <w:r>
        <w:rPr>
          <w:bCs/>
          <w:color w:val="000000"/>
          <w:szCs w:val="16"/>
        </w:rPr>
        <w:t>масса 1 упаковки электродов для сварки указанных в п</w:t>
      </w:r>
      <w:r w:rsidR="00BB6AF9">
        <w:rPr>
          <w:bCs/>
          <w:color w:val="000000"/>
          <w:szCs w:val="16"/>
        </w:rPr>
        <w:t>п</w:t>
      </w:r>
      <w:r>
        <w:rPr>
          <w:bCs/>
          <w:color w:val="000000"/>
          <w:szCs w:val="16"/>
        </w:rPr>
        <w:t>. 1.1.1</w:t>
      </w:r>
      <w:r w:rsidR="00BB6AF9">
        <w:rPr>
          <w:bCs/>
          <w:color w:val="000000"/>
          <w:szCs w:val="16"/>
        </w:rPr>
        <w:t>, 1.1.2</w:t>
      </w:r>
      <w:r>
        <w:rPr>
          <w:bCs/>
          <w:color w:val="000000"/>
          <w:szCs w:val="16"/>
        </w:rPr>
        <w:t xml:space="preserve"> </w:t>
      </w:r>
      <w:r w:rsidR="00BB6AF9">
        <w:rPr>
          <w:bCs/>
          <w:color w:val="000000"/>
          <w:szCs w:val="16"/>
        </w:rPr>
        <w:t xml:space="preserve">п. 1.1 </w:t>
      </w:r>
      <w:r w:rsidRPr="002630FC">
        <w:rPr>
          <w:bCs/>
          <w:color w:val="000000"/>
          <w:szCs w:val="16"/>
        </w:rPr>
        <w:t>Таблицы</w:t>
      </w:r>
      <w:r>
        <w:rPr>
          <w:bCs/>
          <w:color w:val="000000"/>
          <w:szCs w:val="16"/>
        </w:rPr>
        <w:t xml:space="preserve"> </w:t>
      </w:r>
      <w:r w:rsidRPr="002630FC">
        <w:rPr>
          <w:bCs/>
          <w:color w:val="000000"/>
          <w:szCs w:val="16"/>
        </w:rPr>
        <w:t>не соответствуют значениям показателей, изложенным в разд</w:t>
      </w:r>
      <w:r>
        <w:rPr>
          <w:bCs/>
          <w:color w:val="000000"/>
          <w:szCs w:val="16"/>
        </w:rPr>
        <w:t>еле IV «Техническое задание» до</w:t>
      </w:r>
      <w:r w:rsidRPr="002630FC">
        <w:rPr>
          <w:bCs/>
          <w:color w:val="000000"/>
          <w:szCs w:val="16"/>
        </w:rPr>
        <w:t>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>
        <w:rPr>
          <w:bCs/>
          <w:color w:val="000000"/>
          <w:szCs w:val="16"/>
        </w:rPr>
        <w:t xml:space="preserve">, а также </w:t>
      </w:r>
      <w:r w:rsidRPr="00715CB1">
        <w:t xml:space="preserve">в заявке не указаны сведения, предусмотренные </w:t>
      </w:r>
      <w:r>
        <w:t xml:space="preserve">п. 1 (1.2 (1.2.1, 1.2.2), 1.3), </w:t>
      </w:r>
      <w:r w:rsidRPr="00715CB1">
        <w:t>п. 2 (</w:t>
      </w:r>
      <w:r>
        <w:t xml:space="preserve">2.1, 2.2, 2.3, 2.4, 2.5, 2.6, 2.7), п. 3 (3.1, 3.2, 3.3)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7A02F7">
        <w:t>на поставку электродов для сварки</w:t>
      </w:r>
      <w:r w:rsidRPr="00545E26">
        <w:t>.</w:t>
      </w:r>
    </w:p>
    <w:p w:rsidR="00875E20" w:rsidRDefault="00875E20" w:rsidP="00875E2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 w:val="restart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75E20" w:rsidRPr="00FF4BCE" w:rsidTr="007941A5">
        <w:tc>
          <w:tcPr>
            <w:tcW w:w="3379" w:type="dxa"/>
            <w:vMerge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75E20" w:rsidRPr="00FF4BCE" w:rsidTr="007941A5">
        <w:tc>
          <w:tcPr>
            <w:tcW w:w="3379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75E20" w:rsidRPr="00FF4BCE" w:rsidRDefault="00875E20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75E20" w:rsidRDefault="00875E20" w:rsidP="007941A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75E20" w:rsidRDefault="00875E20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B6AF9" w:rsidRDefault="00BB6AF9" w:rsidP="00BB6AF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11.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11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356326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953D0E">
        <w:rPr>
          <w:bCs/>
          <w:color w:val="000000"/>
          <w:szCs w:val="16"/>
        </w:rPr>
        <w:t>на поставку электродов для сварки</w:t>
      </w:r>
      <w:r w:rsidRPr="00553C53">
        <w:rPr>
          <w:bCs/>
          <w:color w:val="000000"/>
          <w:szCs w:val="16"/>
        </w:rPr>
        <w:t>.</w:t>
      </w:r>
    </w:p>
    <w:p w:rsidR="00BB6AF9" w:rsidRDefault="00BB6AF9" w:rsidP="00BB6AF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B6AF9" w:rsidRPr="00FF4BCE" w:rsidTr="007941A5">
        <w:tc>
          <w:tcPr>
            <w:tcW w:w="3379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B6AF9" w:rsidRPr="00563CB9" w:rsidRDefault="00BB6AF9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vMerge w:val="restart"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vMerge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vMerge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vMerge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B6AF9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vMerge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B6AF9" w:rsidRPr="00563CB9" w:rsidRDefault="00BB6AF9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B6AF9" w:rsidRPr="00FF4BCE" w:rsidTr="007941A5">
        <w:tc>
          <w:tcPr>
            <w:tcW w:w="3379" w:type="dxa"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B6AF9" w:rsidRPr="00FF4BCE" w:rsidRDefault="00BB6AF9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B6AF9" w:rsidRDefault="00BB6AF9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875E20" w:rsidRDefault="00875E20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648B4" w:rsidRDefault="00BB6AF9" w:rsidP="00B648B4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12.</w:t>
      </w:r>
      <w:r w:rsidR="00B648B4" w:rsidRPr="00B648B4">
        <w:rPr>
          <w:bCs/>
          <w:color w:val="000000"/>
          <w:szCs w:val="16"/>
        </w:rPr>
        <w:t xml:space="preserve"> </w:t>
      </w:r>
      <w:r w:rsidR="00B648B4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648B4" w:rsidRPr="00953D0E">
        <w:rPr>
          <w:bCs/>
          <w:color w:val="000000"/>
          <w:szCs w:val="16"/>
        </w:rPr>
        <w:t>на поставку электродов для сварки</w:t>
      </w:r>
      <w:r w:rsidR="00B648B4" w:rsidRPr="00B32E1F">
        <w:rPr>
          <w:bCs/>
          <w:color w:val="000000"/>
          <w:szCs w:val="16"/>
        </w:rPr>
        <w:t xml:space="preserve"> </w:t>
      </w:r>
      <w:r w:rsidR="00B648B4" w:rsidRPr="00553C53">
        <w:rPr>
          <w:bCs/>
          <w:color w:val="000000"/>
          <w:szCs w:val="16"/>
        </w:rPr>
        <w:t>участник</w:t>
      </w:r>
      <w:r w:rsidR="00B648B4">
        <w:rPr>
          <w:bCs/>
          <w:color w:val="000000"/>
          <w:szCs w:val="16"/>
        </w:rPr>
        <w:t>а</w:t>
      </w:r>
      <w:r w:rsidR="00B648B4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B648B4" w:rsidRPr="002F50B7">
        <w:rPr>
          <w:bCs/>
          <w:color w:val="000000"/>
          <w:szCs w:val="16"/>
        </w:rPr>
        <w:t xml:space="preserve">№ </w:t>
      </w:r>
      <w:r w:rsidR="00B648B4">
        <w:rPr>
          <w:bCs/>
          <w:color w:val="000000"/>
          <w:szCs w:val="16"/>
        </w:rPr>
        <w:t>12</w:t>
      </w:r>
      <w:r w:rsidR="00B648B4" w:rsidRPr="002F50B7">
        <w:rPr>
          <w:bCs/>
          <w:color w:val="000000"/>
          <w:szCs w:val="16"/>
        </w:rPr>
        <w:t xml:space="preserve"> (</w:t>
      </w:r>
      <w:r w:rsidR="00B648B4">
        <w:rPr>
          <w:bCs/>
          <w:color w:val="000000"/>
          <w:szCs w:val="16"/>
        </w:rPr>
        <w:t>356324</w:t>
      </w:r>
      <w:r w:rsidR="00B648B4" w:rsidRPr="002F50B7">
        <w:rPr>
          <w:bCs/>
          <w:color w:val="000000"/>
          <w:szCs w:val="16"/>
        </w:rPr>
        <w:t>)</w:t>
      </w:r>
      <w:r w:rsidR="00B648B4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B648B4" w:rsidRPr="00953D0E">
        <w:rPr>
          <w:bCs/>
          <w:color w:val="000000"/>
          <w:szCs w:val="16"/>
        </w:rPr>
        <w:t>на поставку электродов для сварки</w:t>
      </w:r>
      <w:r w:rsidR="00B648B4" w:rsidRPr="00553C53">
        <w:rPr>
          <w:bCs/>
          <w:color w:val="000000"/>
          <w:szCs w:val="16"/>
        </w:rPr>
        <w:t>.</w:t>
      </w:r>
    </w:p>
    <w:p w:rsidR="00B648B4" w:rsidRDefault="00B648B4" w:rsidP="00B648B4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648B4" w:rsidRPr="00FF4BCE" w:rsidTr="007941A5">
        <w:tc>
          <w:tcPr>
            <w:tcW w:w="3379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648B4" w:rsidRPr="00563CB9" w:rsidRDefault="00B648B4" w:rsidP="007941A5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vMerge w:val="restart"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vMerge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vMerge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vMerge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8B4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vMerge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648B4" w:rsidRPr="00563CB9" w:rsidRDefault="00B648B4" w:rsidP="007941A5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8B4" w:rsidRPr="00FF4BCE" w:rsidTr="007941A5">
        <w:tc>
          <w:tcPr>
            <w:tcW w:w="3379" w:type="dxa"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648B4" w:rsidRPr="00FF4BCE" w:rsidRDefault="00B648B4" w:rsidP="007941A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648B4" w:rsidRDefault="00B648B4" w:rsidP="007941A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875E20" w:rsidRDefault="00875E20" w:rsidP="00556F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B648B4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13.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616A7" w:rsidRPr="00995D1E" w:rsidRDefault="000616A7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="006A4E54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</w:t>
            </w:r>
            <w:r w:rsidR="007941A5">
              <w:rPr>
                <w:b w:val="0"/>
                <w:bCs w:val="0"/>
                <w:szCs w:val="24"/>
              </w:rPr>
              <w:t>354999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0616A7" w:rsidRDefault="007941A5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27</w:t>
            </w:r>
            <w:r w:rsid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0616A7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15519F" w:rsidRPr="00703224" w:rsidRDefault="001273C6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0616A7">
              <w:rPr>
                <w:b w:val="0"/>
                <w:bCs w:val="0"/>
                <w:szCs w:val="24"/>
              </w:rPr>
              <w:t xml:space="preserve"> </w:t>
            </w:r>
            <w:r w:rsidR="000616A7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</w:t>
            </w:r>
            <w:r w:rsidR="007941A5">
              <w:rPr>
                <w:b w:val="0"/>
                <w:bCs w:val="0"/>
                <w:szCs w:val="24"/>
              </w:rPr>
              <w:t>5</w:t>
            </w:r>
            <w:r w:rsidR="000616A7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085CD3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15519F" w:rsidRDefault="007941A5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085CD3" w:rsidP="0015519F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2A3ABF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941A5" w:rsidRDefault="007941A5" w:rsidP="0015519F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Pr="00FF4BCE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941A5" w:rsidRDefault="007941A5" w:rsidP="00676E8D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941A5" w:rsidRDefault="007941A5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085CD3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085CD3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9860C8" w:rsidRDefault="00085CD3" w:rsidP="009860C8">
            <w:pPr>
              <w:jc w:val="center"/>
            </w:pPr>
            <w:r>
              <w:t>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85CD3" w:rsidRDefault="007941A5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085CD3" w:rsidRPr="002A3ABF" w:rsidRDefault="00085CD3" w:rsidP="00085CD3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Tr="00B67BB4">
        <w:tc>
          <w:tcPr>
            <w:tcW w:w="675" w:type="dxa"/>
            <w:vMerge w:val="restart"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Pr="00995D1E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Pr="000616A7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 w:rsidR="00590251">
              <w:rPr>
                <w:b w:val="0"/>
                <w:bCs w:val="0"/>
                <w:szCs w:val="24"/>
              </w:rPr>
              <w:t>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 w:rsidR="00590251">
              <w:rPr>
                <w:b w:val="0"/>
                <w:bCs w:val="0"/>
                <w:szCs w:val="24"/>
              </w:rPr>
              <w:t>355891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7941A5" w:rsidRPr="000616A7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="007941A5"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7941A5"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7941A5"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7941A5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7941A5"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13</w:t>
            </w:r>
            <w:r w:rsidR="007941A5"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Pr="002A3ABF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42,86</w:t>
            </w:r>
          </w:p>
        </w:tc>
        <w:tc>
          <w:tcPr>
            <w:tcW w:w="1985" w:type="dxa"/>
            <w:shd w:val="clear" w:color="auto" w:fill="auto"/>
          </w:tcPr>
          <w:p w:rsidR="007941A5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941A5" w:rsidRPr="002A3ABF" w:rsidRDefault="00590251" w:rsidP="007941A5">
            <w:pPr>
              <w:jc w:val="center"/>
            </w:pPr>
            <w:r>
              <w:t>42,86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590251" w:rsidRDefault="00590251" w:rsidP="007941A5">
            <w:pPr>
              <w:jc w:val="center"/>
            </w:pPr>
            <w:r>
              <w:t>42,86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941A5" w:rsidRDefault="00590251" w:rsidP="007941A5">
            <w:pPr>
              <w:jc w:val="center"/>
            </w:pPr>
            <w:r>
              <w:t>42,86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941A5" w:rsidRDefault="00590251" w:rsidP="007941A5">
            <w:pPr>
              <w:jc w:val="center"/>
            </w:pPr>
            <w:r>
              <w:t>42,86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90251" w:rsidRPr="00352D39" w:rsidRDefault="00590251" w:rsidP="007941A5">
            <w:pPr>
              <w:jc w:val="center"/>
            </w:pPr>
            <w:r>
              <w:t>42,86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590251" w:rsidRPr="00352D39" w:rsidRDefault="00590251" w:rsidP="007941A5">
            <w:pPr>
              <w:jc w:val="center"/>
            </w:pPr>
            <w:r>
              <w:t>42,86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941A5" w:rsidRDefault="00590251" w:rsidP="007941A5">
            <w:pPr>
              <w:jc w:val="center"/>
            </w:pPr>
            <w:r>
              <w:t>42,86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941A5" w:rsidRDefault="00590251" w:rsidP="007941A5">
            <w:pPr>
              <w:jc w:val="center"/>
            </w:pPr>
            <w:r>
              <w:t>42,86</w:t>
            </w:r>
          </w:p>
        </w:tc>
      </w:tr>
      <w:tr w:rsidR="007941A5" w:rsidTr="00B67BB4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941A5" w:rsidRPr="00703224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590251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7941A5" w:rsidRDefault="00590251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941A5" w:rsidRDefault="00590251" w:rsidP="007941A5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67BB4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E0D10">
        <w:tc>
          <w:tcPr>
            <w:tcW w:w="675" w:type="dxa"/>
            <w:vMerge w:val="restart"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Pr="000616A7" w:rsidRDefault="00590251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355968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590251" w:rsidRPr="000616A7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="00590251"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590251"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590251" w:rsidRPr="000616A7">
              <w:rPr>
                <w:b w:val="0"/>
                <w:bCs w:val="0"/>
                <w:szCs w:val="24"/>
              </w:rPr>
              <w:t xml:space="preserve"> в</w:t>
            </w:r>
          </w:p>
          <w:p w:rsidR="00590251" w:rsidRPr="00703224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590251"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08</w:t>
            </w:r>
            <w:r w:rsidR="00590251"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Pr="00703224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42,86</w:t>
            </w: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590251" w:rsidRPr="002A3ABF" w:rsidRDefault="00590251" w:rsidP="00590251">
            <w:pPr>
              <w:jc w:val="center"/>
            </w:pPr>
            <w:r>
              <w:t>42,86</w:t>
            </w:r>
          </w:p>
        </w:tc>
      </w:tr>
      <w:tr w:rsidR="00590251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90251" w:rsidRPr="00352D39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590251" w:rsidRPr="00352D39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42,86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42,86</w:t>
            </w:r>
          </w:p>
        </w:tc>
      </w:tr>
      <w:tr w:rsidR="00590251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590251" w:rsidRPr="00703224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590251" w:rsidRPr="00F15BCF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590251" w:rsidRPr="002A3ABF" w:rsidTr="00BE0D10">
        <w:tc>
          <w:tcPr>
            <w:tcW w:w="675" w:type="dxa"/>
            <w:vMerge/>
            <w:shd w:val="clear" w:color="auto" w:fill="auto"/>
          </w:tcPr>
          <w:p w:rsidR="00590251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0251" w:rsidRPr="00CB4B6B" w:rsidRDefault="00590251" w:rsidP="005902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90251" w:rsidRDefault="00590251" w:rsidP="0059025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90251" w:rsidRPr="00FF4BCE" w:rsidRDefault="00590251" w:rsidP="0059025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590251" w:rsidRDefault="00590251" w:rsidP="00590251">
            <w:pPr>
              <w:jc w:val="center"/>
            </w:pPr>
            <w:r>
              <w:t>50</w:t>
            </w:r>
          </w:p>
        </w:tc>
      </w:tr>
      <w:tr w:rsidR="007619D8" w:rsidRPr="00296E75" w:rsidTr="00296E75">
        <w:tc>
          <w:tcPr>
            <w:tcW w:w="675" w:type="dxa"/>
            <w:vMerge w:val="restart"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Pr="000616A7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356272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7619D8" w:rsidRPr="000616A7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7619D8" w:rsidRPr="00703224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06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Pr="00703224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28,57</w:t>
            </w: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Pr="00703224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619D8" w:rsidRPr="00F15BCF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619D8" w:rsidRPr="00F15BCF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619D8" w:rsidRPr="00F15BCF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50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50</w:t>
            </w:r>
          </w:p>
        </w:tc>
      </w:tr>
      <w:tr w:rsidR="007619D8" w:rsidRPr="00296E75" w:rsidTr="00296E75">
        <w:tc>
          <w:tcPr>
            <w:tcW w:w="675" w:type="dxa"/>
            <w:vMerge w:val="restart"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Pr="000616A7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356271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7619D8" w:rsidRPr="000616A7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28,57</w:t>
            </w: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П.Н. Захаров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703224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Pr="00703224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  <w:rPr>
                <w:bCs/>
              </w:rPr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RPr="00296E75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619D8" w:rsidRPr="00296E75" w:rsidRDefault="007619D8" w:rsidP="007619D8">
            <w:pPr>
              <w:jc w:val="center"/>
            </w:pPr>
            <w:r>
              <w:rPr>
                <w:bCs/>
              </w:rPr>
              <w:t>28,57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7619D8" w:rsidRPr="00703224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 w:rsidRPr="00ED745D"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 w:rsidRPr="00ED745D"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619D8" w:rsidRPr="00ED745D" w:rsidRDefault="007619D8" w:rsidP="007619D8">
            <w:pPr>
              <w:jc w:val="center"/>
            </w:pPr>
            <w:r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7619D8" w:rsidRPr="00ED745D" w:rsidRDefault="007619D8" w:rsidP="007619D8">
            <w:pPr>
              <w:jc w:val="center"/>
            </w:pPr>
            <w:r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 w:rsidRPr="00ED745D">
              <w:t>0</w:t>
            </w:r>
          </w:p>
        </w:tc>
      </w:tr>
      <w:tr w:rsidR="007619D8" w:rsidTr="00296E75">
        <w:tc>
          <w:tcPr>
            <w:tcW w:w="675" w:type="dxa"/>
            <w:vMerge/>
            <w:shd w:val="clear" w:color="auto" w:fill="auto"/>
          </w:tcPr>
          <w:p w:rsidR="007619D8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19D8" w:rsidRPr="00CB4B6B" w:rsidRDefault="007619D8" w:rsidP="007619D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619D8" w:rsidRDefault="007619D8" w:rsidP="007619D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619D8" w:rsidRPr="00FF4BCE" w:rsidRDefault="007619D8" w:rsidP="007619D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619D8" w:rsidRDefault="007619D8" w:rsidP="007619D8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 w:val="restart"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Pr="000616A7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356303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1550C" w:rsidRPr="000616A7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1550C" w:rsidRPr="00703224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Pr="00703224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Pr="00703224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RPr="00296E75" w:rsidTr="00296E75">
        <w:tc>
          <w:tcPr>
            <w:tcW w:w="675" w:type="dxa"/>
            <w:vMerge w:val="restart"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Pr="000616A7" w:rsidRDefault="00CA6BB2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11</w:t>
            </w:r>
            <w:r w:rsidR="00C1550C"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356326</w:t>
            </w:r>
            <w:r w:rsidR="00C1550C" w:rsidRPr="000616A7">
              <w:rPr>
                <w:b w:val="0"/>
                <w:bCs w:val="0"/>
                <w:szCs w:val="24"/>
              </w:rPr>
              <w:t>)</w:t>
            </w:r>
          </w:p>
          <w:p w:rsidR="00C1550C" w:rsidRPr="000616A7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1550C" w:rsidRPr="00703224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C1550C"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39</w:t>
            </w:r>
            <w:r w:rsidR="00C1550C"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Pr="00703224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1550C" w:rsidRPr="00ED745D" w:rsidRDefault="00C1550C" w:rsidP="00C1550C">
            <w:pPr>
              <w:jc w:val="center"/>
            </w:pPr>
            <w:r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1550C" w:rsidRPr="00ED745D" w:rsidRDefault="00C1550C" w:rsidP="00C1550C">
            <w:pPr>
              <w:jc w:val="center"/>
            </w:pPr>
            <w:r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RPr="00296E75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Pr="00703224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1550C" w:rsidRPr="00ED745D" w:rsidRDefault="00C1550C" w:rsidP="00C1550C">
            <w:pPr>
              <w:jc w:val="center"/>
            </w:pPr>
            <w:r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1550C" w:rsidRPr="00ED745D" w:rsidRDefault="00C1550C" w:rsidP="00C1550C">
            <w:pPr>
              <w:jc w:val="center"/>
            </w:pPr>
            <w:r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1550C" w:rsidTr="00296E75">
        <w:tc>
          <w:tcPr>
            <w:tcW w:w="675" w:type="dxa"/>
            <w:vMerge/>
            <w:shd w:val="clear" w:color="auto" w:fill="auto"/>
          </w:tcPr>
          <w:p w:rsidR="00C1550C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C155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C155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C155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1550C" w:rsidRDefault="00C1550C" w:rsidP="00C1550C">
            <w:pPr>
              <w:jc w:val="center"/>
            </w:pPr>
            <w:r w:rsidRPr="00ED745D">
              <w:t>0</w:t>
            </w:r>
          </w:p>
        </w:tc>
      </w:tr>
      <w:tr w:rsidR="00CA6BB2" w:rsidTr="0006743D">
        <w:tc>
          <w:tcPr>
            <w:tcW w:w="675" w:type="dxa"/>
            <w:vMerge w:val="restart"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834489" w:rsidRDefault="00834489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834489" w:rsidRDefault="00834489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</w:t>
            </w:r>
            <w:r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lastRenderedPageBreak/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356324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A6BB2" w:rsidRPr="00703224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43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Pr="00703224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42,86</w:t>
            </w: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A6BB2" w:rsidRPr="002A3ABF" w:rsidRDefault="00CA6BB2" w:rsidP="00CA6BB2">
            <w:pPr>
              <w:jc w:val="center"/>
            </w:pPr>
            <w:r>
              <w:t>42,86</w:t>
            </w:r>
          </w:p>
        </w:tc>
      </w:tr>
      <w:tr w:rsidR="00CA6BB2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A6BB2" w:rsidRDefault="00CA6BB2" w:rsidP="00CA6BB2">
            <w:pPr>
              <w:jc w:val="center"/>
            </w:pPr>
            <w:r>
              <w:t>42,86</w:t>
            </w:r>
          </w:p>
        </w:tc>
      </w:tr>
      <w:tr w:rsidR="00CA6BB2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A6BB2" w:rsidRDefault="00CA6BB2" w:rsidP="00CA6BB2">
            <w:pPr>
              <w:jc w:val="center"/>
            </w:pPr>
            <w:r>
              <w:t>42,86</w:t>
            </w:r>
          </w:p>
        </w:tc>
      </w:tr>
      <w:tr w:rsidR="00CA6BB2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Pr="00FF4BCE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A6BB2" w:rsidRDefault="00CA6BB2" w:rsidP="00CA6BB2">
            <w:pPr>
              <w:jc w:val="center"/>
            </w:pPr>
            <w:r>
              <w:t>42,86</w:t>
            </w:r>
          </w:p>
        </w:tc>
      </w:tr>
      <w:tr w:rsidR="00CA6BB2" w:rsidRPr="00ED745D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A6BB2" w:rsidRPr="00352D39" w:rsidRDefault="00CA6BB2" w:rsidP="00CA6BB2">
            <w:pPr>
              <w:jc w:val="center"/>
            </w:pPr>
            <w:r>
              <w:t>42,86</w:t>
            </w:r>
          </w:p>
        </w:tc>
      </w:tr>
      <w:tr w:rsidR="00CA6BB2" w:rsidRPr="00ED745D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A6BB2" w:rsidRPr="00352D39" w:rsidRDefault="00CA6BB2" w:rsidP="00CA6BB2">
            <w:pPr>
              <w:jc w:val="center"/>
            </w:pPr>
            <w:r>
              <w:t>42,86</w:t>
            </w:r>
          </w:p>
        </w:tc>
      </w:tr>
      <w:tr w:rsidR="00CA6BB2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A6BB2" w:rsidRDefault="00CA6BB2" w:rsidP="00CA6BB2">
            <w:pPr>
              <w:jc w:val="center"/>
            </w:pPr>
            <w:r>
              <w:t>42,86</w:t>
            </w:r>
          </w:p>
        </w:tc>
      </w:tr>
      <w:tr w:rsidR="00CA6BB2" w:rsidTr="0006743D">
        <w:tc>
          <w:tcPr>
            <w:tcW w:w="675" w:type="dxa"/>
            <w:vMerge/>
            <w:shd w:val="clear" w:color="auto" w:fill="auto"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A6BB2" w:rsidRPr="00CB4B6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6BB2" w:rsidRPr="00FF4BCE" w:rsidRDefault="00CA6BB2" w:rsidP="00CA6BB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A6BB2" w:rsidRDefault="00CA6BB2" w:rsidP="00CA6BB2">
            <w:pPr>
              <w:jc w:val="center"/>
            </w:pPr>
            <w:r>
              <w:t>42,86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1550C" w:rsidRPr="00703224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590251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RPr="00ED745D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1550C" w:rsidRPr="00ED745D" w:rsidRDefault="00C1550C" w:rsidP="0006743D">
            <w:pPr>
              <w:jc w:val="center"/>
            </w:pPr>
            <w:r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  <w:tr w:rsidR="00C1550C" w:rsidTr="0006743D">
        <w:tc>
          <w:tcPr>
            <w:tcW w:w="675" w:type="dxa"/>
            <w:vMerge/>
            <w:shd w:val="clear" w:color="auto" w:fill="auto"/>
          </w:tcPr>
          <w:p w:rsidR="00C1550C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1550C" w:rsidRPr="00CB4B6B" w:rsidRDefault="00C1550C" w:rsidP="0006743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1550C" w:rsidRDefault="00C1550C" w:rsidP="0006743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550C" w:rsidRPr="00FF4BCE" w:rsidRDefault="00C1550C" w:rsidP="0006743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1550C" w:rsidRDefault="00C1550C" w:rsidP="0006743D">
            <w:pPr>
              <w:jc w:val="center"/>
            </w:pPr>
            <w:r w:rsidRPr="00ED745D"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834489" w:rsidRDefault="00834489" w:rsidP="00BD55E1">
      <w:pPr>
        <w:tabs>
          <w:tab w:val="left" w:pos="993"/>
        </w:tabs>
        <w:autoSpaceDE w:val="0"/>
        <w:snapToGrid w:val="0"/>
        <w:ind w:right="-3" w:firstLine="567"/>
        <w:jc w:val="both"/>
      </w:pPr>
    </w:p>
    <w:p w:rsidR="00BD55E1" w:rsidRDefault="0098234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1</w:t>
      </w:r>
      <w:r w:rsidR="00CA6BB2">
        <w:t>4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676E8D" w:rsidRPr="00676E8D">
        <w:rPr>
          <w:bCs/>
        </w:rPr>
        <w:t>на поставку электродов для сварки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355891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13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CA6BB2" w:rsidRPr="00995D1E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 (355968)</w:t>
            </w: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30.01.2025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Pr="00752A2B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14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08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356272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Pr="00091A6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06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356324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43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356271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A6BB2" w:rsidRPr="000616A7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16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CA6BB2" w:rsidRPr="00995D1E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 (354999)</w:t>
            </w:r>
          </w:p>
          <w:p w:rsidR="00CA6BB2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27.01.2025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CA6BB2" w:rsidP="00CA6BB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10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15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CA6BB2" w:rsidRPr="00995D1E" w:rsidTr="00676E8D">
        <w:tc>
          <w:tcPr>
            <w:tcW w:w="4253" w:type="dxa"/>
          </w:tcPr>
          <w:p w:rsidR="00CA6BB2" w:rsidRDefault="00CA6BB2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834489" w:rsidRPr="000616A7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356303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834489" w:rsidRPr="000616A7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A6BB2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CA6BB2" w:rsidRPr="00995D1E" w:rsidTr="00676E8D">
        <w:tc>
          <w:tcPr>
            <w:tcW w:w="4253" w:type="dxa"/>
          </w:tcPr>
          <w:p w:rsidR="00CA6BB2" w:rsidRDefault="00CA6BB2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5670" w:type="dxa"/>
            <w:shd w:val="clear" w:color="auto" w:fill="auto"/>
          </w:tcPr>
          <w:p w:rsidR="00834489" w:rsidRPr="000616A7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11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356326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834489" w:rsidRPr="000616A7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31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A6BB2" w:rsidRDefault="00834489" w:rsidP="0083448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39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</w:t>
      </w:r>
      <w:r w:rsidR="00104C9E" w:rsidRPr="00104C9E">
        <w:rPr>
          <w:bCs/>
        </w:rPr>
        <w:lastRenderedPageBreak/>
        <w:t>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834489" w:rsidRPr="00F2285D" w:rsidRDefault="00834489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34489" w:rsidRPr="002A3ABF" w:rsidTr="00C11394">
        <w:tc>
          <w:tcPr>
            <w:tcW w:w="5595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34489" w:rsidRPr="002A3ABF" w:rsidRDefault="0083448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F836FC">
        <w:rPr>
          <w:sz w:val="23"/>
          <w:szCs w:val="23"/>
        </w:rPr>
        <w:t>04</w:t>
      </w:r>
      <w:r w:rsidRPr="00B229E1">
        <w:rPr>
          <w:sz w:val="23"/>
          <w:szCs w:val="23"/>
        </w:rPr>
        <w:t xml:space="preserve">» </w:t>
      </w:r>
      <w:r w:rsidR="00F836FC">
        <w:rPr>
          <w:sz w:val="23"/>
          <w:szCs w:val="23"/>
        </w:rPr>
        <w:t>февраля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F836FC">
        <w:rPr>
          <w:sz w:val="23"/>
          <w:szCs w:val="23"/>
        </w:rPr>
        <w:t>501865</w:t>
      </w:r>
      <w:r w:rsidRPr="004509BE">
        <w:rPr>
          <w:sz w:val="23"/>
          <w:szCs w:val="23"/>
        </w:rPr>
        <w:t>-1 (</w:t>
      </w:r>
      <w:r w:rsidR="00F836FC">
        <w:rPr>
          <w:sz w:val="23"/>
          <w:szCs w:val="23"/>
        </w:rPr>
        <w:t>32514439921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A361B7" w:rsidP="00A361B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A361B7">
        <w:rPr>
          <w:bCs/>
          <w:color w:val="000000"/>
          <w:szCs w:val="16"/>
        </w:rPr>
        <w:t>на поставку электродов для сварки</w:t>
      </w:r>
    </w:p>
    <w:p w:rsidR="00A361B7" w:rsidRDefault="00A361B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F836FC">
        <w:rPr>
          <w:b/>
          <w:sz w:val="23"/>
          <w:szCs w:val="23"/>
        </w:rPr>
        <w:t>354999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7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706D58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471B2D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471B2D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406AF0">
        <w:t>0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EE7B64">
        <w:rPr>
          <w:b/>
          <w:sz w:val="23"/>
          <w:szCs w:val="23"/>
        </w:rPr>
        <w:t>355891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E7B64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EE7B64">
        <w:rPr>
          <w:sz w:val="23"/>
          <w:szCs w:val="23"/>
        </w:rPr>
        <w:t>й</w:t>
      </w:r>
      <w:r w:rsidR="002E6ACC">
        <w:rPr>
          <w:sz w:val="23"/>
          <w:szCs w:val="23"/>
        </w:rPr>
        <w:t xml:space="preserve"> </w:t>
      </w:r>
      <w:r w:rsidR="00EE7B64">
        <w:rPr>
          <w:sz w:val="23"/>
          <w:szCs w:val="23"/>
        </w:rPr>
        <w:t>день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471B2D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471B2D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EE7B64">
        <w:t>42,86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EE7B64">
        <w:rPr>
          <w:b/>
          <w:sz w:val="23"/>
          <w:szCs w:val="23"/>
        </w:rPr>
        <w:t>355968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06AF0">
        <w:rPr>
          <w:sz w:val="23"/>
          <w:szCs w:val="23"/>
        </w:rPr>
        <w:t>1</w:t>
      </w:r>
      <w:r>
        <w:rPr>
          <w:sz w:val="23"/>
          <w:szCs w:val="23"/>
        </w:rPr>
        <w:t xml:space="preserve"> календарны</w:t>
      </w:r>
      <w:r w:rsidR="00406AF0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="00406AF0">
        <w:rPr>
          <w:sz w:val="23"/>
          <w:szCs w:val="23"/>
        </w:rPr>
        <w:t>день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471B2D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471B2D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406AF0">
        <w:t>42,86</w:t>
      </w:r>
    </w:p>
    <w:p w:rsidR="00406AF0" w:rsidRDefault="00406AF0" w:rsidP="003550A5"/>
    <w:p w:rsidR="00406AF0" w:rsidRPr="00D63C38" w:rsidRDefault="00406AF0" w:rsidP="00406AF0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7</w:t>
      </w:r>
      <w:r w:rsidRPr="00BC489B">
        <w:rPr>
          <w:b/>
          <w:sz w:val="23"/>
          <w:szCs w:val="23"/>
        </w:rPr>
        <w:t xml:space="preserve"> (</w:t>
      </w:r>
      <w:r w:rsidR="00EE7B64">
        <w:rPr>
          <w:b/>
          <w:sz w:val="23"/>
          <w:szCs w:val="23"/>
        </w:rPr>
        <w:t>356272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E7B64">
        <w:rPr>
          <w:sz w:val="23"/>
          <w:szCs w:val="23"/>
        </w:rPr>
        <w:t>3</w:t>
      </w:r>
      <w:r>
        <w:rPr>
          <w:sz w:val="23"/>
          <w:szCs w:val="23"/>
        </w:rPr>
        <w:t xml:space="preserve"> календарн</w:t>
      </w:r>
      <w:r w:rsidR="00EE7B64">
        <w:rPr>
          <w:sz w:val="23"/>
          <w:szCs w:val="23"/>
        </w:rPr>
        <w:t>ых дня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406AF0" w:rsidRDefault="00406AF0" w:rsidP="00406AF0">
      <w:pPr>
        <w:suppressAutoHyphens/>
        <w:jc w:val="both"/>
      </w:pPr>
    </w:p>
    <w:p w:rsidR="00406AF0" w:rsidRDefault="00471B2D" w:rsidP="00406AF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406AF0" w:rsidRPr="005B0351">
        <w:rPr>
          <w:lang w:val="en-US"/>
        </w:rPr>
        <w:t>*100*K</w:t>
      </w:r>
      <w:r w:rsidR="00406AF0" w:rsidRPr="005B0351">
        <w:rPr>
          <w:vertAlign w:val="subscript"/>
          <w:lang w:val="en-US"/>
        </w:rPr>
        <w:t>z</w:t>
      </w:r>
    </w:p>
    <w:p w:rsidR="00406AF0" w:rsidRDefault="00406AF0" w:rsidP="00406AF0">
      <w:pPr>
        <w:suppressAutoHyphens/>
        <w:jc w:val="both"/>
      </w:pPr>
      <w:r w:rsidRPr="00A95AA5">
        <w:t>где:</w:t>
      </w:r>
    </w:p>
    <w:p w:rsidR="00406AF0" w:rsidRDefault="00406AF0" w:rsidP="00406AF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406AF0" w:rsidRPr="00A95AA5" w:rsidRDefault="00406AF0" w:rsidP="00406AF0">
      <w:pPr>
        <w:suppressAutoHyphens/>
        <w:jc w:val="both"/>
        <w:rPr>
          <w:rFonts w:eastAsia="Calibri"/>
        </w:rPr>
      </w:pPr>
    </w:p>
    <w:p w:rsidR="00406AF0" w:rsidRDefault="00471B2D" w:rsidP="00406AF0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406AF0" w:rsidRPr="002E6ACC">
        <w:t>100*</w:t>
      </w:r>
      <w:r w:rsidR="00406AF0">
        <w:t>50%=</w:t>
      </w:r>
      <w:r w:rsidR="00EE7B64">
        <w:t>28,57</w:t>
      </w:r>
    </w:p>
    <w:p w:rsidR="00824025" w:rsidRDefault="00824025" w:rsidP="00406AF0"/>
    <w:p w:rsidR="00824025" w:rsidRPr="00D63C38" w:rsidRDefault="00824025" w:rsidP="0082402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8</w:t>
      </w:r>
      <w:r w:rsidRPr="00BC489B">
        <w:rPr>
          <w:b/>
          <w:sz w:val="23"/>
          <w:szCs w:val="23"/>
        </w:rPr>
        <w:t xml:space="preserve"> (</w:t>
      </w:r>
      <w:r w:rsidR="00EE7B64">
        <w:rPr>
          <w:b/>
          <w:sz w:val="23"/>
          <w:szCs w:val="23"/>
        </w:rPr>
        <w:t>356271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E7B64">
        <w:rPr>
          <w:sz w:val="23"/>
          <w:szCs w:val="23"/>
        </w:rPr>
        <w:t>3</w:t>
      </w:r>
      <w:r>
        <w:rPr>
          <w:sz w:val="23"/>
          <w:szCs w:val="23"/>
        </w:rPr>
        <w:t xml:space="preserve"> календарных дня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24025" w:rsidRDefault="00824025" w:rsidP="00824025">
      <w:pPr>
        <w:suppressAutoHyphens/>
        <w:jc w:val="both"/>
      </w:pPr>
    </w:p>
    <w:p w:rsidR="00824025" w:rsidRDefault="00471B2D" w:rsidP="0082402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24025" w:rsidRPr="005B0351">
        <w:rPr>
          <w:lang w:val="en-US"/>
        </w:rPr>
        <w:t>*100*K</w:t>
      </w:r>
      <w:r w:rsidR="00824025" w:rsidRPr="005B0351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Default="00824025" w:rsidP="0082402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24025" w:rsidRPr="00A95AA5" w:rsidRDefault="00824025" w:rsidP="00824025">
      <w:pPr>
        <w:suppressAutoHyphens/>
        <w:jc w:val="both"/>
        <w:rPr>
          <w:rFonts w:eastAsia="Calibri"/>
        </w:rPr>
      </w:pPr>
    </w:p>
    <w:p w:rsidR="00824025" w:rsidRDefault="00471B2D" w:rsidP="0082402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824025" w:rsidRPr="002E6ACC">
        <w:t>100*</w:t>
      </w:r>
      <w:r w:rsidR="00824025">
        <w:t>50%=</w:t>
      </w:r>
      <w:r w:rsidR="00EE7B64">
        <w:t>28,57</w:t>
      </w:r>
    </w:p>
    <w:p w:rsidR="00824025" w:rsidRDefault="00824025" w:rsidP="00824025"/>
    <w:p w:rsidR="00824025" w:rsidRPr="00D63C38" w:rsidRDefault="00824025" w:rsidP="0082402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9</w:t>
      </w:r>
      <w:r w:rsidRPr="00BC489B">
        <w:rPr>
          <w:b/>
          <w:sz w:val="23"/>
          <w:szCs w:val="23"/>
        </w:rPr>
        <w:t xml:space="preserve"> (</w:t>
      </w:r>
      <w:r w:rsidR="00EE7B64">
        <w:rPr>
          <w:b/>
          <w:sz w:val="23"/>
          <w:szCs w:val="23"/>
        </w:rPr>
        <w:t>356303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7 календарных дней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824025" w:rsidRDefault="00824025" w:rsidP="00824025">
      <w:pPr>
        <w:suppressAutoHyphens/>
        <w:jc w:val="both"/>
      </w:pPr>
    </w:p>
    <w:p w:rsidR="00824025" w:rsidRDefault="00471B2D" w:rsidP="0082402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824025" w:rsidRPr="005B0351">
        <w:rPr>
          <w:lang w:val="en-US"/>
        </w:rPr>
        <w:t>*100*K</w:t>
      </w:r>
      <w:r w:rsidR="00824025" w:rsidRPr="005B0351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Default="00824025" w:rsidP="0082402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824025" w:rsidRDefault="00824025" w:rsidP="0082402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824025" w:rsidRDefault="00824025" w:rsidP="0082402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824025" w:rsidRDefault="00824025" w:rsidP="0082402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824025" w:rsidRPr="00A95AA5" w:rsidRDefault="00824025" w:rsidP="00824025">
      <w:pPr>
        <w:suppressAutoHyphens/>
        <w:jc w:val="both"/>
        <w:rPr>
          <w:rFonts w:eastAsia="Calibri"/>
        </w:rPr>
      </w:pPr>
    </w:p>
    <w:p w:rsidR="00824025" w:rsidRDefault="00471B2D" w:rsidP="0082402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9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="00824025" w:rsidRPr="002E6ACC">
        <w:t>100*</w:t>
      </w:r>
      <w:r w:rsidR="00824025">
        <w:t>50%=0</w:t>
      </w:r>
    </w:p>
    <w:p w:rsidR="00824025" w:rsidRDefault="00824025" w:rsidP="00406AF0"/>
    <w:p w:rsidR="00EE7B64" w:rsidRPr="00D63C38" w:rsidRDefault="00EE7B64" w:rsidP="00EE7B6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11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356326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EE7B64" w:rsidRDefault="00EE7B64" w:rsidP="00EE7B6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7 календарных дней</w:t>
      </w:r>
    </w:p>
    <w:p w:rsidR="00EE7B64" w:rsidRDefault="00EE7B64" w:rsidP="00EE7B6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EE7B64" w:rsidRDefault="00EE7B64" w:rsidP="00EE7B64">
      <w:pPr>
        <w:suppressAutoHyphens/>
        <w:jc w:val="both"/>
      </w:pPr>
    </w:p>
    <w:p w:rsidR="00EE7B64" w:rsidRDefault="00EE7B64" w:rsidP="00EE7B64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EE7B64" w:rsidRDefault="00EE7B64" w:rsidP="00EE7B64">
      <w:pPr>
        <w:suppressAutoHyphens/>
        <w:jc w:val="both"/>
      </w:pPr>
      <w:r w:rsidRPr="00A95AA5">
        <w:t>где:</w:t>
      </w:r>
    </w:p>
    <w:p w:rsidR="00EE7B64" w:rsidRDefault="00EE7B64" w:rsidP="00EE7B64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EE7B64" w:rsidRDefault="00EE7B64" w:rsidP="00EE7B64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EE7B64" w:rsidRDefault="00EE7B64" w:rsidP="00EE7B64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EE7B64" w:rsidRDefault="00EE7B64" w:rsidP="00EE7B64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EE7B64" w:rsidRDefault="00EE7B64" w:rsidP="00EE7B64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EE7B64" w:rsidRPr="00A95AA5" w:rsidRDefault="00EE7B64" w:rsidP="00EE7B64">
      <w:pPr>
        <w:suppressAutoHyphens/>
        <w:jc w:val="both"/>
        <w:rPr>
          <w:rFonts w:eastAsia="Calibri"/>
        </w:rPr>
      </w:pPr>
    </w:p>
    <w:p w:rsidR="00EE7B64" w:rsidRDefault="00EE7B64" w:rsidP="00EE7B64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50%=0</w:t>
      </w:r>
    </w:p>
    <w:p w:rsidR="00F22C41" w:rsidRDefault="00F22C41" w:rsidP="00EE7B64"/>
    <w:p w:rsidR="00F22C41" w:rsidRPr="00D63C38" w:rsidRDefault="00F22C41" w:rsidP="00F22C4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12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356324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F22C41" w:rsidRDefault="00F22C41" w:rsidP="00F22C4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 календарный день</w:t>
      </w:r>
    </w:p>
    <w:p w:rsidR="00F22C41" w:rsidRDefault="00F22C41" w:rsidP="00F22C4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F22C41" w:rsidRDefault="00F22C41" w:rsidP="00F22C41">
      <w:pPr>
        <w:suppressAutoHyphens/>
        <w:jc w:val="both"/>
      </w:pPr>
    </w:p>
    <w:p w:rsidR="00F22C41" w:rsidRDefault="00F22C41" w:rsidP="00F22C41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F22C41" w:rsidRDefault="00F22C41" w:rsidP="00F22C41">
      <w:pPr>
        <w:suppressAutoHyphens/>
        <w:jc w:val="both"/>
      </w:pPr>
      <w:r w:rsidRPr="00A95AA5">
        <w:t>где:</w:t>
      </w:r>
    </w:p>
    <w:p w:rsidR="00F22C41" w:rsidRDefault="00F22C41" w:rsidP="00F22C41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22C41" w:rsidRDefault="00F22C41" w:rsidP="00F22C41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22C41" w:rsidRDefault="00F22C41" w:rsidP="00F22C41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22C41" w:rsidRDefault="00F22C41" w:rsidP="00F22C41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22C41" w:rsidRDefault="00F22C41" w:rsidP="00F22C41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F22C41" w:rsidRPr="00A95AA5" w:rsidRDefault="00F22C41" w:rsidP="00F22C41">
      <w:pPr>
        <w:suppressAutoHyphens/>
        <w:jc w:val="both"/>
        <w:rPr>
          <w:rFonts w:eastAsia="Calibri"/>
        </w:rPr>
      </w:pPr>
    </w:p>
    <w:p w:rsidR="00F22C41" w:rsidRDefault="00F22C41" w:rsidP="00F22C41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50%=42,86</w:t>
      </w:r>
    </w:p>
    <w:p w:rsidR="00F22C41" w:rsidRDefault="00F22C41" w:rsidP="00EE7B64"/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F22C41">
        <w:rPr>
          <w:b/>
          <w:sz w:val="23"/>
          <w:szCs w:val="23"/>
        </w:rPr>
        <w:t>354999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706D58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471B2D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471B2D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F22C41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F22C41">
        <w:rPr>
          <w:b/>
          <w:sz w:val="23"/>
          <w:szCs w:val="23"/>
        </w:rPr>
        <w:t>355891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F22C41">
        <w:rPr>
          <w:sz w:val="23"/>
          <w:szCs w:val="23"/>
        </w:rPr>
        <w:t>2400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471B2D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471B2D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2400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F22C41">
        <w:t>1990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p w:rsidR="00F22C41" w:rsidRPr="009526A9" w:rsidRDefault="00F22C41" w:rsidP="00200F3A">
      <w:pPr>
        <w:tabs>
          <w:tab w:val="num" w:pos="0"/>
        </w:tabs>
        <w:ind w:firstLine="567"/>
        <w:jc w:val="both"/>
        <w:rPr>
          <w:lang w:eastAsia="ru-RU"/>
        </w:rPr>
      </w:pPr>
      <w:r>
        <w:rPr>
          <w:lang w:eastAsia="ru-RU"/>
        </w:rPr>
        <w:t xml:space="preserve">В соответствии с п. 7.9 раздела </w:t>
      </w:r>
      <w:r>
        <w:rPr>
          <w:lang w:val="en-US" w:eastAsia="ru-RU"/>
        </w:rPr>
        <w:t>IV</w:t>
      </w:r>
      <w:r>
        <w:rPr>
          <w:lang w:eastAsia="ru-RU"/>
        </w:rPr>
        <w:t xml:space="preserve"> «</w:t>
      </w:r>
      <w:r w:rsidR="00BE7623">
        <w:rPr>
          <w:lang w:eastAsia="ru-RU"/>
        </w:rPr>
        <w:t>К</w:t>
      </w:r>
      <w:r>
        <w:rPr>
          <w:lang w:eastAsia="ru-RU"/>
        </w:rPr>
        <w:t>ритерии и порядок оценки</w:t>
      </w:r>
      <w:r w:rsidR="00BE7623">
        <w:rPr>
          <w:lang w:eastAsia="ru-RU"/>
        </w:rPr>
        <w:t xml:space="preserve"> заявок на участие в закупках» положения о закупках товаров, работ, услуг Акционерного общества «Управление теплоснабжения и инженерных сете», утвержденного Протоколом заседания Совета директоров акционерного общества «Управление теплоснабжения и инженерных сетей» от 23.12.2024 № 03/24, в</w:t>
      </w:r>
      <w:r w:rsidRPr="009526A9">
        <w:rPr>
          <w:lang w:eastAsia="ru-RU"/>
        </w:rPr>
        <w:t xml:space="preserve"> целях оценки и сопоставления предложений в заявках со сроком предоставления гарантии качества товара, превышающим более чем на половину минимальный срок предоставления гарантии качества товара, установленный в </w:t>
      </w:r>
      <w:r>
        <w:rPr>
          <w:lang w:eastAsia="ru-RU"/>
        </w:rPr>
        <w:t>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Pr="009526A9">
        <w:rPr>
          <w:lang w:eastAsia="ru-RU"/>
        </w:rPr>
        <w:t xml:space="preserve">, </w:t>
      </w:r>
      <w:r w:rsidR="00BE7623">
        <w:rPr>
          <w:lang w:eastAsia="ru-RU"/>
        </w:rPr>
        <w:t>З</w:t>
      </w:r>
      <w:r>
        <w:rPr>
          <w:lang w:eastAsia="ru-RU"/>
        </w:rPr>
        <w:t xml:space="preserve">аказчик </w:t>
      </w:r>
      <w:r w:rsidR="00BE7623">
        <w:rPr>
          <w:lang w:eastAsia="ru-RU"/>
        </w:rPr>
        <w:t>присваивает</w:t>
      </w:r>
      <w:r w:rsidRPr="009526A9">
        <w:rPr>
          <w:lang w:eastAsia="ru-RU"/>
        </w:rPr>
        <w:t xml:space="preserve"> рейтинг </w:t>
      </w:r>
      <w:r w:rsidR="00BE7623">
        <w:rPr>
          <w:lang w:eastAsia="ru-RU"/>
        </w:rPr>
        <w:t xml:space="preserve">данной заявки </w:t>
      </w:r>
      <w:r w:rsidRPr="009526A9">
        <w:rPr>
          <w:lang w:eastAsia="ru-RU"/>
        </w:rPr>
        <w:t>по указанному критерию, равный 50.</w:t>
      </w:r>
    </w:p>
    <w:p w:rsidR="003A240B" w:rsidRDefault="00F22C41" w:rsidP="00200F3A">
      <w:pPr>
        <w:tabs>
          <w:tab w:val="num" w:pos="0"/>
        </w:tabs>
        <w:ind w:firstLine="567"/>
        <w:jc w:val="both"/>
        <w:rPr>
          <w:lang w:eastAsia="ru-RU"/>
        </w:rPr>
      </w:pPr>
      <w:r w:rsidRPr="009526A9">
        <w:rPr>
          <w:lang w:eastAsia="ru-RU"/>
        </w:rPr>
        <w:t xml:space="preserve">При этом договор заключается на условиях по данному критерию, указанных в заявке. </w:t>
      </w:r>
    </w:p>
    <w:p w:rsidR="00BE7623" w:rsidRPr="002E6ACC" w:rsidRDefault="00BE7623" w:rsidP="00BE7623">
      <w:pPr>
        <w:tabs>
          <w:tab w:val="num" w:pos="0"/>
        </w:tabs>
        <w:ind w:firstLine="720"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BE7623">
        <w:rPr>
          <w:b/>
          <w:szCs w:val="24"/>
        </w:rPr>
        <w:t>3</w:t>
      </w:r>
      <w:r w:rsidR="00BC489B" w:rsidRPr="00BC489B">
        <w:rPr>
          <w:b/>
          <w:szCs w:val="24"/>
        </w:rPr>
        <w:t xml:space="preserve"> (</w:t>
      </w:r>
      <w:r w:rsidR="00BE7623">
        <w:rPr>
          <w:b/>
          <w:szCs w:val="24"/>
        </w:rPr>
        <w:t>355968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824025">
        <w:rPr>
          <w:sz w:val="23"/>
          <w:szCs w:val="23"/>
        </w:rPr>
        <w:t>60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471B2D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471B2D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BE7623">
        <w:t>40</w:t>
      </w:r>
    </w:p>
    <w:p w:rsidR="00BE7623" w:rsidRDefault="00BE7623" w:rsidP="00AD6E03">
      <w:pPr>
        <w:suppressAutoHyphens/>
        <w:jc w:val="both"/>
      </w:pPr>
    </w:p>
    <w:p w:rsidR="00BE7623" w:rsidRPr="009526A9" w:rsidRDefault="00BE7623" w:rsidP="00200F3A">
      <w:pPr>
        <w:tabs>
          <w:tab w:val="num" w:pos="0"/>
        </w:tabs>
        <w:ind w:firstLine="567"/>
        <w:jc w:val="both"/>
        <w:rPr>
          <w:lang w:eastAsia="ru-RU"/>
        </w:rPr>
      </w:pPr>
      <w:r>
        <w:rPr>
          <w:lang w:eastAsia="ru-RU"/>
        </w:rPr>
        <w:t xml:space="preserve">В соответствии с п. 7.9 раздела </w:t>
      </w:r>
      <w:r>
        <w:rPr>
          <w:lang w:val="en-US" w:eastAsia="ru-RU"/>
        </w:rPr>
        <w:t>IV</w:t>
      </w:r>
      <w:r>
        <w:rPr>
          <w:lang w:eastAsia="ru-RU"/>
        </w:rPr>
        <w:t xml:space="preserve"> «Критерии и порядок оценки заявок на участие в закупках» положения о закупках товаров, работ, услуг Акционерного общества «Управление теплоснабжения и инженерных сете», утвержденного Протоколом заседания Совета директоров акционерного общества «Управление теплоснабжения и инженерных сетей» от 23.12.2024 № </w:t>
      </w:r>
      <w:r>
        <w:rPr>
          <w:lang w:eastAsia="ru-RU"/>
        </w:rPr>
        <w:lastRenderedPageBreak/>
        <w:t>03/24, в</w:t>
      </w:r>
      <w:r w:rsidRPr="009526A9">
        <w:rPr>
          <w:lang w:eastAsia="ru-RU"/>
        </w:rPr>
        <w:t xml:space="preserve"> целях оценки и сопоставления предложений в заявках со сроком предоставления гарантии качества товара, превышающим более чем на половину минимальный срок предоставления гарантии качества товара, установленный в </w:t>
      </w:r>
      <w:r>
        <w:rPr>
          <w:lang w:eastAsia="ru-RU"/>
        </w:rPr>
        <w:t>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Pr="009526A9">
        <w:rPr>
          <w:lang w:eastAsia="ru-RU"/>
        </w:rPr>
        <w:t xml:space="preserve">, </w:t>
      </w:r>
      <w:r>
        <w:rPr>
          <w:lang w:eastAsia="ru-RU"/>
        </w:rPr>
        <w:t>Заказчик присваивает</w:t>
      </w:r>
      <w:r w:rsidRPr="009526A9">
        <w:rPr>
          <w:lang w:eastAsia="ru-RU"/>
        </w:rPr>
        <w:t xml:space="preserve"> рейтинг </w:t>
      </w:r>
      <w:r>
        <w:rPr>
          <w:lang w:eastAsia="ru-RU"/>
        </w:rPr>
        <w:t xml:space="preserve">данной заявки </w:t>
      </w:r>
      <w:r w:rsidRPr="009526A9">
        <w:rPr>
          <w:lang w:eastAsia="ru-RU"/>
        </w:rPr>
        <w:t>по указанному критерию, равный 50.</w:t>
      </w:r>
    </w:p>
    <w:p w:rsidR="00BE7623" w:rsidRDefault="00BE7623" w:rsidP="00200F3A">
      <w:pPr>
        <w:suppressAutoHyphens/>
        <w:ind w:firstLine="567"/>
        <w:jc w:val="both"/>
      </w:pPr>
      <w:r w:rsidRPr="009526A9">
        <w:rPr>
          <w:lang w:eastAsia="ru-RU"/>
        </w:rPr>
        <w:t>При этом договор заключается на условиях по данному критерию, указанных в заявке.</w:t>
      </w:r>
    </w:p>
    <w:p w:rsidR="00824025" w:rsidRDefault="00824025" w:rsidP="00AD6E03">
      <w:pPr>
        <w:suppressAutoHyphens/>
        <w:jc w:val="both"/>
      </w:pPr>
    </w:p>
    <w:p w:rsidR="00824025" w:rsidRDefault="00824025" w:rsidP="00824025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 w:rsidR="00BE7623">
        <w:rPr>
          <w:b/>
          <w:szCs w:val="24"/>
        </w:rPr>
        <w:t>7</w:t>
      </w:r>
      <w:r w:rsidRPr="00BC489B">
        <w:rPr>
          <w:b/>
          <w:szCs w:val="24"/>
        </w:rPr>
        <w:t xml:space="preserve"> (</w:t>
      </w:r>
      <w:r w:rsidR="0089322E">
        <w:rPr>
          <w:b/>
          <w:szCs w:val="24"/>
        </w:rPr>
        <w:t>356272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89322E">
        <w:rPr>
          <w:sz w:val="23"/>
          <w:szCs w:val="23"/>
        </w:rPr>
        <w:t>995</w:t>
      </w:r>
      <w:r>
        <w:rPr>
          <w:sz w:val="23"/>
          <w:szCs w:val="23"/>
        </w:rPr>
        <w:t xml:space="preserve"> месяцев.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24025" w:rsidRPr="0030534A" w:rsidRDefault="00824025" w:rsidP="00824025">
      <w:pPr>
        <w:suppressAutoHyphens/>
        <w:jc w:val="both"/>
      </w:pPr>
    </w:p>
    <w:p w:rsidR="00824025" w:rsidRPr="002E6ACC" w:rsidRDefault="00471B2D" w:rsidP="00824025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824025" w:rsidRPr="002E6ACC">
        <w:rPr>
          <w:lang w:val="en-US"/>
        </w:rPr>
        <w:t xml:space="preserve"> *100*K</w:t>
      </w:r>
      <w:r w:rsidR="00824025" w:rsidRPr="002E6ACC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24025" w:rsidRDefault="00824025" w:rsidP="00824025"/>
    <w:p w:rsidR="00824025" w:rsidRDefault="00471B2D" w:rsidP="00824025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995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824025" w:rsidRPr="002E6ACC">
        <w:t xml:space="preserve"> </w:t>
      </w:r>
      <w:r w:rsidR="00824025" w:rsidRPr="003A240B">
        <w:t>*100*</w:t>
      </w:r>
      <w:r w:rsidR="00824025">
        <w:t>10%=</w:t>
      </w:r>
      <w:r w:rsidR="0089322E">
        <w:t>819,17</w:t>
      </w:r>
    </w:p>
    <w:p w:rsidR="0089322E" w:rsidRDefault="0089322E" w:rsidP="00824025">
      <w:pPr>
        <w:suppressAutoHyphens/>
        <w:jc w:val="both"/>
      </w:pPr>
    </w:p>
    <w:p w:rsidR="0089322E" w:rsidRPr="009526A9" w:rsidRDefault="0089322E" w:rsidP="00200F3A">
      <w:pPr>
        <w:tabs>
          <w:tab w:val="num" w:pos="0"/>
        </w:tabs>
        <w:ind w:firstLine="567"/>
        <w:jc w:val="both"/>
        <w:rPr>
          <w:lang w:eastAsia="ru-RU"/>
        </w:rPr>
      </w:pPr>
      <w:r>
        <w:rPr>
          <w:lang w:eastAsia="ru-RU"/>
        </w:rPr>
        <w:t xml:space="preserve">В соответствии с п. 7.9 раздела </w:t>
      </w:r>
      <w:r>
        <w:rPr>
          <w:lang w:val="en-US" w:eastAsia="ru-RU"/>
        </w:rPr>
        <w:t>IV</w:t>
      </w:r>
      <w:r>
        <w:rPr>
          <w:lang w:eastAsia="ru-RU"/>
        </w:rPr>
        <w:t xml:space="preserve"> «Критерии и порядок оценки заявок на участие в закупках» положения о закупках товаров, работ, услуг Акционерного общества «Управление теплоснабжения и инженерных сете», утвержденного Протоколом заседания Совета директоров акционерного общества «Управление теплоснабжения и инженерных сетей» от 23.12.2024 № 03/24, в</w:t>
      </w:r>
      <w:r w:rsidRPr="009526A9">
        <w:rPr>
          <w:lang w:eastAsia="ru-RU"/>
        </w:rPr>
        <w:t xml:space="preserve"> целях оценки и сопоставления предложений в заявках со сроком предоставления гарантии качества товара, превышающим более чем на половину минимальный срок предоставления гарантии качества товара, установленный в </w:t>
      </w:r>
      <w:r>
        <w:rPr>
          <w:lang w:eastAsia="ru-RU"/>
        </w:rPr>
        <w:t>документации о проведении запроса предложений в электронной форме для субъектов малого и среднего предпринимательства на поставку электродов для сварки</w:t>
      </w:r>
      <w:r w:rsidRPr="009526A9">
        <w:rPr>
          <w:lang w:eastAsia="ru-RU"/>
        </w:rPr>
        <w:t xml:space="preserve">, </w:t>
      </w:r>
      <w:r>
        <w:rPr>
          <w:lang w:eastAsia="ru-RU"/>
        </w:rPr>
        <w:t>Заказчик присваивает</w:t>
      </w:r>
      <w:r w:rsidRPr="009526A9">
        <w:rPr>
          <w:lang w:eastAsia="ru-RU"/>
        </w:rPr>
        <w:t xml:space="preserve"> рейтинг </w:t>
      </w:r>
      <w:r>
        <w:rPr>
          <w:lang w:eastAsia="ru-RU"/>
        </w:rPr>
        <w:t xml:space="preserve">данной заявки </w:t>
      </w:r>
      <w:r w:rsidRPr="009526A9">
        <w:rPr>
          <w:lang w:eastAsia="ru-RU"/>
        </w:rPr>
        <w:t>по указанному критерию, равный 50.</w:t>
      </w:r>
    </w:p>
    <w:p w:rsidR="0089322E" w:rsidRDefault="0089322E" w:rsidP="00200F3A">
      <w:pPr>
        <w:suppressAutoHyphens/>
        <w:ind w:firstLine="567"/>
        <w:jc w:val="both"/>
      </w:pPr>
      <w:r w:rsidRPr="009526A9">
        <w:rPr>
          <w:lang w:eastAsia="ru-RU"/>
        </w:rPr>
        <w:t>При этом договор заключается на условиях по данному критерию, указанных в заявке.</w:t>
      </w:r>
    </w:p>
    <w:p w:rsidR="0089322E" w:rsidRDefault="0089322E" w:rsidP="0089322E">
      <w:pPr>
        <w:suppressAutoHyphens/>
        <w:jc w:val="both"/>
      </w:pPr>
    </w:p>
    <w:p w:rsidR="001273C6" w:rsidRDefault="001273C6" w:rsidP="00824025">
      <w:pPr>
        <w:suppressAutoHyphens/>
        <w:jc w:val="both"/>
      </w:pPr>
    </w:p>
    <w:p w:rsidR="001273C6" w:rsidRDefault="001273C6" w:rsidP="001273C6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 w:rsidR="0089322E">
        <w:rPr>
          <w:b/>
          <w:szCs w:val="24"/>
        </w:rPr>
        <w:t>8</w:t>
      </w:r>
      <w:r w:rsidRPr="00BC489B">
        <w:rPr>
          <w:b/>
          <w:szCs w:val="24"/>
        </w:rPr>
        <w:t xml:space="preserve"> (</w:t>
      </w:r>
      <w:r w:rsidR="0089322E">
        <w:rPr>
          <w:b/>
          <w:szCs w:val="24"/>
        </w:rPr>
        <w:t>356271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1273C6" w:rsidRPr="0030534A" w:rsidRDefault="001273C6" w:rsidP="001273C6">
      <w:pPr>
        <w:suppressAutoHyphens/>
        <w:jc w:val="both"/>
      </w:pPr>
    </w:p>
    <w:p w:rsidR="001273C6" w:rsidRPr="002E6ACC" w:rsidRDefault="00471B2D" w:rsidP="001273C6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1273C6" w:rsidRPr="002E6ACC">
        <w:rPr>
          <w:lang w:val="en-US"/>
        </w:rPr>
        <w:t xml:space="preserve"> *100*K</w:t>
      </w:r>
      <w:r w:rsidR="001273C6" w:rsidRPr="002E6ACC">
        <w:rPr>
          <w:vertAlign w:val="subscript"/>
          <w:lang w:val="en-US"/>
        </w:rPr>
        <w:t>z</w:t>
      </w:r>
    </w:p>
    <w:p w:rsidR="001273C6" w:rsidRDefault="001273C6" w:rsidP="001273C6">
      <w:pPr>
        <w:suppressAutoHyphens/>
        <w:jc w:val="both"/>
      </w:pPr>
      <w:r w:rsidRPr="00A95AA5">
        <w:t>где: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1273C6" w:rsidRDefault="001273C6" w:rsidP="001273C6"/>
    <w:p w:rsidR="001273C6" w:rsidRDefault="00471B2D" w:rsidP="001273C6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1273C6" w:rsidRPr="002E6ACC">
        <w:t xml:space="preserve"> </w:t>
      </w:r>
      <w:r w:rsidR="001273C6" w:rsidRPr="003A240B">
        <w:t>*100*</w:t>
      </w:r>
      <w:r w:rsidR="001273C6">
        <w:t>10%=0</w:t>
      </w:r>
    </w:p>
    <w:p w:rsidR="001273C6" w:rsidRDefault="001273C6" w:rsidP="001273C6">
      <w:pPr>
        <w:suppressAutoHyphens/>
        <w:jc w:val="both"/>
      </w:pPr>
    </w:p>
    <w:p w:rsidR="001273C6" w:rsidRDefault="001273C6" w:rsidP="001273C6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 w:rsidR="0089322E">
        <w:rPr>
          <w:b/>
          <w:szCs w:val="24"/>
        </w:rPr>
        <w:t>9</w:t>
      </w:r>
      <w:r w:rsidRPr="00BC489B">
        <w:rPr>
          <w:b/>
          <w:szCs w:val="24"/>
        </w:rPr>
        <w:t xml:space="preserve"> (</w:t>
      </w:r>
      <w:r w:rsidR="0089322E">
        <w:rPr>
          <w:b/>
          <w:szCs w:val="24"/>
        </w:rPr>
        <w:t>356303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Срок гарантии, указанный участником в составе заявки – 12 месяцев.</w:t>
      </w:r>
    </w:p>
    <w:p w:rsidR="001273C6" w:rsidRDefault="001273C6" w:rsidP="001273C6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1273C6" w:rsidRPr="0030534A" w:rsidRDefault="001273C6" w:rsidP="001273C6">
      <w:pPr>
        <w:suppressAutoHyphens/>
        <w:jc w:val="both"/>
      </w:pPr>
    </w:p>
    <w:p w:rsidR="001273C6" w:rsidRPr="002E6ACC" w:rsidRDefault="00471B2D" w:rsidP="001273C6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1273C6" w:rsidRPr="002E6ACC">
        <w:rPr>
          <w:lang w:val="en-US"/>
        </w:rPr>
        <w:t xml:space="preserve"> *100*K</w:t>
      </w:r>
      <w:r w:rsidR="001273C6" w:rsidRPr="002E6ACC">
        <w:rPr>
          <w:vertAlign w:val="subscript"/>
          <w:lang w:val="en-US"/>
        </w:rPr>
        <w:t>z</w:t>
      </w:r>
    </w:p>
    <w:p w:rsidR="001273C6" w:rsidRDefault="001273C6" w:rsidP="001273C6">
      <w:pPr>
        <w:suppressAutoHyphens/>
        <w:jc w:val="both"/>
      </w:pPr>
      <w:r w:rsidRPr="00A95AA5">
        <w:t>где: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1273C6" w:rsidRPr="002E6ACC" w:rsidRDefault="001273C6" w:rsidP="001273C6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1273C6" w:rsidRDefault="001273C6" w:rsidP="001273C6"/>
    <w:p w:rsidR="001273C6" w:rsidRDefault="00471B2D" w:rsidP="001273C6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9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1273C6" w:rsidRPr="002E6ACC">
        <w:t xml:space="preserve"> </w:t>
      </w:r>
      <w:r w:rsidR="001273C6" w:rsidRPr="003A240B">
        <w:t>*100*</w:t>
      </w:r>
      <w:r w:rsidR="001273C6">
        <w:t>10%=0</w:t>
      </w:r>
    </w:p>
    <w:p w:rsidR="0089322E" w:rsidRDefault="0089322E" w:rsidP="001273C6">
      <w:pPr>
        <w:suppressAutoHyphens/>
        <w:jc w:val="both"/>
      </w:pPr>
    </w:p>
    <w:p w:rsidR="0089322E" w:rsidRDefault="0089322E" w:rsidP="008932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11</w:t>
      </w:r>
      <w:r w:rsidRPr="00BC489B">
        <w:rPr>
          <w:b/>
          <w:szCs w:val="24"/>
        </w:rPr>
        <w:t xml:space="preserve"> (</w:t>
      </w:r>
      <w:r>
        <w:rPr>
          <w:b/>
          <w:szCs w:val="24"/>
        </w:rPr>
        <w:t>356326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9322E" w:rsidRDefault="0089322E" w:rsidP="008932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89322E" w:rsidRDefault="0089322E" w:rsidP="008932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9322E" w:rsidRPr="0030534A" w:rsidRDefault="0089322E" w:rsidP="0089322E">
      <w:pPr>
        <w:suppressAutoHyphens/>
        <w:jc w:val="both"/>
      </w:pPr>
    </w:p>
    <w:p w:rsidR="0089322E" w:rsidRPr="002E6ACC" w:rsidRDefault="0089322E" w:rsidP="008932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89322E" w:rsidRDefault="0089322E" w:rsidP="0089322E">
      <w:pPr>
        <w:suppressAutoHyphens/>
        <w:jc w:val="both"/>
      </w:pPr>
      <w:r w:rsidRPr="00A95AA5">
        <w:t>где: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9322E" w:rsidRDefault="0089322E" w:rsidP="0089322E"/>
    <w:p w:rsidR="0089322E" w:rsidRDefault="0089322E" w:rsidP="008932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</w:t>
      </w:r>
    </w:p>
    <w:p w:rsidR="0089322E" w:rsidRDefault="0089322E" w:rsidP="0089322E">
      <w:pPr>
        <w:suppressAutoHyphens/>
        <w:jc w:val="both"/>
      </w:pPr>
    </w:p>
    <w:p w:rsidR="0089322E" w:rsidRDefault="0089322E" w:rsidP="008932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12</w:t>
      </w:r>
      <w:r w:rsidRPr="00BC489B">
        <w:rPr>
          <w:b/>
          <w:szCs w:val="24"/>
        </w:rPr>
        <w:t xml:space="preserve"> (</w:t>
      </w:r>
      <w:r>
        <w:rPr>
          <w:b/>
          <w:szCs w:val="24"/>
        </w:rPr>
        <w:t>356324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9322E" w:rsidRDefault="0089322E" w:rsidP="008932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89322E" w:rsidRDefault="0089322E" w:rsidP="008932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9322E" w:rsidRPr="0030534A" w:rsidRDefault="0089322E" w:rsidP="0089322E">
      <w:pPr>
        <w:suppressAutoHyphens/>
        <w:jc w:val="both"/>
      </w:pPr>
    </w:p>
    <w:p w:rsidR="0089322E" w:rsidRPr="002E6ACC" w:rsidRDefault="0089322E" w:rsidP="008932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89322E" w:rsidRDefault="0089322E" w:rsidP="0089322E">
      <w:pPr>
        <w:suppressAutoHyphens/>
        <w:jc w:val="both"/>
      </w:pPr>
      <w:r w:rsidRPr="00A95AA5">
        <w:t>где: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9322E" w:rsidRPr="002E6ACC" w:rsidRDefault="0089322E" w:rsidP="008932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9322E" w:rsidRDefault="0089322E" w:rsidP="0089322E"/>
    <w:p w:rsidR="0089322E" w:rsidRDefault="0089322E" w:rsidP="008932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</w:t>
      </w:r>
    </w:p>
    <w:p w:rsidR="0089322E" w:rsidRDefault="0089322E" w:rsidP="001273C6">
      <w:pPr>
        <w:suppressAutoHyphens/>
        <w:jc w:val="both"/>
      </w:pPr>
    </w:p>
    <w:p w:rsidR="001273C6" w:rsidRDefault="001273C6" w:rsidP="001273C6">
      <w:pPr>
        <w:suppressAutoHyphens/>
        <w:jc w:val="both"/>
      </w:pPr>
    </w:p>
    <w:p w:rsidR="001273C6" w:rsidRDefault="001273C6" w:rsidP="00824025">
      <w:pPr>
        <w:suppressAutoHyphens/>
        <w:jc w:val="both"/>
      </w:pPr>
    </w:p>
    <w:p w:rsidR="00824025" w:rsidRDefault="00824025" w:rsidP="00AD6E03">
      <w:pPr>
        <w:suppressAutoHyphens/>
        <w:jc w:val="both"/>
      </w:pPr>
    </w:p>
    <w:sectPr w:rsidR="00824025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6E" w:rsidRDefault="007E5A6E" w:rsidP="00352EAD">
      <w:r>
        <w:separator/>
      </w:r>
    </w:p>
  </w:endnote>
  <w:endnote w:type="continuationSeparator" w:id="0">
    <w:p w:rsidR="007E5A6E" w:rsidRDefault="007E5A6E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6E" w:rsidRDefault="007E5A6E" w:rsidP="00352EAD">
      <w:r>
        <w:separator/>
      </w:r>
    </w:p>
  </w:footnote>
  <w:footnote w:type="continuationSeparator" w:id="0">
    <w:p w:rsidR="007E5A6E" w:rsidRDefault="007E5A6E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6E8D"/>
    <w:rsid w:val="00677B29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B294A"/>
    <w:rsid w:val="007B419F"/>
    <w:rsid w:val="007C1EF7"/>
    <w:rsid w:val="007C4A07"/>
    <w:rsid w:val="007D1385"/>
    <w:rsid w:val="007D1DA7"/>
    <w:rsid w:val="007D3C7A"/>
    <w:rsid w:val="007D6C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5334F"/>
    <w:rsid w:val="00B629B3"/>
    <w:rsid w:val="00B648B4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60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9137-82A3-49CC-8687-B107472C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21</Pages>
  <Words>6556</Words>
  <Characters>37375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43844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56</cp:revision>
  <cp:lastPrinted>2024-03-19T11:02:00Z</cp:lastPrinted>
  <dcterms:created xsi:type="dcterms:W3CDTF">2019-06-10T10:06:00Z</dcterms:created>
  <dcterms:modified xsi:type="dcterms:W3CDTF">2025-02-03T10:01:00Z</dcterms:modified>
</cp:coreProperties>
</file>