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18B" w:rsidRPr="00D5718B" w:rsidRDefault="00D5718B" w:rsidP="00D5718B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Сведения о процедуре</w:t>
      </w:r>
    </w:p>
    <w:p w:rsidR="00D5718B" w:rsidRPr="00D5718B" w:rsidRDefault="00D5718B" w:rsidP="00D5718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Номер процедуры</w:t>
      </w:r>
      <w:proofErr w:type="gramStart"/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П5022142</w:t>
      </w:r>
    </w:p>
    <w:p w:rsidR="00D5718B" w:rsidRPr="00D5718B" w:rsidRDefault="00D5718B" w:rsidP="00D5718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Номер закупки в ЕИС:</w:t>
      </w:r>
      <w:hyperlink r:id="rId6" w:tgtFrame="_blank" w:history="1">
        <w:r w:rsidRPr="00D5718B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32514553721</w:t>
        </w:r>
      </w:hyperlink>
    </w:p>
    <w:p w:rsidR="00D5718B" w:rsidRPr="00D5718B" w:rsidRDefault="00D5718B" w:rsidP="00D5718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Наименование </w:t>
      </w:r>
      <w:proofErr w:type="spellStart"/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</w:t>
      </w:r>
      <w:proofErr w:type="spellEnd"/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предложений в электронной форме для субъектов малого и среднего предпринимательства на поставку стальных труб и отводов в ППУ изоляции.</w:t>
      </w:r>
    </w:p>
    <w:p w:rsidR="00D5718B" w:rsidRPr="00D5718B" w:rsidRDefault="00D5718B" w:rsidP="00D5718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Способ </w:t>
      </w:r>
      <w:proofErr w:type="spellStart"/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</w:t>
      </w:r>
      <w:proofErr w:type="spellEnd"/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предложений</w:t>
      </w:r>
    </w:p>
    <w:p w:rsidR="00D5718B" w:rsidRPr="00D5718B" w:rsidRDefault="00D5718B" w:rsidP="00D5718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Тип </w:t>
      </w:r>
      <w:proofErr w:type="spellStart"/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:К</w:t>
      </w:r>
      <w:proofErr w:type="gramEnd"/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онкурентный</w:t>
      </w:r>
      <w:proofErr w:type="spellEnd"/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. Закупка для одного заказчика</w:t>
      </w:r>
    </w:p>
    <w:p w:rsidR="00D5718B" w:rsidRPr="00D5718B" w:rsidRDefault="00D5718B" w:rsidP="00D5718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Процедура без </w:t>
      </w:r>
      <w:proofErr w:type="spellStart"/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ЭП</w:t>
      </w:r>
      <w:proofErr w:type="gramStart"/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D5718B" w:rsidRPr="00D5718B" w:rsidRDefault="00D5718B" w:rsidP="00D5718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Способ закупки по классификатору </w:t>
      </w:r>
      <w:proofErr w:type="spellStart"/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ЕИС</w:t>
      </w:r>
      <w:proofErr w:type="gramStart"/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</w:t>
      </w:r>
      <w:proofErr w:type="spellEnd"/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предложений в электронной форме, участниками которого могут быть только субъекты малого и среднего предпринимательства</w:t>
      </w:r>
    </w:p>
    <w:p w:rsidR="00D5718B" w:rsidRPr="00D5718B" w:rsidRDefault="00D5718B" w:rsidP="00D5718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Закупка по 223-ФЗ</w:t>
      </w:r>
      <w:proofErr w:type="gramStart"/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</w:t>
      </w:r>
    </w:p>
    <w:p w:rsidR="00D5718B" w:rsidRPr="00D5718B" w:rsidRDefault="00D5718B" w:rsidP="00D5718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Участниками являются только субъекты </w:t>
      </w:r>
      <w:proofErr w:type="spellStart"/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МСПДа</w:t>
      </w:r>
      <w:proofErr w:type="spellEnd"/>
    </w:p>
    <w:p w:rsidR="00D5718B" w:rsidRPr="00D5718B" w:rsidRDefault="00D5718B" w:rsidP="00D5718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Дата создания:26.02.2025</w:t>
      </w:r>
    </w:p>
    <w:p w:rsidR="00D5718B" w:rsidRPr="00D5718B" w:rsidRDefault="00D5718B" w:rsidP="00D5718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Дата публикации:26.02.2025</w:t>
      </w:r>
    </w:p>
    <w:p w:rsidR="00D5718B" w:rsidRPr="00D5718B" w:rsidRDefault="00D5718B" w:rsidP="00D5718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 проведением предварительной квалификации в виде отдельной стадии закупки </w:t>
      </w:r>
      <w:proofErr w:type="gramStart"/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</w:p>
    <w:p w:rsidR="00D5718B" w:rsidRPr="00D5718B" w:rsidRDefault="00D5718B" w:rsidP="00D5718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Окончание срока подачи запросов на разъяснения положений документации </w:t>
      </w:r>
      <w:proofErr w:type="gramStart"/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 3 рабочих дня до окончания подачи заявок</w:t>
      </w:r>
    </w:p>
    <w:p w:rsidR="00D5718B" w:rsidRPr="00D5718B" w:rsidRDefault="00D5718B" w:rsidP="00D5718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подачи </w:t>
      </w:r>
      <w:proofErr w:type="spellStart"/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заявок</w:t>
      </w:r>
      <w:proofErr w:type="gramStart"/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пп.23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стальных труб и отводов в ППУ изоляции, прикрепленной в виде файла в разделе "Документация"</w:t>
      </w:r>
    </w:p>
    <w:p w:rsidR="00D5718B" w:rsidRPr="00D5718B" w:rsidRDefault="00D5718B" w:rsidP="00D5718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рассмотрения </w:t>
      </w:r>
      <w:proofErr w:type="spellStart"/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заявок</w:t>
      </w:r>
      <w:proofErr w:type="gramStart"/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стальных труб и отводов в ППУ изоляции, прикрепленной в виде файла в разделе "Документация"</w:t>
      </w:r>
    </w:p>
    <w:p w:rsidR="00D5718B" w:rsidRPr="00D5718B" w:rsidRDefault="00D5718B" w:rsidP="00D5718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Место подведения итогов:628007, Тюменская обл., ХМАО-Югра, г. Ханты-Мансийск, ул. Чехова 81.</w:t>
      </w:r>
    </w:p>
    <w:p w:rsidR="00D5718B" w:rsidRPr="00D5718B" w:rsidRDefault="00D5718B" w:rsidP="00D5718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подведения </w:t>
      </w:r>
      <w:proofErr w:type="spellStart"/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итогов</w:t>
      </w:r>
      <w:proofErr w:type="gramStart"/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стальных труб и отводов в ППУ изоляции, прикрепленной в виде файла в разделе "Документация"</w:t>
      </w:r>
    </w:p>
    <w:p w:rsidR="00D5718B" w:rsidRPr="00D5718B" w:rsidRDefault="00D5718B" w:rsidP="00D5718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Место предоставления </w:t>
      </w:r>
      <w:proofErr w:type="spellStart"/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документации</w:t>
      </w:r>
      <w:proofErr w:type="gramStart"/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окументация</w:t>
      </w:r>
      <w:proofErr w:type="spellEnd"/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 закупке размещается в ЕИС по адресу: www.zakupki.gov.ru, а также на ЭП ТЭК-Торг по адресу: http://www.tektorg.ru/. Порядок получения документации о проведении запроса предложений в электронной форме на ЭП определяется правилами ЭП. Документация о проведении запроса предложений в электронной форме доступна для ознакомления в ЕИС, а также на ЭП без взимания платы.</w:t>
      </w:r>
    </w:p>
    <w:p w:rsidR="00D5718B" w:rsidRPr="00D5718B" w:rsidRDefault="00D5718B" w:rsidP="00D5718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предоставления </w:t>
      </w:r>
      <w:proofErr w:type="spellStart"/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документации</w:t>
      </w:r>
      <w:proofErr w:type="gramStart"/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окументация</w:t>
      </w:r>
      <w:proofErr w:type="spellEnd"/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 закупке размещается в ЕИС по адресу: www.zakupki.gov.ru, а также на ЭП ТЭК-Торг по адресу: http://www.tektorg.ru/. Порядок получения документации о проведении запроса предложений в электронной форме на ЭП определяется правилами ЭП. Документация о проведении запроса предложений в электронной форме доступна для ознакомления в ЕИС, а также на ЭП без взимания платы.</w:t>
      </w:r>
    </w:p>
    <w:p w:rsidR="00D5718B" w:rsidRPr="00D5718B" w:rsidRDefault="00D5718B" w:rsidP="00D5718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Автоматическое продление сроков </w:t>
      </w:r>
      <w:proofErr w:type="spellStart"/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D5718B" w:rsidRPr="00D5718B" w:rsidRDefault="00D5718B" w:rsidP="00D5718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Отправлять в личный кабинет Заказчика в </w:t>
      </w:r>
      <w:proofErr w:type="spellStart"/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ЕИС</w:t>
      </w:r>
      <w:proofErr w:type="gramStart"/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</w:t>
      </w:r>
      <w:proofErr w:type="spellEnd"/>
    </w:p>
    <w:p w:rsidR="00D5718B" w:rsidRPr="00D5718B" w:rsidRDefault="00D5718B" w:rsidP="00D5718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Заказчик ограничил доступ к участию в </w:t>
      </w:r>
      <w:proofErr w:type="spellStart"/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процедуре</w:t>
      </w:r>
      <w:proofErr w:type="gramStart"/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D5718B" w:rsidRPr="00D5718B" w:rsidRDefault="00D5718B" w:rsidP="00D5718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Процедура опубликована в открытой части </w:t>
      </w:r>
      <w:proofErr w:type="spellStart"/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ЭТПДа</w:t>
      </w:r>
      <w:proofErr w:type="spellEnd"/>
    </w:p>
    <w:p w:rsidR="00D5718B" w:rsidRPr="00D5718B" w:rsidRDefault="00D5718B" w:rsidP="00D5718B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Расширенные поля</w:t>
      </w:r>
    </w:p>
    <w:p w:rsidR="00D5718B" w:rsidRPr="00D5718B" w:rsidRDefault="00D5718B" w:rsidP="00D5718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Место рассмотрения первых частей заявок:628007, Тюменская обл., ХМАО-Югра, г. Ханты-Мансийск, ул. Чехова 81.</w:t>
      </w:r>
    </w:p>
    <w:p w:rsidR="00D5718B" w:rsidRPr="00D5718B" w:rsidRDefault="00D5718B" w:rsidP="00D5718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рассмотрения первых частей </w:t>
      </w:r>
      <w:proofErr w:type="spellStart"/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заявок</w:t>
      </w:r>
      <w:proofErr w:type="gramStart"/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стальных труб и отводов в ППУ изоляции, прикрепленной в виде файла в разделе "Документация"</w:t>
      </w:r>
    </w:p>
    <w:p w:rsidR="00D5718B" w:rsidRPr="00D5718B" w:rsidRDefault="00D5718B" w:rsidP="00D5718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Место рассмотрения вторых частей заявок:628007, Тюменская обл., ХМАО-Югра, г. Ханты-Мансийск, ул. Чехова 81.</w:t>
      </w:r>
    </w:p>
    <w:p w:rsidR="00D5718B" w:rsidRPr="00D5718B" w:rsidRDefault="00D5718B" w:rsidP="00D5718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рассмотрения вторых частей </w:t>
      </w:r>
      <w:proofErr w:type="spellStart"/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заявок</w:t>
      </w:r>
      <w:proofErr w:type="gramStart"/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стальных труб и отводов в ППУ изоляции, прикрепленной в виде файла в разделе "Документация"</w:t>
      </w:r>
    </w:p>
    <w:p w:rsidR="00D5718B" w:rsidRPr="00D5718B" w:rsidRDefault="00D5718B" w:rsidP="00D5718B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Документация процедуры:</w:t>
      </w:r>
    </w:p>
    <w:p w:rsidR="00D5718B" w:rsidRPr="00D5718B" w:rsidRDefault="00D5718B" w:rsidP="00D5718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7" w:tgtFrame="_blank" w:history="1">
        <w:r w:rsidRPr="00D5718B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Извещение_о_проведении_запроса_предложений.docx</w:t>
        </w:r>
      </w:hyperlink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49.79 кб, добавлен 26.02.2025 08:46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6" name="Рисунок 6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51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718B" w:rsidRPr="00D5718B" w:rsidRDefault="00D5718B" w:rsidP="00D5718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0" w:tgtFrame="_blank" w:history="1">
        <w:r w:rsidRPr="00D5718B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Документация_о_проведении_запроса_предложений.docx</w:t>
        </w:r>
      </w:hyperlink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104.68 кб, добавлен 26.02.2025 08:46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5" name="Рисунок 5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52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718B" w:rsidRPr="00D5718B" w:rsidRDefault="00D5718B" w:rsidP="00D5718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1" w:tgtFrame="_blank" w:history="1">
        <w:r w:rsidRPr="00D5718B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Техническое_задание.doc</w:t>
        </w:r>
      </w:hyperlink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195 кб, добавлен 26.02.2025 08:46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4" name="Рисунок 4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53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718B" w:rsidRPr="00D5718B" w:rsidRDefault="00D5718B" w:rsidP="00D5718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2" w:tgtFrame="_blank" w:history="1">
        <w:r w:rsidRPr="00D5718B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Проект_договора.doc</w:t>
        </w:r>
      </w:hyperlink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121 кб, добавлен 26.02.2025 08:46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3" name="Рисунок 3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54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718B" w:rsidRPr="00D5718B" w:rsidRDefault="00D5718B" w:rsidP="00D5718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3" w:tgtFrame="_blank" w:history="1">
        <w:r w:rsidRPr="00D5718B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Обоснование_стоимости.doc</w:t>
        </w:r>
      </w:hyperlink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77.5 кб, добавлен 26.02.2025 08:47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2" name="Рисунок 2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55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718B" w:rsidRPr="00D5718B" w:rsidRDefault="00D5718B" w:rsidP="00D571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18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организаторе</w:t>
      </w:r>
    </w:p>
    <w:p w:rsidR="00D5718B" w:rsidRPr="00D5718B" w:rsidRDefault="00D5718B" w:rsidP="00D5718B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</w:t>
      </w:r>
      <w:proofErr w:type="spellStart"/>
      <w:r w:rsidRPr="00D5718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организатора</w:t>
      </w:r>
      <w:proofErr w:type="gramStart"/>
      <w:r w:rsidRPr="00D5718B">
        <w:rPr>
          <w:rFonts w:ascii="Times New Roman" w:eastAsia="Times New Roman" w:hAnsi="Times New Roman" w:cs="Times New Roman"/>
          <w:sz w:val="24"/>
          <w:szCs w:val="24"/>
          <w:lang w:eastAsia="ru-RU"/>
        </w:rPr>
        <w:t>:А</w:t>
      </w:r>
      <w:proofErr w:type="gramEnd"/>
      <w:r w:rsidRPr="00D5718B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КЦИОНЕРНОЕ</w:t>
      </w:r>
      <w:proofErr w:type="spellEnd"/>
      <w:r w:rsidRPr="00D57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"УПРАВЛЕНИЕ ТЕПЛОСНАБЖЕНИЯ И ИНЖЕНЕРНЫХ СЕТЕЙ"</w:t>
      </w:r>
    </w:p>
    <w:p w:rsidR="00D5718B" w:rsidRPr="00D5718B" w:rsidRDefault="00D5718B" w:rsidP="00D5718B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Тип </w:t>
      </w:r>
      <w:proofErr w:type="spellStart"/>
      <w:r w:rsidRPr="00D5718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организатора</w:t>
      </w:r>
      <w:proofErr w:type="gramStart"/>
      <w:r w:rsidRPr="00D5718B">
        <w:rPr>
          <w:rFonts w:ascii="Times New Roman" w:eastAsia="Times New Roman" w:hAnsi="Times New Roman" w:cs="Times New Roman"/>
          <w:sz w:val="24"/>
          <w:szCs w:val="24"/>
          <w:lang w:eastAsia="ru-RU"/>
        </w:rPr>
        <w:t>:О</w:t>
      </w:r>
      <w:proofErr w:type="gramEnd"/>
      <w:r w:rsidRPr="00D5718B">
        <w:rPr>
          <w:rFonts w:ascii="Times New Roman" w:eastAsia="Times New Roman" w:hAnsi="Times New Roman" w:cs="Times New Roman"/>
          <w:sz w:val="24"/>
          <w:szCs w:val="24"/>
          <w:lang w:eastAsia="ru-RU"/>
        </w:rPr>
        <w:t>рганизатор</w:t>
      </w:r>
      <w:proofErr w:type="spellEnd"/>
    </w:p>
    <w:p w:rsidR="00D5718B" w:rsidRPr="00D5718B" w:rsidRDefault="00D5718B" w:rsidP="00D5718B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18B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Юридический адрес:628007, ХАНТЫ-МАНСИЙСКИЙ АВТОНОМНЫЙ ОКРУГ - ЮГРА, Г. ХАНТЫ-МАНСИЙСК, УЛ. ЧЕХОВА, Д. 81</w:t>
      </w:r>
    </w:p>
    <w:p w:rsidR="00D5718B" w:rsidRPr="00D5718B" w:rsidRDefault="00D5718B" w:rsidP="00D5718B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Почтовый адрес:628007, АО ХАНТЫ-МАНСИЙСКИЙ АВТОНОМНЫЙ ОКРУГ - ЮГРА, Г ХАНТЫ-МАНСИЙСК, </w:t>
      </w:r>
      <w:proofErr w:type="gramStart"/>
      <w:r w:rsidRPr="00D5718B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End"/>
      <w:r w:rsidRPr="00D57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ЧЕХОВА, ДОМ 81</w:t>
      </w:r>
    </w:p>
    <w:p w:rsidR="00D5718B" w:rsidRPr="00D5718B" w:rsidRDefault="00D5718B" w:rsidP="00D5718B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18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 телефон:7-90888-15566</w:t>
      </w:r>
    </w:p>
    <w:p w:rsidR="00D5718B" w:rsidRPr="00D5718B" w:rsidRDefault="00D5718B" w:rsidP="00D5718B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электронной </w:t>
      </w:r>
      <w:proofErr w:type="spellStart"/>
      <w:r w:rsidRPr="00D5718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почты:zakharovs@uts-hm.ru</w:t>
      </w:r>
      <w:proofErr w:type="spellEnd"/>
    </w:p>
    <w:p w:rsidR="00D5718B" w:rsidRPr="00D5718B" w:rsidRDefault="00D5718B" w:rsidP="00D5718B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Ф.И.О. контактного </w:t>
      </w:r>
      <w:proofErr w:type="spellStart"/>
      <w:r w:rsidRPr="00D5718B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</w:t>
      </w:r>
      <w:proofErr w:type="gramStart"/>
      <w:r w:rsidRPr="00D5718B">
        <w:rPr>
          <w:rFonts w:ascii="Times New Roman" w:eastAsia="Times New Roman" w:hAnsi="Times New Roman" w:cs="Times New Roman"/>
          <w:sz w:val="24"/>
          <w:szCs w:val="24"/>
          <w:lang w:eastAsia="ru-RU"/>
        </w:rPr>
        <w:t>:Л</w:t>
      </w:r>
      <w:proofErr w:type="gramEnd"/>
      <w:r w:rsidRPr="00D5718B">
        <w:rPr>
          <w:rFonts w:ascii="Times New Roman" w:eastAsia="Times New Roman" w:hAnsi="Times New Roman" w:cs="Times New Roman"/>
          <w:sz w:val="24"/>
          <w:szCs w:val="24"/>
          <w:lang w:eastAsia="ru-RU"/>
        </w:rPr>
        <w:t>оцманов</w:t>
      </w:r>
      <w:proofErr w:type="spellEnd"/>
      <w:r w:rsidRPr="00D57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Андрей Викторович</w:t>
      </w:r>
    </w:p>
    <w:p w:rsidR="00D5718B" w:rsidRPr="00D5718B" w:rsidRDefault="00D5718B" w:rsidP="00D571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18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заказчик</w:t>
      </w:r>
    </w:p>
    <w:p w:rsidR="00D5718B" w:rsidRPr="00D5718B" w:rsidRDefault="00D5718B" w:rsidP="00D5718B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</w:t>
      </w:r>
      <w:proofErr w:type="spellStart"/>
      <w:r w:rsidRPr="00D5718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</w:t>
      </w:r>
      <w:proofErr w:type="gramStart"/>
      <w:r w:rsidRPr="00D5718B">
        <w:rPr>
          <w:rFonts w:ascii="Times New Roman" w:eastAsia="Times New Roman" w:hAnsi="Times New Roman" w:cs="Times New Roman"/>
          <w:sz w:val="24"/>
          <w:szCs w:val="24"/>
          <w:lang w:eastAsia="ru-RU"/>
        </w:rPr>
        <w:t>:А</w:t>
      </w:r>
      <w:proofErr w:type="gramEnd"/>
      <w:r w:rsidRPr="00D5718B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КЦИОНЕРНОЕ</w:t>
      </w:r>
      <w:proofErr w:type="spellEnd"/>
      <w:r w:rsidRPr="00D57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"УПРАВЛЕНИЕ ТЕПЛОСНАБЖЕНИЯ И ИНЖЕНЕРНЫХ СЕТЕЙ"</w:t>
      </w:r>
    </w:p>
    <w:p w:rsidR="00D5718B" w:rsidRPr="00D5718B" w:rsidRDefault="00D5718B" w:rsidP="00D5718B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18B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ИНН:8601058850</w:t>
      </w:r>
    </w:p>
    <w:p w:rsidR="00D5718B" w:rsidRPr="00D5718B" w:rsidRDefault="00D5718B" w:rsidP="00D5718B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18B">
        <w:rPr>
          <w:rFonts w:ascii="Times New Roman" w:eastAsia="Times New Roman" w:hAnsi="Times New Roman" w:cs="Times New Roman"/>
          <w:sz w:val="24"/>
          <w:szCs w:val="24"/>
          <w:lang w:eastAsia="ru-RU"/>
        </w:rPr>
        <w:t>КПП:860101001</w:t>
      </w:r>
    </w:p>
    <w:p w:rsidR="00D5718B" w:rsidRPr="00D5718B" w:rsidRDefault="00D5718B" w:rsidP="00D5718B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18B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ОГРН:1168617073635</w:t>
      </w:r>
    </w:p>
    <w:p w:rsidR="00D5718B" w:rsidRPr="00D5718B" w:rsidRDefault="00D5718B" w:rsidP="00D5718B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18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Местонахождение:628007, ХАНТЫ-МАНСИЙСКИЙ АВТОНОМНЫЙ ОКРУГ - ЮГРА, Г. ХАНТЫ-МАНСИЙСК, УЛ. ЧЕХОВА, Д. 81</w:t>
      </w:r>
    </w:p>
    <w:p w:rsidR="00D5718B" w:rsidRPr="00D5718B" w:rsidRDefault="00D5718B" w:rsidP="00D5718B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Почтовый адрес:628007, АО ХАНТЫ-МАНСИЙСКИЙ АВТОНОМНЫЙ ОКРУГ - ЮГРА, Г ХАНТЫ-МАНСИЙСК, </w:t>
      </w:r>
      <w:proofErr w:type="gramStart"/>
      <w:r w:rsidRPr="00D5718B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End"/>
      <w:r w:rsidRPr="00D57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ЧЕХОВА, ДОМ 81</w:t>
      </w:r>
    </w:p>
    <w:p w:rsidR="00D5718B" w:rsidRPr="00D5718B" w:rsidRDefault="00D5718B" w:rsidP="00D5718B">
      <w:pPr>
        <w:shd w:val="clear" w:color="auto" w:fill="008FCC"/>
        <w:spacing w:after="0" w:line="225" w:lineRule="atLeast"/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</w:pPr>
      <w:r w:rsidRPr="00D5718B"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  <w:t>Список лотов</w:t>
      </w:r>
    </w:p>
    <w:p w:rsidR="00D5718B" w:rsidRPr="00D5718B" w:rsidRDefault="00D5718B" w:rsidP="00D5718B">
      <w:pPr>
        <w:numPr>
          <w:ilvl w:val="0"/>
          <w:numId w:val="1"/>
        </w:numPr>
        <w:pBdr>
          <w:bottom w:val="single" w:sz="6" w:space="0" w:color="3A75C4"/>
        </w:pBdr>
        <w:shd w:val="clear" w:color="auto" w:fill="CEDFF5"/>
        <w:spacing w:after="0" w:line="240" w:lineRule="auto"/>
        <w:ind w:left="105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4" w:history="1">
        <w:r w:rsidRPr="00D5718B">
          <w:rPr>
            <w:rFonts w:ascii="Tahoma" w:eastAsia="Times New Roman" w:hAnsi="Tahoma" w:cs="Tahoma"/>
            <w:b/>
            <w:bCs/>
            <w:color w:val="15428B"/>
            <w:sz w:val="17"/>
            <w:szCs w:val="17"/>
            <w:u w:val="single"/>
            <w:lang w:eastAsia="ru-RU"/>
          </w:rPr>
          <w:t>Лот 1</w:t>
        </w:r>
      </w:hyperlink>
    </w:p>
    <w:p w:rsidR="00D5718B" w:rsidRPr="00D5718B" w:rsidRDefault="00D5718B" w:rsidP="00D5718B">
      <w:pPr>
        <w:numPr>
          <w:ilvl w:val="0"/>
          <w:numId w:val="1"/>
        </w:numPr>
        <w:pBdr>
          <w:bottom w:val="single" w:sz="6" w:space="0" w:color="3A75C4"/>
        </w:pBdr>
        <w:shd w:val="clear" w:color="auto" w:fill="CEDFF5"/>
        <w:spacing w:before="100" w:beforeAutospacing="1" w:after="100" w:afterAutospacing="1" w:line="240" w:lineRule="auto"/>
        <w:ind w:left="75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718B">
        <w:rPr>
          <w:rFonts w:ascii="Tahoma" w:eastAsia="Times New Roman" w:hAnsi="Tahoma" w:cs="Tahoma"/>
          <w:color w:val="416AA3"/>
          <w:sz w:val="17"/>
          <w:szCs w:val="17"/>
          <w:lang w:eastAsia="ru-RU"/>
        </w:rPr>
        <w:t> </w:t>
      </w:r>
    </w:p>
    <w:tbl>
      <w:tblPr>
        <w:tblW w:w="1458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580"/>
        <w:gridCol w:w="72"/>
      </w:tblGrid>
      <w:tr w:rsidR="00D5718B" w:rsidRPr="00D5718B" w:rsidTr="00D5718B">
        <w:trPr>
          <w:tblCellSpacing w:w="0" w:type="dxa"/>
        </w:trPr>
        <w:tc>
          <w:tcPr>
            <w:tcW w:w="1458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109"/>
            </w:tblGrid>
            <w:tr w:rsidR="00D5718B" w:rsidRPr="00D5718B">
              <w:trPr>
                <w:tblCellSpacing w:w="0" w:type="dxa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dxa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"/>
                    <w:gridCol w:w="3019"/>
                    <w:gridCol w:w="45"/>
                  </w:tblGrid>
                  <w:tr w:rsidR="00D5718B" w:rsidRPr="00D5718B">
                    <w:trPr>
                      <w:trHeight w:val="30"/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D5718B" w:rsidRPr="00D5718B" w:rsidRDefault="00D5718B" w:rsidP="00D5718B">
                        <w:pPr>
                          <w:spacing w:after="0" w:line="30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D5718B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D5718B" w:rsidRPr="00D5718B" w:rsidRDefault="00D5718B" w:rsidP="00D5718B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4"/>
                            <w:szCs w:val="17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D5718B" w:rsidRPr="00D5718B" w:rsidRDefault="00D5718B" w:rsidP="00D5718B">
                        <w:pPr>
                          <w:spacing w:after="0" w:line="30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D5718B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D5718B" w:rsidRPr="00D5718B">
                    <w:trPr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D5718B" w:rsidRPr="00D5718B" w:rsidRDefault="00D5718B" w:rsidP="00D5718B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D5718B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D5718B" w:rsidRPr="00D5718B" w:rsidRDefault="00D5718B" w:rsidP="00D5718B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D5718B"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  <w:t>Добавить разъяснение документации</w:t>
                        </w: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D5718B" w:rsidRPr="00D5718B" w:rsidRDefault="00D5718B" w:rsidP="00D5718B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D5718B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D5718B" w:rsidRPr="00D5718B">
                    <w:trPr>
                      <w:trHeight w:val="45"/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D5718B" w:rsidRPr="00D5718B" w:rsidRDefault="00D5718B" w:rsidP="00D5718B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D5718B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D5718B" w:rsidRPr="00D5718B" w:rsidRDefault="00D5718B" w:rsidP="00D5718B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4"/>
                            <w:szCs w:val="17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D5718B" w:rsidRPr="00D5718B" w:rsidRDefault="00D5718B" w:rsidP="00D5718B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D5718B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</w:tbl>
                <w:p w:rsidR="00D5718B" w:rsidRPr="00D5718B" w:rsidRDefault="00D5718B" w:rsidP="00D5718B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D5718B" w:rsidRPr="00D5718B" w:rsidRDefault="00D5718B" w:rsidP="00D5718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D5718B" w:rsidRPr="00D5718B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D5718B" w:rsidRPr="00D5718B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5718B" w:rsidRPr="00D5718B" w:rsidRDefault="00D5718B" w:rsidP="00D5718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D5718B" w:rsidRPr="00D5718B" w:rsidRDefault="00D5718B" w:rsidP="00D5718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D5718B" w:rsidRPr="00D5718B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5718B" w:rsidRPr="00D5718B" w:rsidRDefault="00D5718B" w:rsidP="00D5718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D5718B" w:rsidRPr="00D5718B" w:rsidRDefault="00D5718B" w:rsidP="00D5718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D5718B" w:rsidRPr="00D5718B" w:rsidRDefault="00D5718B" w:rsidP="00D5718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D5718B" w:rsidRPr="00D5718B" w:rsidRDefault="00D5718B" w:rsidP="00D5718B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Стадии закупочной процедуры</w:t>
      </w:r>
    </w:p>
    <w:p w:rsidR="00D5718B" w:rsidRPr="00D5718B" w:rsidRDefault="00D5718B" w:rsidP="00D5718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Окончание приёма заявок:06.03.2025 в 08:30 [GMT +5]</w:t>
      </w:r>
    </w:p>
    <w:p w:rsidR="00D5718B" w:rsidRPr="00D5718B" w:rsidRDefault="00D5718B" w:rsidP="00D5718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Рассмотрение первых/технических частей заявок:07.03.2025</w:t>
      </w:r>
    </w:p>
    <w:p w:rsidR="00D5718B" w:rsidRPr="00D5718B" w:rsidRDefault="00D5718B" w:rsidP="00D5718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Рассмотрение вторых/квалификационных частей заявок:10.03.2025</w:t>
      </w:r>
    </w:p>
    <w:p w:rsidR="00D5718B" w:rsidRPr="00D5718B" w:rsidRDefault="00D5718B" w:rsidP="00D5718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Подведение итогов:11.03.2025</w:t>
      </w:r>
    </w:p>
    <w:p w:rsidR="00D5718B" w:rsidRPr="00D5718B" w:rsidRDefault="00D5718B" w:rsidP="00D5718B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Цена договора и требования к обеспечению</w:t>
      </w:r>
    </w:p>
    <w:p w:rsidR="00D5718B" w:rsidRPr="00D5718B" w:rsidRDefault="00D5718B" w:rsidP="00D5718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Предмет </w:t>
      </w:r>
      <w:proofErr w:type="spellStart"/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договора</w:t>
      </w:r>
      <w:proofErr w:type="gramStart"/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:П</w:t>
      </w:r>
      <w:proofErr w:type="gramEnd"/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оставка</w:t>
      </w:r>
      <w:proofErr w:type="spellEnd"/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стальных труб и отводов в ППУ изоляции</w:t>
      </w:r>
    </w:p>
    <w:p w:rsidR="00D5718B" w:rsidRPr="00D5718B" w:rsidRDefault="00D5718B" w:rsidP="00D5718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Начальная (максимальная) цена договора (цена лота)7 228 757,97</w:t>
      </w:r>
    </w:p>
    <w:p w:rsidR="00D5718B" w:rsidRPr="00D5718B" w:rsidRDefault="00D5718B" w:rsidP="00D5718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Закупка исключается при расчете годового объема закупок, участниками которых являются только субъекты малого и среднего </w:t>
      </w:r>
      <w:proofErr w:type="spellStart"/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предпринимательства</w:t>
      </w:r>
      <w:proofErr w:type="gramStart"/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D5718B" w:rsidRPr="00D5718B" w:rsidRDefault="00D5718B" w:rsidP="00D5718B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Обеспечение исполнения договора</w:t>
      </w:r>
    </w:p>
    <w:p w:rsidR="00D5718B" w:rsidRPr="00D5718B" w:rsidRDefault="00D5718B" w:rsidP="00D5718B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718B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Размер обеспечения исполнения договора</w:t>
      </w:r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D5718B" w:rsidRPr="00D5718B" w:rsidRDefault="00D5718B" w:rsidP="00D5718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 предусмотрено</w:t>
      </w:r>
    </w:p>
    <w:tbl>
      <w:tblPr>
        <w:tblW w:w="1401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10"/>
        <w:gridCol w:w="72"/>
      </w:tblGrid>
      <w:tr w:rsidR="00D5718B" w:rsidRPr="00D5718B" w:rsidTr="00D5718B">
        <w:trPr>
          <w:tblCellSpacing w:w="0" w:type="dxa"/>
        </w:trPr>
        <w:tc>
          <w:tcPr>
            <w:tcW w:w="1401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D5718B" w:rsidRPr="00D5718B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5718B" w:rsidRPr="00D5718B" w:rsidRDefault="00D5718B" w:rsidP="00D571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D5718B" w:rsidRPr="00D5718B" w:rsidRDefault="00D5718B" w:rsidP="00D5718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D5718B" w:rsidRPr="00D5718B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D5718B" w:rsidRPr="00D5718B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5718B" w:rsidRPr="00D5718B" w:rsidRDefault="00D5718B" w:rsidP="00D5718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D5718B" w:rsidRPr="00D5718B" w:rsidRDefault="00D5718B" w:rsidP="00D5718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D5718B" w:rsidRPr="00D5718B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5718B" w:rsidRPr="00D5718B" w:rsidRDefault="00D5718B" w:rsidP="00D5718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D5718B" w:rsidRPr="00D5718B" w:rsidRDefault="00D5718B" w:rsidP="00D5718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D5718B" w:rsidRPr="00D5718B" w:rsidRDefault="00D5718B" w:rsidP="00D5718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D5718B" w:rsidRPr="00D5718B" w:rsidRDefault="00D5718B" w:rsidP="00D5718B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lastRenderedPageBreak/>
        <w:t>Дополнительные требования к участникам</w:t>
      </w:r>
    </w:p>
    <w:p w:rsidR="00D5718B" w:rsidRPr="00D5718B" w:rsidRDefault="00D5718B" w:rsidP="00D5718B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718B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Требуется предоставление декларации, предусмотренной пунктом 9 части 19.1 статьи 3.4 Федерального закона №223-ФЗ</w:t>
      </w:r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D5718B" w:rsidRPr="00D5718B" w:rsidRDefault="00D5718B" w:rsidP="00D5718B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</w:t>
      </w:r>
    </w:p>
    <w:p w:rsidR="00D5718B" w:rsidRPr="00D5718B" w:rsidRDefault="00D5718B" w:rsidP="00D5718B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718B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Привлечение к исполнению договора субподрядчиков (соисполнителей) из числа субъектов малого и среднего предпринимательства</w:t>
      </w:r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D5718B" w:rsidRPr="00D5718B" w:rsidRDefault="00D5718B" w:rsidP="00D5718B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Нет</w:t>
      </w:r>
    </w:p>
    <w:p w:rsidR="00D5718B" w:rsidRPr="00D5718B" w:rsidRDefault="00D5718B" w:rsidP="00D5718B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718B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Заявки подаются с заполнением информации </w:t>
      </w:r>
      <w:proofErr w:type="gramStart"/>
      <w:r w:rsidRPr="00D5718B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по</w:t>
      </w:r>
      <w:proofErr w:type="gramEnd"/>
      <w:r w:rsidRPr="00D5718B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 ТРУ Поставщиком</w:t>
      </w:r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D5718B" w:rsidRPr="00D5718B" w:rsidRDefault="00D5718B" w:rsidP="00D5718B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Нет</w:t>
      </w:r>
    </w:p>
    <w:p w:rsidR="00D5718B" w:rsidRPr="00D5718B" w:rsidRDefault="00D5718B" w:rsidP="00D5718B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718B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Устанавливается преимущество в отношении товаров российского происхождения, выполняемых работ, оказываемых услуг российскими лицами</w:t>
      </w:r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D5718B" w:rsidRPr="00D5718B" w:rsidRDefault="00D5718B" w:rsidP="00D5718B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Нет</w:t>
      </w:r>
    </w:p>
    <w:p w:rsidR="00D5718B" w:rsidRPr="00D5718B" w:rsidRDefault="00D5718B" w:rsidP="00D5718B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718B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Нахождение участника закупки в соответствующем реестре Предварительного Квалификационного Отбора</w:t>
      </w:r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D5718B" w:rsidRPr="00D5718B" w:rsidRDefault="00D5718B" w:rsidP="00D5718B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718B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Не установлено</w:t>
      </w:r>
    </w:p>
    <w:p w:rsidR="00D5718B" w:rsidRPr="00D5718B" w:rsidRDefault="00D5718B" w:rsidP="00D5718B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718B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Предоставление организатору закупки участником закупки документов после признания его победителем</w:t>
      </w:r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D5718B" w:rsidRPr="00D5718B" w:rsidRDefault="00D5718B" w:rsidP="00D5718B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718B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Не установлено</w:t>
      </w:r>
    </w:p>
    <w:p w:rsidR="00D5718B" w:rsidRPr="00D5718B" w:rsidRDefault="00D5718B" w:rsidP="00D5718B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Условия договора</w:t>
      </w:r>
    </w:p>
    <w:p w:rsidR="00D5718B" w:rsidRPr="00D5718B" w:rsidRDefault="00D5718B" w:rsidP="00D5718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Возможность использования </w:t>
      </w:r>
      <w:proofErr w:type="spellStart"/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факторинга</w:t>
      </w:r>
      <w:proofErr w:type="gramStart"/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D5718B" w:rsidRPr="00D5718B" w:rsidRDefault="00D5718B" w:rsidP="00D5718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Условия оплаты и поставки товаров/выполнения работ/оказания </w:t>
      </w:r>
      <w:proofErr w:type="spellStart"/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услуг</w:t>
      </w:r>
      <w:proofErr w:type="gramStart"/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:Т</w:t>
      </w:r>
      <w:proofErr w:type="gramEnd"/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овар</w:t>
      </w:r>
      <w:proofErr w:type="spellEnd"/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«Заказчику» поставляется силами, транспортными средствами Поставщика или иными привлечёнными «Поставщиком» третьими лицами, за счёт Поставщика. Все виды погрузочных работ, включая работы с применением грузоподъемных средств, осуществляется Поставщиком собственными техническими средствами или за свой счет. </w:t>
      </w:r>
      <w:proofErr w:type="gramStart"/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Оплата поставленного Товара осуществляется по факту поставки Товара (по заявке Заказчика за фактически поставленный Товар), путём безналичного перечисления денежных средств на расчетный счет «Поставщика», в течение 7 (семи) рабочих дней с даты подписания универсального передаточного документа и/или товарной накладной и счет-фактуры (счета, в случае, если участник размещения заказа имеет право на освобождение от уплаты НДС).</w:t>
      </w:r>
      <w:proofErr w:type="gramEnd"/>
    </w:p>
    <w:p w:rsidR="00D5718B" w:rsidRPr="00D5718B" w:rsidRDefault="00D5718B" w:rsidP="00D5718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Место поставки товаров/выполнения работ/оказания </w:t>
      </w:r>
      <w:proofErr w:type="spellStart"/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услуг</w:t>
      </w:r>
      <w:proofErr w:type="gramStart"/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:г</w:t>
      </w:r>
      <w:proofErr w:type="spellEnd"/>
      <w:proofErr w:type="gramEnd"/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. Ханты-Мансийск ул. Чехова 81.</w:t>
      </w:r>
    </w:p>
    <w:p w:rsidR="00D5718B" w:rsidRPr="00D5718B" w:rsidRDefault="00D5718B" w:rsidP="00D5718B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Заказчики, с которыми заключается договор</w:t>
      </w:r>
    </w:p>
    <w:p w:rsidR="00D5718B" w:rsidRPr="00D5718B" w:rsidRDefault="00D5718B" w:rsidP="00D5718B">
      <w:pPr>
        <w:spacing w:after="150" w:line="240" w:lineRule="auto"/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</w:pPr>
      <w:r w:rsidRPr="00D5718B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Закупка для одного заказчика</w:t>
      </w:r>
    </w:p>
    <w:p w:rsidR="00D5718B" w:rsidRPr="00D5718B" w:rsidRDefault="00D5718B" w:rsidP="00D5718B">
      <w:pPr>
        <w:shd w:val="clear" w:color="auto" w:fill="008FCC"/>
        <w:spacing w:after="0" w:line="225" w:lineRule="atLeast"/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</w:pPr>
      <w:r w:rsidRPr="00D5718B"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  <w:t>АКЦИОНЕРНОЕ ОБЩЕСТВО "УПРАВЛЕНИЕ ТЕПЛОСНАБЖЕНИЯ И ИНЖЕНЕРНЫХ СЕТЕЙ"</w:t>
      </w:r>
    </w:p>
    <w:p w:rsidR="00D5718B" w:rsidRPr="00D5718B" w:rsidRDefault="00D5718B" w:rsidP="00D5718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Наименование </w:t>
      </w:r>
      <w:proofErr w:type="spellStart"/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заказчика</w:t>
      </w:r>
      <w:proofErr w:type="gramStart"/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:А</w:t>
      </w:r>
      <w:proofErr w:type="gramEnd"/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КЦИОНЕРНОЕ</w:t>
      </w:r>
      <w:proofErr w:type="spellEnd"/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ОБЩЕСТВО "УПРАВЛЕНИЕ ТЕПЛОСНАБЖЕНИЯ И ИНЖЕНЕРНЫХ СЕТЕЙ"</w:t>
      </w:r>
    </w:p>
    <w:p w:rsidR="00D5718B" w:rsidRPr="00D5718B" w:rsidRDefault="00D5718B" w:rsidP="00D5718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Контактное </w:t>
      </w:r>
      <w:proofErr w:type="spellStart"/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лицо</w:t>
      </w:r>
      <w:proofErr w:type="gramStart"/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:Л</w:t>
      </w:r>
      <w:proofErr w:type="gramEnd"/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оцманов</w:t>
      </w:r>
      <w:proofErr w:type="spellEnd"/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Андрей Викторович</w:t>
      </w:r>
    </w:p>
    <w:p w:rsidR="00D5718B" w:rsidRPr="00D5718B" w:rsidRDefault="00D5718B" w:rsidP="00D5718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Адрес эл. </w:t>
      </w:r>
      <w:proofErr w:type="spellStart"/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почты:gordeeva@uts-hm.ru</w:t>
      </w:r>
      <w:proofErr w:type="spellEnd"/>
    </w:p>
    <w:p w:rsidR="00D5718B" w:rsidRPr="00D5718B" w:rsidRDefault="00D5718B" w:rsidP="00D5718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Телефон:7-908-8815566</w:t>
      </w:r>
    </w:p>
    <w:p w:rsidR="00D5718B" w:rsidRPr="00D5718B" w:rsidRDefault="00D5718B" w:rsidP="00D5718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spellStart"/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Сайт:</w:t>
      </w:r>
      <w:hyperlink r:id="rId15" w:history="1">
        <w:r w:rsidRPr="00D5718B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http</w:t>
        </w:r>
        <w:proofErr w:type="spellEnd"/>
        <w:r w:rsidRPr="00D5718B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://www.uts-hm.ru/</w:t>
        </w:r>
      </w:hyperlink>
    </w:p>
    <w:p w:rsidR="00D5718B" w:rsidRPr="00D5718B" w:rsidRDefault="00D5718B" w:rsidP="00D5718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Адрес местонахождения:628007, Г. ХАНТЫ-МАНСИЙСК, УЛ. ЧЕХОВА, Д. 81</w:t>
      </w:r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 xml:space="preserve">628007, АО ХАНТЫ-МАНСИЙСКИЙ АВТОНОМНЫЙ ОКРУГ, Г ХАНТЫ-МАНСИЙСК, </w:t>
      </w:r>
      <w:proofErr w:type="gramStart"/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УЛ</w:t>
      </w:r>
      <w:proofErr w:type="gramEnd"/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ЧЕХОВА, ЮГРА ДОМ 81</w:t>
      </w:r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</w:p>
    <w:p w:rsidR="00D5718B" w:rsidRPr="00D5718B" w:rsidRDefault="00D5718B" w:rsidP="00D5718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Начальная цена:7228757,97</w:t>
      </w:r>
    </w:p>
    <w:p w:rsidR="00D5718B" w:rsidRPr="00D5718B" w:rsidRDefault="00D5718B" w:rsidP="00D5718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spellStart"/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Филиал</w:t>
      </w:r>
      <w:proofErr w:type="gramStart"/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</w:t>
      </w:r>
      <w:proofErr w:type="spellEnd"/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указано</w:t>
      </w:r>
    </w:p>
    <w:p w:rsidR="00D5718B" w:rsidRPr="00D5718B" w:rsidRDefault="00D5718B" w:rsidP="00D5718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Товары, работы, услуги</w:t>
      </w:r>
    </w:p>
    <w:tbl>
      <w:tblPr>
        <w:tblW w:w="1357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5"/>
        <w:gridCol w:w="3206"/>
        <w:gridCol w:w="3171"/>
        <w:gridCol w:w="1023"/>
        <w:gridCol w:w="955"/>
        <w:gridCol w:w="747"/>
        <w:gridCol w:w="822"/>
        <w:gridCol w:w="949"/>
        <w:gridCol w:w="842"/>
        <w:gridCol w:w="1355"/>
      </w:tblGrid>
      <w:tr w:rsidR="00D5718B" w:rsidRPr="00D5718B" w:rsidTr="00D5718B">
        <w:trPr>
          <w:tblHeader/>
          <w:tblCellSpacing w:w="0" w:type="dxa"/>
        </w:trPr>
        <w:tc>
          <w:tcPr>
            <w:tcW w:w="525" w:type="dxa"/>
            <w:tcBorders>
              <w:left w:val="single" w:sz="6" w:space="0" w:color="AACCF6"/>
              <w:right w:val="single" w:sz="6" w:space="0" w:color="AACCF6"/>
            </w:tcBorders>
            <w:vAlign w:val="center"/>
            <w:hideMark/>
          </w:tcPr>
          <w:p w:rsidR="00D5718B" w:rsidRPr="00D5718B" w:rsidRDefault="00D5718B" w:rsidP="00D5718B">
            <w:pPr>
              <w:shd w:val="clear" w:color="auto" w:fill="EBF3FD"/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5718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№</w:t>
            </w:r>
            <w:r>
              <w:rPr>
                <w:rFonts w:ascii="Arial" w:eastAsia="Times New Roman" w:hAnsi="Arial" w:cs="Arial"/>
                <w:noProof/>
                <w:sz w:val="17"/>
                <w:szCs w:val="17"/>
                <w:lang w:eastAsia="ru-RU"/>
              </w:rPr>
              <w:drawing>
                <wp:inline distT="0" distB="0" distL="0" distR="0">
                  <wp:extent cx="8255" cy="8255"/>
                  <wp:effectExtent l="0" t="0" r="0" b="0"/>
                  <wp:docPr id="1" name="Рисунок 1" descr="https://zakupki.tektorg.ru/css/images/default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zakupki.tektorg.ru/css/images/default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D5718B" w:rsidRPr="00D5718B" w:rsidRDefault="00D5718B" w:rsidP="00D5718B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5718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Заказчик</w:t>
            </w:r>
          </w:p>
        </w:tc>
        <w:tc>
          <w:tcPr>
            <w:tcW w:w="33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D5718B" w:rsidRPr="00D5718B" w:rsidRDefault="00D5718B" w:rsidP="00D5718B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5718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Наименование ТРУ</w:t>
            </w:r>
          </w:p>
        </w:tc>
        <w:tc>
          <w:tcPr>
            <w:tcW w:w="75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D5718B" w:rsidRPr="00D5718B" w:rsidRDefault="00D5718B" w:rsidP="00D5718B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5718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ОКПД</w:t>
            </w:r>
            <w:proofErr w:type="gramStart"/>
            <w:r w:rsidRPr="00D5718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</w:p>
        </w:tc>
        <w:tc>
          <w:tcPr>
            <w:tcW w:w="75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D5718B" w:rsidRPr="00D5718B" w:rsidRDefault="00D5718B" w:rsidP="00D5718B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5718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Вид требования</w:t>
            </w:r>
          </w:p>
        </w:tc>
        <w:tc>
          <w:tcPr>
            <w:tcW w:w="75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D5718B" w:rsidRPr="00D5718B" w:rsidRDefault="00D5718B" w:rsidP="00D5718B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5718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ОКВЭД</w:t>
            </w:r>
            <w:proofErr w:type="gramStart"/>
            <w:r w:rsidRPr="00D5718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</w:p>
        </w:tc>
        <w:tc>
          <w:tcPr>
            <w:tcW w:w="85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D5718B" w:rsidRPr="00D5718B" w:rsidRDefault="00D5718B" w:rsidP="00D5718B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5718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Ед. изм.</w:t>
            </w:r>
          </w:p>
        </w:tc>
        <w:tc>
          <w:tcPr>
            <w:tcW w:w="85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D5718B" w:rsidRPr="00D5718B" w:rsidRDefault="00D5718B" w:rsidP="00D5718B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5718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Количество</w:t>
            </w:r>
          </w:p>
        </w:tc>
        <w:tc>
          <w:tcPr>
            <w:tcW w:w="85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D5718B" w:rsidRPr="00D5718B" w:rsidRDefault="00D5718B" w:rsidP="00D5718B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5718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Тип объекта закупки</w:t>
            </w:r>
          </w:p>
        </w:tc>
        <w:tc>
          <w:tcPr>
            <w:tcW w:w="130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D5718B" w:rsidRPr="00D5718B" w:rsidRDefault="00D5718B" w:rsidP="00D5718B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5718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Дополнительная информация</w:t>
            </w:r>
          </w:p>
        </w:tc>
      </w:tr>
      <w:tr w:rsidR="00D5718B" w:rsidRPr="00D5718B" w:rsidTr="00D5718B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5718B" w:rsidRPr="00D5718B" w:rsidRDefault="00D5718B" w:rsidP="00D5718B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5718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5718B" w:rsidRPr="00D5718B" w:rsidRDefault="00D5718B" w:rsidP="00D5718B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5718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5718B" w:rsidRPr="00D5718B" w:rsidRDefault="00D5718B" w:rsidP="00D5718B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5718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5718B" w:rsidRPr="00D5718B" w:rsidRDefault="00D5718B" w:rsidP="00D5718B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5718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24.20.13.120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5718B" w:rsidRPr="00D5718B" w:rsidRDefault="00D5718B" w:rsidP="00D5718B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5718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5718B" w:rsidRPr="00D5718B" w:rsidRDefault="00D5718B" w:rsidP="00D5718B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5718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24.20.1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5718B" w:rsidRPr="00D5718B" w:rsidRDefault="00D5718B" w:rsidP="00D5718B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5718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ПОГ М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5718B" w:rsidRPr="00D5718B" w:rsidRDefault="00D5718B" w:rsidP="00D5718B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5718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2001.00000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5718B" w:rsidRPr="00D5718B" w:rsidRDefault="00D5718B" w:rsidP="00D5718B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5718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5718B" w:rsidRPr="00D5718B" w:rsidRDefault="00D5718B" w:rsidP="00D5718B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5718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D5718B" w:rsidRPr="00D5718B" w:rsidRDefault="00D5718B" w:rsidP="00D5718B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7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"/>
        <w:gridCol w:w="510"/>
        <w:gridCol w:w="3315"/>
        <w:gridCol w:w="3315"/>
        <w:gridCol w:w="1023"/>
        <w:gridCol w:w="750"/>
        <w:gridCol w:w="750"/>
        <w:gridCol w:w="855"/>
        <w:gridCol w:w="855"/>
        <w:gridCol w:w="855"/>
        <w:gridCol w:w="1032"/>
        <w:gridCol w:w="750"/>
        <w:gridCol w:w="72"/>
      </w:tblGrid>
      <w:tr w:rsidR="00D5718B" w:rsidRPr="00D5718B" w:rsidTr="00D5718B">
        <w:trPr>
          <w:gridAfter w:val="2"/>
          <w:wAfter w:w="522" w:type="dxa"/>
          <w:tblCellSpacing w:w="0" w:type="dxa"/>
        </w:trPr>
        <w:tc>
          <w:tcPr>
            <w:tcW w:w="525" w:type="dxa"/>
            <w:gridSpan w:val="2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5718B" w:rsidRPr="00D5718B" w:rsidRDefault="00D5718B" w:rsidP="00D5718B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5718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5718B" w:rsidRPr="00D5718B" w:rsidRDefault="00D5718B" w:rsidP="00D5718B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5718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5718B" w:rsidRPr="00D5718B" w:rsidRDefault="00D5718B" w:rsidP="00D5718B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5718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2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5718B" w:rsidRPr="00D5718B" w:rsidRDefault="00D5718B" w:rsidP="00D5718B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5718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24.20.40.000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5718B" w:rsidRPr="00D5718B" w:rsidRDefault="00D5718B" w:rsidP="00D5718B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5718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5718B" w:rsidRPr="00D5718B" w:rsidRDefault="00D5718B" w:rsidP="00D5718B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5718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24.20.3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5718B" w:rsidRPr="00D5718B" w:rsidRDefault="00D5718B" w:rsidP="00D5718B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D5718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5718B" w:rsidRPr="00D5718B" w:rsidRDefault="00D5718B" w:rsidP="00D5718B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5718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108.00000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5718B" w:rsidRPr="00D5718B" w:rsidRDefault="00D5718B" w:rsidP="00D5718B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5718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5718B" w:rsidRPr="00D5718B" w:rsidRDefault="00D5718B" w:rsidP="00D5718B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5718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D5718B" w:rsidRPr="00D5718B" w:rsidTr="00D5718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15" w:type="dxa"/>
          <w:tblCellSpacing w:w="0" w:type="dxa"/>
        </w:trPr>
        <w:tc>
          <w:tcPr>
            <w:tcW w:w="14010" w:type="dxa"/>
            <w:gridSpan w:val="11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D5718B" w:rsidRPr="00D5718B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5718B" w:rsidRPr="00D5718B" w:rsidRDefault="00D5718B" w:rsidP="00D571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D5718B" w:rsidRPr="00D5718B" w:rsidRDefault="00D5718B" w:rsidP="00D5718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D5718B" w:rsidRPr="00D5718B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D5718B" w:rsidRPr="00D5718B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5718B" w:rsidRPr="00D5718B" w:rsidRDefault="00D5718B" w:rsidP="00D5718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D5718B" w:rsidRPr="00D5718B" w:rsidRDefault="00D5718B" w:rsidP="00D5718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D5718B" w:rsidRPr="00D5718B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5718B" w:rsidRPr="00D5718B" w:rsidRDefault="00D5718B" w:rsidP="00D5718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D5718B" w:rsidRPr="00D5718B" w:rsidRDefault="00D5718B" w:rsidP="00D5718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D5718B" w:rsidRPr="00D5718B" w:rsidRDefault="00D5718B" w:rsidP="00D5718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D5718B" w:rsidRPr="00D5718B" w:rsidRDefault="00D5718B" w:rsidP="00D5718B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Классификатор ОКВЭД</w:t>
      </w:r>
      <w:proofErr w:type="gramStart"/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</w:t>
      </w:r>
      <w:proofErr w:type="gramEnd"/>
    </w:p>
    <w:p w:rsidR="00D5718B" w:rsidRPr="00D5718B" w:rsidRDefault="00D5718B" w:rsidP="00D5718B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24.20.1. Производство бесшовных труб и пустотелых профилей</w:t>
      </w:r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 xml:space="preserve">24.20.3. Производство стальных фитингов для труб, </w:t>
      </w:r>
      <w:proofErr w:type="gramStart"/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кроме</w:t>
      </w:r>
      <w:proofErr w:type="gramEnd"/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литых</w:t>
      </w:r>
    </w:p>
    <w:p w:rsidR="00D5718B" w:rsidRPr="00D5718B" w:rsidRDefault="00D5718B" w:rsidP="00D5718B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Классификатор ОКПД</w:t>
      </w:r>
      <w:proofErr w:type="gramStart"/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</w:t>
      </w:r>
      <w:proofErr w:type="gramEnd"/>
    </w:p>
    <w:p w:rsidR="00A862B1" w:rsidRPr="000C3050" w:rsidRDefault="00D5718B" w:rsidP="00D5718B">
      <w:pPr>
        <w:spacing w:after="75" w:line="240" w:lineRule="auto"/>
      </w:pPr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24.20.13.120. Трубы стальные бесшовные высокого давления</w:t>
      </w:r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 xml:space="preserve">24.20.40.000. Фитинги для труб стальные, </w:t>
      </w:r>
      <w:proofErr w:type="gramStart"/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кроме</w:t>
      </w:r>
      <w:proofErr w:type="gramEnd"/>
      <w:r w:rsidRPr="00D5718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литых</w:t>
      </w:r>
      <w:bookmarkStart w:id="0" w:name="_GoBack"/>
      <w:bookmarkEnd w:id="0"/>
    </w:p>
    <w:sectPr w:rsidR="00A862B1" w:rsidRPr="000C3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A4472B"/>
    <w:multiLevelType w:val="multilevel"/>
    <w:tmpl w:val="F0687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0C3050"/>
    <w:rsid w:val="00593A3F"/>
    <w:rsid w:val="00703ADD"/>
    <w:rsid w:val="009B1810"/>
    <w:rsid w:val="00A862B1"/>
    <w:rsid w:val="00B34D60"/>
    <w:rsid w:val="00D57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  <w:style w:type="character" w:customStyle="1" w:styleId="x-fieldset-header-text">
    <w:name w:val="x-fieldset-header-text"/>
    <w:basedOn w:val="a0"/>
    <w:rsid w:val="00D5718B"/>
  </w:style>
  <w:style w:type="character" w:styleId="a5">
    <w:name w:val="Hyperlink"/>
    <w:basedOn w:val="a0"/>
    <w:uiPriority w:val="99"/>
    <w:semiHidden/>
    <w:unhideWhenUsed/>
    <w:rsid w:val="00D5718B"/>
    <w:rPr>
      <w:color w:val="0000FF"/>
      <w:u w:val="single"/>
    </w:rPr>
  </w:style>
  <w:style w:type="character" w:customStyle="1" w:styleId="x-panel-header-text">
    <w:name w:val="x-panel-header-text"/>
    <w:basedOn w:val="a0"/>
    <w:rsid w:val="00D5718B"/>
  </w:style>
  <w:style w:type="character" w:styleId="a6">
    <w:name w:val="Emphasis"/>
    <w:basedOn w:val="a0"/>
    <w:uiPriority w:val="20"/>
    <w:qFormat/>
    <w:rsid w:val="00D5718B"/>
    <w:rPr>
      <w:i/>
      <w:iCs/>
    </w:rPr>
  </w:style>
  <w:style w:type="character" w:customStyle="1" w:styleId="x-tab-strip-text">
    <w:name w:val="x-tab-strip-text"/>
    <w:basedOn w:val="a0"/>
    <w:rsid w:val="00D571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  <w:style w:type="character" w:customStyle="1" w:styleId="x-fieldset-header-text">
    <w:name w:val="x-fieldset-header-text"/>
    <w:basedOn w:val="a0"/>
    <w:rsid w:val="00D5718B"/>
  </w:style>
  <w:style w:type="character" w:styleId="a5">
    <w:name w:val="Hyperlink"/>
    <w:basedOn w:val="a0"/>
    <w:uiPriority w:val="99"/>
    <w:semiHidden/>
    <w:unhideWhenUsed/>
    <w:rsid w:val="00D5718B"/>
    <w:rPr>
      <w:color w:val="0000FF"/>
      <w:u w:val="single"/>
    </w:rPr>
  </w:style>
  <w:style w:type="character" w:customStyle="1" w:styleId="x-panel-header-text">
    <w:name w:val="x-panel-header-text"/>
    <w:basedOn w:val="a0"/>
    <w:rsid w:val="00D5718B"/>
  </w:style>
  <w:style w:type="character" w:styleId="a6">
    <w:name w:val="Emphasis"/>
    <w:basedOn w:val="a0"/>
    <w:uiPriority w:val="20"/>
    <w:qFormat/>
    <w:rsid w:val="00D5718B"/>
    <w:rPr>
      <w:i/>
      <w:iCs/>
    </w:rPr>
  </w:style>
  <w:style w:type="character" w:customStyle="1" w:styleId="x-tab-strip-text">
    <w:name w:val="x-tab-strip-text"/>
    <w:basedOn w:val="a0"/>
    <w:rsid w:val="00D571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05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090481">
          <w:marLeft w:val="0"/>
          <w:marRight w:val="0"/>
          <w:marTop w:val="0"/>
          <w:marBottom w:val="0"/>
          <w:divBdr>
            <w:top w:val="single" w:sz="2" w:space="0" w:color="3A75C4"/>
            <w:left w:val="single" w:sz="2" w:space="0" w:color="3A75C4"/>
            <w:bottom w:val="single" w:sz="2" w:space="0" w:color="3A75C4"/>
            <w:right w:val="single" w:sz="2" w:space="0" w:color="3A75C4"/>
          </w:divBdr>
          <w:divsChild>
            <w:div w:id="82008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35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603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608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364478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429690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0548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3624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5976006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012246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1165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902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4695497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503160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72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5494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1506288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814759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3104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7355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3160070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750853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2905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166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5545574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880624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7382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0396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8405394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025013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804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0457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6348177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184398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8574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7947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2617756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359403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1594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8400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1740438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063407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5932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9907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6778426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12097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7179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8484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2349986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126920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888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6228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9527567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363476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875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391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4572505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412044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522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434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1656805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610092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2042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11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8930203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402485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287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4860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3798935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830147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1375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06232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0820038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376348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0591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808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8867342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342630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0793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9018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9258740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651902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956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5149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1631510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506138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5794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0693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6065267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807698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1780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59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749716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62151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0742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325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16726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487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09492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3826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1534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3778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88348330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072733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7176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451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338996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134785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2433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871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9865749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606087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1439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2665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44836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792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993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949114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9831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2205983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1487279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13700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5432472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12436377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3434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21928981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10371266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98304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59673918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12621020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3547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27341222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19187851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42532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7352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98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16005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757871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0931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623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64896464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036849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5076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437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513777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492257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535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097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20307134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62843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544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106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84560391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88436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4590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9611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14006599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619755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8180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794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67195394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484057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474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7631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9336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026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695455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835953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508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076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20429127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107237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78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3113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81677047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44048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476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181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95922747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665790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365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202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8503228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2074691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2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462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05855687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356975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782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2496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5329052">
          <w:marLeft w:val="75"/>
          <w:marRight w:val="75"/>
          <w:marTop w:val="0"/>
          <w:marBottom w:val="75"/>
          <w:divBdr>
            <w:top w:val="single" w:sz="6" w:space="0" w:color="3A75C4"/>
            <w:left w:val="single" w:sz="6" w:space="0" w:color="3A75C4"/>
            <w:bottom w:val="single" w:sz="6" w:space="0" w:color="3A75C4"/>
            <w:right w:val="single" w:sz="6" w:space="0" w:color="3A75C4"/>
          </w:divBdr>
          <w:divsChild>
            <w:div w:id="186409071">
              <w:marLeft w:val="0"/>
              <w:marRight w:val="0"/>
              <w:marTop w:val="0"/>
              <w:marBottom w:val="0"/>
              <w:divBdr>
                <w:top w:val="single" w:sz="6" w:space="4" w:color="3A75C4"/>
                <w:left w:val="single" w:sz="2" w:space="4" w:color="3A75C4"/>
                <w:bottom w:val="single" w:sz="2" w:space="3" w:color="3A75C4"/>
                <w:right w:val="single" w:sz="2" w:space="2" w:color="3A75C4"/>
              </w:divBdr>
            </w:div>
            <w:div w:id="183999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69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444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796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3A75C4"/>
                            <w:left w:val="single" w:sz="2" w:space="0" w:color="3A75C4"/>
                            <w:bottom w:val="single" w:sz="6" w:space="2" w:color="3A75C4"/>
                            <w:right w:val="single" w:sz="2" w:space="0" w:color="3A75C4"/>
                          </w:divBdr>
                          <w:divsChild>
                            <w:div w:id="2005694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6331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4889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4986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3A75C4"/>
                                    <w:left w:val="single" w:sz="2" w:space="0" w:color="3A75C4"/>
                                    <w:bottom w:val="single" w:sz="2" w:space="0" w:color="3A75C4"/>
                                    <w:right w:val="single" w:sz="2" w:space="0" w:color="3A75C4"/>
                                  </w:divBdr>
                                  <w:divsChild>
                                    <w:div w:id="579559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4428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54324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2" w:color="99BBE8"/>
                                                <w:left w:val="single" w:sz="2" w:space="2" w:color="3A75C4"/>
                                                <w:bottom w:val="single" w:sz="6" w:space="2" w:color="3A75C4"/>
                                                <w:right w:val="single" w:sz="2" w:space="2" w:color="3A75C4"/>
                                              </w:divBdr>
                                            </w:div>
                                          </w:divsChild>
                                        </w:div>
                                        <w:div w:id="1308977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2547867">
                                              <w:marLeft w:val="75"/>
                                              <w:marRight w:val="75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10575857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43413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32501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13488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6979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1912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0656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1872535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56795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12962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889747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4981545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73485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486013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62703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2076195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4722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158781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68687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732965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60940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363920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37473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68583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2068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75074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0787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6631655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20444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811162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94077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3317618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1204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12344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177531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723571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50068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960076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887619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78747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89365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1822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50630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671335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78389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28070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01029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9061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3410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65811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37021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9520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375384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954052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51913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45880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687090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965540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00230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186965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22409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71216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37609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68796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9658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812311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32875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793867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00118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03204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7635761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243054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02076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227925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3666802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307176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74797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28924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4831992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7418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3665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773611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65504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02075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94281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65488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45953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75"/>
                                                                  <w:divBdr>
                                                                    <w:top w:val="single" w:sz="2" w:space="0" w:color="3A75C4"/>
                                                                    <w:left w:val="single" w:sz="2" w:space="0" w:color="3A75C4"/>
                                                                    <w:bottom w:val="single" w:sz="2" w:space="0" w:color="3A75C4"/>
                                                                    <w:right w:val="single" w:sz="2" w:space="0" w:color="3A75C4"/>
                                                                  </w:divBdr>
                                                                  <w:divsChild>
                                                                    <w:div w:id="825782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4" w:color="3A75C4"/>
                                                                        <w:left w:val="single" w:sz="6" w:space="4" w:color="3A75C4"/>
                                                                        <w:bottom w:val="single" w:sz="6" w:space="3" w:color="3A75C4"/>
                                                                        <w:right w:val="single" w:sz="6" w:space="2" w:color="3A75C4"/>
                                                                      </w:divBdr>
                                                                    </w:div>
                                                                    <w:div w:id="927889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7289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6935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90030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217827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672661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16819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110614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154994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48996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680499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83883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525488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990170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667600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6676183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171988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913211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40081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247745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862147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177677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890192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9185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210971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590283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206300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7878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235402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35178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437392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486632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312840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419140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26006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793404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039706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54792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838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3A75C4"/>
                                                                    <w:left w:val="single" w:sz="2" w:space="0" w:color="3A75C4"/>
                                                                    <w:bottom w:val="single" w:sz="2" w:space="0" w:color="3A75C4"/>
                                                                    <w:right w:val="single" w:sz="2" w:space="0" w:color="3A75C4"/>
                                                                  </w:divBdr>
                                                                  <w:divsChild>
                                                                    <w:div w:id="81548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06568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97485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01418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561371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38505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274833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826093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428285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65112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176121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710304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477387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081703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52945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458274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976016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417055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068026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166565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266957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20538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28689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37848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683348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298197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6624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746727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870693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1576951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790885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525336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283681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023065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30701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128551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7829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4537140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60620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49627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66795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;" TargetMode="External"/><Relationship Id="rId13" Type="http://schemas.openxmlformats.org/officeDocument/2006/relationships/hyperlink" Target="https://zakupki.tektorg.ru/file/get/t/LotDocuments/id/745547/name/%D0%9E%D0%B1%D0%BE%D1%81%D0%BD%D0%BE%D0%B2%D0%B0%D0%BD%D0%B8%D0%B5_%D1%81%D1%82%D0%BE%D0%B8%D0%BC%D0%BE%D1%81%D1%82%D0%B8.doc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zakupki.tektorg.ru/file/get/t/LotDocuments/id/745543/name/%D0%98%D0%B7%D0%B2%D0%B5%D1%89%D0%B5%D0%BD%D0%B8%D0%B5_%D0%BE_%D0%BF%D1%80%D0%BE%D0%B2%D0%B5%D0%B4%D0%B5%D0%BD%D0%B8%D0%B8_%D0%B7%D0%B0%D0%BF%D1%80%D0%BE%D1%81%D0%B0_%D0%BF%D1%80%D0%B5%D0%B4%D0%BB%D0%BE%D0%B6%D0%B5%D0%BD%D0%B8%D0%B9.docx" TargetMode="External"/><Relationship Id="rId12" Type="http://schemas.openxmlformats.org/officeDocument/2006/relationships/hyperlink" Target="https://zakupki.tektorg.ru/file/get/t/LotDocuments/id/745546/name/%D0%9F%D1%80%D0%BE%D0%B5%D0%BA%D1%82_%D0%B4%D0%BE%D0%B3%D0%BE%D0%B2%D0%BE%D1%80%D0%B0.doc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2.gif"/><Relationship Id="rId1" Type="http://schemas.openxmlformats.org/officeDocument/2006/relationships/numbering" Target="numbering.xml"/><Relationship Id="rId6" Type="http://schemas.openxmlformats.org/officeDocument/2006/relationships/hyperlink" Target="https://zakupki.gov.ru/epz/order/notice/notice223/common-info.html?noticeInfoId=17965559" TargetMode="External"/><Relationship Id="rId11" Type="http://schemas.openxmlformats.org/officeDocument/2006/relationships/hyperlink" Target="https://zakupki.tektorg.ru/file/get/t/LotDocuments/id/745545/name/%D0%A2%D0%B5%D1%85%D0%BD%D0%B8%D1%87%D0%B5%D1%81%D0%BA%D0%BE%D0%B5_%D0%B7%D0%B0%D0%B4%D0%B0%D0%BD%D0%B8%D0%B5.do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uts-hm.ru/" TargetMode="External"/><Relationship Id="rId10" Type="http://schemas.openxmlformats.org/officeDocument/2006/relationships/hyperlink" Target="https://zakupki.tektorg.ru/file/get/t/LotDocuments/id/745544/name/%D0%94%D0%BE%D0%BA%D1%83%D0%BC%D0%B5%D0%BD%D1%82%D0%B0%D1%86%D0%B8%D1%8F_%D0%BE_%D0%BF%D1%80%D0%BE%D0%B2%D0%B5%D0%B4%D0%B5%D0%BD%D0%B8%D0%B8_%D0%B7%D0%B0%D0%BF%D1%80%D0%BE%D1%81%D0%B0_%D0%BF%D1%80%D0%B5%D0%B4%D0%BB%D0%BE%D0%B6%D0%B5%D0%BD%D0%B8%D0%B9.docx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s://zakupki.tektor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1518</Words>
  <Characters>8655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2025-02-26T03:58:00Z</cp:lastPrinted>
  <dcterms:created xsi:type="dcterms:W3CDTF">2025-02-26T03:59:00Z</dcterms:created>
  <dcterms:modified xsi:type="dcterms:W3CDTF">2025-02-26T03:59:00Z</dcterms:modified>
</cp:coreProperties>
</file>