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D3F" w:rsidP="00D37F27">
            <w:pPr>
              <w:widowControl w:val="0"/>
              <w:autoSpaceDE w:val="0"/>
              <w:ind w:firstLine="34"/>
              <w:jc w:val="left"/>
              <w:rPr>
                <w:rFonts w:eastAsia="Times New Roman"/>
                <w:b/>
              </w:rPr>
            </w:pPr>
            <w:r>
              <w:rPr>
                <w:rFonts w:eastAsia="Times New Roman"/>
                <w:b/>
              </w:rPr>
              <w:t>Заместитель генерального</w:t>
            </w:r>
            <w:r w:rsidR="00D37F27">
              <w:rPr>
                <w:rFonts w:eastAsia="Times New Roman"/>
                <w:b/>
              </w:rPr>
              <w:t xml:space="preserve"> директор</w:t>
            </w:r>
            <w:r>
              <w:rPr>
                <w:rFonts w:eastAsia="Times New Roman"/>
                <w:b/>
              </w:rPr>
              <w:t>а</w:t>
            </w:r>
          </w:p>
          <w:p w:rsidR="00162D3F" w:rsidRDefault="00162D3F" w:rsidP="00D37F27">
            <w:pPr>
              <w:widowControl w:val="0"/>
              <w:autoSpaceDE w:val="0"/>
              <w:ind w:firstLine="34"/>
              <w:jc w:val="left"/>
              <w:rPr>
                <w:rFonts w:eastAsia="Times New Roman"/>
                <w:b/>
              </w:rPr>
            </w:pPr>
            <w:r>
              <w:rPr>
                <w:rFonts w:eastAsia="Times New Roman"/>
                <w:b/>
              </w:rPr>
              <w:t>по производству</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D3F">
              <w:rPr>
                <w:rFonts w:eastAsia="Times New Roman"/>
                <w:b/>
              </w:rPr>
              <w:t>П.Н. Захаров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62D3F"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162D3F" w:rsidRPr="00162D3F">
        <w:rPr>
          <w:rFonts w:eastAsia="Microsoft YaHei"/>
          <w:b/>
          <w:kern w:val="1"/>
          <w:sz w:val="28"/>
          <w:szCs w:val="28"/>
          <w:lang w:bidi="hi-IN"/>
        </w:rPr>
        <w:t>оказание услуг по техническому диагностированию технических устройств (водогрейные котлы) котельных установок</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164257">
              <w:rPr>
                <w:rFonts w:eastAsia="Times New Roman" w:cs="Arial"/>
                <w:bCs/>
                <w:sz w:val="28"/>
                <w:szCs w:val="28"/>
              </w:rPr>
              <w:t>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64257" w:rsidP="00164257">
            <w:pPr>
              <w:snapToGrid w:val="0"/>
              <w:jc w:val="center"/>
              <w:rPr>
                <w:rFonts w:eastAsia="Times New Roman" w:cs="Arial"/>
                <w:bCs/>
                <w:sz w:val="28"/>
                <w:szCs w:val="28"/>
              </w:rPr>
            </w:pPr>
            <w:r>
              <w:rPr>
                <w:rFonts w:eastAsia="Times New Roman" w:cs="Arial"/>
                <w:bCs/>
                <w:sz w:val="28"/>
                <w:szCs w:val="28"/>
              </w:rPr>
              <w:t>39</w:t>
            </w:r>
            <w:r w:rsidR="00A31594">
              <w:rPr>
                <w:rFonts w:eastAsia="Times New Roman" w:cs="Arial"/>
                <w:bCs/>
                <w:sz w:val="28"/>
                <w:szCs w:val="28"/>
              </w:rPr>
              <w:t>-</w:t>
            </w:r>
            <w:r>
              <w:rPr>
                <w:rFonts w:eastAsia="Times New Roman" w:cs="Arial"/>
                <w:bCs/>
                <w:sz w:val="28"/>
                <w:szCs w:val="28"/>
              </w:rPr>
              <w:t>44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64257" w:rsidP="00164257">
            <w:pPr>
              <w:snapToGrid w:val="0"/>
              <w:jc w:val="center"/>
              <w:rPr>
                <w:rFonts w:eastAsia="Times New Roman" w:cs="Arial"/>
                <w:bCs/>
                <w:sz w:val="28"/>
                <w:szCs w:val="28"/>
              </w:rPr>
            </w:pPr>
            <w:r>
              <w:rPr>
                <w:rFonts w:eastAsia="Times New Roman" w:cs="Arial"/>
                <w:bCs/>
                <w:sz w:val="28"/>
                <w:szCs w:val="28"/>
              </w:rPr>
              <w:t>45-54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164257" w:rsidP="00164257">
            <w:pPr>
              <w:snapToGrid w:val="0"/>
              <w:jc w:val="center"/>
              <w:rPr>
                <w:rFonts w:eastAsia="Times New Roman" w:cs="Arial"/>
                <w:bCs/>
                <w:sz w:val="28"/>
                <w:szCs w:val="28"/>
                <w:lang w:val="en-US"/>
              </w:rPr>
            </w:pPr>
            <w:r>
              <w:rPr>
                <w:rFonts w:eastAsia="Times New Roman" w:cs="Arial"/>
                <w:bCs/>
                <w:sz w:val="28"/>
                <w:szCs w:val="28"/>
              </w:rPr>
              <w:t>55</w:t>
            </w:r>
            <w:r w:rsidR="0084729D">
              <w:rPr>
                <w:rFonts w:eastAsia="Times New Roman" w:cs="Arial"/>
                <w:bCs/>
                <w:sz w:val="28"/>
                <w:szCs w:val="28"/>
              </w:rPr>
              <w:t>-</w:t>
            </w:r>
            <w:r w:rsidR="00934B08">
              <w:rPr>
                <w:rFonts w:eastAsia="Times New Roman" w:cs="Arial"/>
                <w:bCs/>
                <w:sz w:val="28"/>
                <w:szCs w:val="28"/>
              </w:rPr>
              <w:t>5</w:t>
            </w:r>
            <w:r>
              <w:rPr>
                <w:rFonts w:eastAsia="Times New Roman" w:cs="Arial"/>
                <w:bCs/>
                <w:sz w:val="28"/>
                <w:szCs w:val="28"/>
              </w:rPr>
              <w:t>6</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w:t>
      </w:r>
      <w:proofErr w:type="gramStart"/>
      <w:r w:rsidRPr="00AD4F79">
        <w:t>участие</w:t>
      </w:r>
      <w:proofErr w:type="gramEnd"/>
      <w:r w:rsidRPr="00AD4F79">
        <w:t xml:space="preserve">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B01E99">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proofErr w:type="gramStart"/>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w:t>
      </w:r>
      <w:proofErr w:type="gramEnd"/>
      <w:r w:rsidR="00883D85" w:rsidRPr="00AD4F79">
        <w:rPr>
          <w:rFonts w:eastAsia="Times New Roman"/>
        </w:rPr>
        <w:t xml:space="preserve"> </w:t>
      </w:r>
      <w:proofErr w:type="gramStart"/>
      <w:r w:rsidR="00883D85" w:rsidRPr="00AD4F79">
        <w:rPr>
          <w:rFonts w:eastAsia="Times New Roman"/>
        </w:rPr>
        <w:t>закупках</w:t>
      </w:r>
      <w:proofErr w:type="gramEnd"/>
      <w:r w:rsidR="00883D85" w:rsidRPr="00AD4F79">
        <w:rPr>
          <w:rFonts w:eastAsia="Times New Roman"/>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proofErr w:type="gramStart"/>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proofErr w:type="spellStart"/>
      <w:r w:rsidRPr="00AD4F79">
        <w:rPr>
          <w:rFonts w:eastAsia="Times New Roman"/>
          <w:color w:val="000000"/>
          <w:lang w:val="en-US" w:eastAsia="en-US"/>
        </w:rPr>
        <w:t>zakupki</w:t>
      </w:r>
      <w:proofErr w:type="spellEnd"/>
      <w:r w:rsidRPr="00AD4F79">
        <w:rPr>
          <w:rFonts w:eastAsia="Times New Roman"/>
          <w:color w:val="000000"/>
          <w:lang w:eastAsia="en-US"/>
        </w:rPr>
        <w:t>.</w:t>
      </w:r>
      <w:proofErr w:type="spellStart"/>
      <w:r w:rsidRPr="00AD4F79">
        <w:rPr>
          <w:rFonts w:eastAsia="Times New Roman"/>
          <w:color w:val="000000"/>
          <w:lang w:val="en-US" w:eastAsia="en-US"/>
        </w:rPr>
        <w:t>gov</w:t>
      </w:r>
      <w:proofErr w:type="spellEnd"/>
      <w:r w:rsidRPr="00AD4F79">
        <w:rPr>
          <w:rFonts w:eastAsia="Times New Roman"/>
          <w:color w:val="000000"/>
          <w:lang w:eastAsia="en-US"/>
        </w:rPr>
        <w:t>.</w:t>
      </w:r>
      <w:proofErr w:type="spellStart"/>
      <w:r w:rsidRPr="00AD4F79">
        <w:rPr>
          <w:rFonts w:eastAsia="Times New Roman"/>
          <w:color w:val="000000"/>
          <w:lang w:val="en-US" w:eastAsia="en-US"/>
        </w:rPr>
        <w:t>ru</w:t>
      </w:r>
      <w:proofErr w:type="spellEnd"/>
      <w:r w:rsidRPr="00AD4F79">
        <w:rPr>
          <w:rFonts w:eastAsia="Times New Roman"/>
          <w:color w:val="000000"/>
          <w:lang w:eastAsia="en-US"/>
        </w:rPr>
        <w:t>).</w:t>
      </w:r>
      <w:proofErr w:type="gramEnd"/>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proofErr w:type="gramStart"/>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в целях участия в запросе предложений.</w:t>
      </w:r>
      <w:proofErr w:type="gramEnd"/>
      <w:r w:rsidRPr="00AD4F79">
        <w:rPr>
          <w:rFonts w:eastAsia="Times New Roman"/>
        </w:rPr>
        <w:t xml:space="preserve">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proofErr w:type="gramStart"/>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w:t>
      </w:r>
      <w:proofErr w:type="gramEnd"/>
      <w:r w:rsidR="00883D85" w:rsidRPr="00AD4F79">
        <w:rPr>
          <w:rFonts w:eastAsia="Times New Roman"/>
        </w:rPr>
        <w:t xml:space="preserve"> </w:t>
      </w:r>
      <w:proofErr w:type="gramStart"/>
      <w:r w:rsidR="00883D85" w:rsidRPr="00AD4F79">
        <w:rPr>
          <w:rFonts w:eastAsia="Times New Roman"/>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roofErr w:type="gramEnd"/>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proofErr w:type="gramStart"/>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3A364B" w:rsidRPr="00AD4F79" w:rsidRDefault="003A364B" w:rsidP="003A364B">
      <w:pPr>
        <w:suppressAutoHyphens w:val="0"/>
        <w:ind w:right="-22" w:firstLine="567"/>
        <w:rPr>
          <w:rFonts w:eastAsia="Times New Roman"/>
          <w:color w:val="000000"/>
          <w:lang w:eastAsia="en-US"/>
        </w:rPr>
      </w:pPr>
      <w:proofErr w:type="spellStart"/>
      <w:r w:rsidRPr="00AD4F79">
        <w:rPr>
          <w:rFonts w:eastAsia="Times New Roman"/>
          <w:b/>
          <w:bCs/>
          <w:color w:val="000000"/>
          <w:lang w:eastAsia="en-US"/>
        </w:rPr>
        <w:t>Самозанятые</w:t>
      </w:r>
      <w:proofErr w:type="spellEnd"/>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6C5D04" w:rsidP="006C5D04">
            <w:pPr>
              <w:autoSpaceDE w:val="0"/>
            </w:pPr>
            <w:r>
              <w:rPr>
                <w:rFonts w:eastAsia="Times New Roman"/>
                <w:iCs/>
                <w:color w:val="000000"/>
              </w:rPr>
              <w:t>Заместитель н</w:t>
            </w:r>
            <w:r w:rsidR="00A37432">
              <w:rPr>
                <w:rFonts w:eastAsia="Times New Roman"/>
                <w:iCs/>
                <w:color w:val="000000"/>
              </w:rPr>
              <w:t>ачальник</w:t>
            </w:r>
            <w:r>
              <w:rPr>
                <w:rFonts w:eastAsia="Times New Roman"/>
                <w:iCs/>
                <w:color w:val="000000"/>
              </w:rPr>
              <w:t xml:space="preserve">а СЭКУ и ГО </w:t>
            </w:r>
            <w:proofErr w:type="spellStart"/>
            <w:r>
              <w:rPr>
                <w:rFonts w:eastAsia="Times New Roman"/>
                <w:iCs/>
                <w:color w:val="000000"/>
              </w:rPr>
              <w:t>Калетник</w:t>
            </w:r>
            <w:proofErr w:type="spellEnd"/>
            <w:r>
              <w:rPr>
                <w:rFonts w:eastAsia="Times New Roman"/>
                <w:iCs/>
                <w:color w:val="000000"/>
              </w:rPr>
              <w:t xml:space="preserve"> Вадим Геннадьевич</w:t>
            </w:r>
            <w:r w:rsidR="00A37432">
              <w:rPr>
                <w:bCs/>
              </w:rPr>
              <w:t xml:space="preserve"> </w:t>
            </w:r>
            <w:r w:rsidR="00A37432" w:rsidRPr="00E858B5">
              <w:rPr>
                <w:bCs/>
              </w:rPr>
              <w:t xml:space="preserve">тел. </w:t>
            </w:r>
            <w:r w:rsidR="00A37432">
              <w:rPr>
                <w:bCs/>
              </w:rPr>
              <w:t>8-902-814-5</w:t>
            </w:r>
            <w:r>
              <w:rPr>
                <w:bCs/>
              </w:rPr>
              <w:t>4-37</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3" w:name="%D1%84%D0%BE%D1%80%D0%BC%D0%B02"/>
            <w:r w:rsidRPr="00AD4F79">
              <w:rPr>
                <w:bCs/>
              </w:rPr>
              <w:t xml:space="preserve">Особенности участия </w:t>
            </w:r>
            <w:r w:rsidR="00E31503" w:rsidRPr="00AD4F79">
              <w:rPr>
                <w:bCs/>
              </w:rPr>
              <w:t>СМСП</w:t>
            </w:r>
            <w:r w:rsidRPr="00AD4F79">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proofErr w:type="gramStart"/>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w:t>
            </w:r>
            <w:proofErr w:type="gramEnd"/>
            <w:r w:rsidRPr="00AD4F79">
              <w:rPr>
                <w:rFonts w:eastAsia="Times New Roman"/>
                <w:color w:val="000000"/>
              </w:rPr>
              <w:t xml:space="preserve">, ограничение, преимущество </w:t>
            </w:r>
            <w:proofErr w:type="gramStart"/>
            <w:r w:rsidRPr="00AD4F79">
              <w:rPr>
                <w:rFonts w:eastAsia="Times New Roman"/>
                <w:color w:val="000000"/>
              </w:rPr>
              <w:t>установлены</w:t>
            </w:r>
            <w:proofErr w:type="gramEnd"/>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BF1814" w:rsidRPr="006A0C0C" w:rsidRDefault="00B01E99" w:rsidP="006C5D04">
            <w:pPr>
              <w:pStyle w:val="Default"/>
              <w:rPr>
                <w:highlight w:val="cyan"/>
              </w:rPr>
            </w:pPr>
            <w:proofErr w:type="gramStart"/>
            <w:r>
              <w:rPr>
                <w:bCs/>
              </w:rPr>
              <w:lastRenderedPageBreak/>
              <w:t>Преимущество не применяется, т.к. объектом закупки (предметом закупки) являются исключительно услуги, при оказании которых поставка Товара Заказчику не осуществляется (п. 5.1 Информационного письма от 31.01.2025г. № 24-01-06/8697 «О применении положений Постановления Правительства Российской Федерации от 23 декабря 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w:t>
            </w:r>
            <w:proofErr w:type="gramEnd"/>
            <w:r>
              <w:rPr>
                <w:bCs/>
              </w:rPr>
              <w:t xml:space="preserve"> товаров, работ, услуг отдельными видами юридических лиц»).</w:t>
            </w:r>
            <w:bookmarkStart w:id="5" w:name="_GoBack"/>
            <w:bookmarkEnd w:id="5"/>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w:t>
            </w:r>
            <w:proofErr w:type="gramStart"/>
            <w:r w:rsidRPr="00AD4F79">
              <w:rPr>
                <w:rFonts w:eastAsia="Times New Roman"/>
              </w:rPr>
              <w:t>находящейся</w:t>
            </w:r>
            <w:proofErr w:type="gramEnd"/>
            <w:r w:rsidRPr="00AD4F79">
              <w:rPr>
                <w:rFonts w:eastAsia="Times New Roman"/>
              </w:rPr>
              <w:t xml:space="preserve">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6C5D04">
            <w:pPr>
              <w:rPr>
                <w:highlight w:val="cyan"/>
              </w:rPr>
            </w:pPr>
            <w:r w:rsidRPr="00AD4F79">
              <w:rPr>
                <w:rFonts w:eastAsia="Times New Roman"/>
              </w:rPr>
              <w:t>«</w:t>
            </w:r>
            <w:r w:rsidR="006C5D04">
              <w:rPr>
                <w:rFonts w:eastAsia="Times New Roman"/>
              </w:rPr>
              <w:t>15</w:t>
            </w:r>
            <w:r w:rsidRPr="00AD4F79">
              <w:rPr>
                <w:rFonts w:eastAsia="Times New Roman"/>
              </w:rPr>
              <w:t xml:space="preserve">» </w:t>
            </w:r>
            <w:r w:rsidR="006C5D04">
              <w:rPr>
                <w:rFonts w:eastAsia="Times New Roman"/>
              </w:rPr>
              <w:t>июля</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proofErr w:type="gramStart"/>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roofErr w:type="gramEnd"/>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6C5D04">
            <w:r w:rsidRPr="00AD4F79">
              <w:t>«</w:t>
            </w:r>
            <w:r w:rsidR="006C5D04">
              <w:t>23</w:t>
            </w:r>
            <w:r w:rsidRPr="00AD4F79">
              <w:t xml:space="preserve">» </w:t>
            </w:r>
            <w:r w:rsidR="006C5D04">
              <w:t>ию</w:t>
            </w:r>
            <w:r w:rsidR="00162F2D">
              <w:t>ля</w:t>
            </w:r>
            <w:r w:rsidRPr="00AD4F79">
              <w:t xml:space="preserve"> 202</w:t>
            </w:r>
            <w:r w:rsidR="00AD4F79" w:rsidRPr="00AD4F79">
              <w:t>5</w:t>
            </w:r>
            <w:r w:rsidRPr="00AD4F79">
              <w:t xml:space="preserve"> года в 0</w:t>
            </w:r>
            <w:r w:rsidR="006C5D04">
              <w:t>8</w:t>
            </w:r>
            <w:r w:rsidRPr="00AD4F79">
              <w:t>:</w:t>
            </w:r>
            <w:r w:rsidR="006C5D04">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6C5D04">
            <w:pPr>
              <w:autoSpaceDE w:val="0"/>
              <w:rPr>
                <w:rFonts w:eastAsia="Times New Roman"/>
              </w:rPr>
            </w:pPr>
            <w:r w:rsidRPr="00AD4F79">
              <w:t>«</w:t>
            </w:r>
            <w:r w:rsidR="006C5D04">
              <w:t>23</w:t>
            </w:r>
            <w:r w:rsidRPr="00AD4F79">
              <w:t xml:space="preserve">» </w:t>
            </w:r>
            <w:r w:rsidR="006C5D04">
              <w:t>ию</w:t>
            </w:r>
            <w:r w:rsidR="00162F2D">
              <w:t>ля</w:t>
            </w:r>
            <w:r w:rsidR="00A11E96" w:rsidRPr="00AD4F79">
              <w:t xml:space="preserve"> </w:t>
            </w:r>
            <w:r w:rsidRPr="00AD4F79">
              <w:t>202</w:t>
            </w:r>
            <w:r w:rsidR="00AD4F79">
              <w:t>5</w:t>
            </w:r>
            <w:r w:rsidRPr="00AD4F79">
              <w:t xml:space="preserve"> года в 0</w:t>
            </w:r>
            <w:r w:rsidR="006C5D04">
              <w:t>8</w:t>
            </w:r>
            <w:r w:rsidRPr="00AD4F79">
              <w:t>:</w:t>
            </w:r>
            <w:r w:rsidR="006C5D04">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6C5D04">
              <w:t>24</w:t>
            </w:r>
            <w:r w:rsidR="00A31594" w:rsidRPr="00AD4F79">
              <w:t xml:space="preserve">» </w:t>
            </w:r>
            <w:r w:rsidR="006C5D04">
              <w:t>ию</w:t>
            </w:r>
            <w:r w:rsidR="00162F2D">
              <w:t>ля</w:t>
            </w:r>
            <w:r w:rsidR="00A31594" w:rsidRPr="00AD4F79">
              <w:t xml:space="preserve"> 202</w:t>
            </w:r>
            <w:r w:rsidR="00AD4F79">
              <w:t>5</w:t>
            </w:r>
            <w:r w:rsidR="00A31594" w:rsidRPr="00AD4F79">
              <w:t xml:space="preserve"> года в 0</w:t>
            </w:r>
            <w:r w:rsidR="006C5D04">
              <w:t>8</w:t>
            </w:r>
            <w:r w:rsidR="00A31594" w:rsidRPr="00AD4F79">
              <w:t>:</w:t>
            </w:r>
            <w:r w:rsidR="006C5D04">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6C5D04">
              <w:t>25</w:t>
            </w:r>
            <w:r w:rsidR="00A31594" w:rsidRPr="00AD4F79">
              <w:t xml:space="preserve">» </w:t>
            </w:r>
            <w:r w:rsidR="006C5D04">
              <w:t>ию</w:t>
            </w:r>
            <w:r w:rsidR="00162F2D">
              <w:t>ля</w:t>
            </w:r>
            <w:r w:rsidR="00A31594" w:rsidRPr="00AD4F79">
              <w:t xml:space="preserve"> 202</w:t>
            </w:r>
            <w:r w:rsidR="00AD4F79">
              <w:t>5</w:t>
            </w:r>
            <w:r w:rsidR="00A31594" w:rsidRPr="00AD4F79">
              <w:t xml:space="preserve"> года в 0</w:t>
            </w:r>
            <w:r w:rsidR="006C5D04">
              <w:t>8</w:t>
            </w:r>
            <w:r w:rsidR="00A31594" w:rsidRPr="00AD4F79">
              <w:t>:</w:t>
            </w:r>
            <w:r w:rsidR="006C5D04">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6C5D04">
              <w:t>28</w:t>
            </w:r>
            <w:r w:rsidR="00A31594" w:rsidRPr="00AD4F79">
              <w:t xml:space="preserve">» </w:t>
            </w:r>
            <w:r w:rsidR="006C5D04">
              <w:t>ию</w:t>
            </w:r>
            <w:r w:rsidR="00162F2D">
              <w:t>ля</w:t>
            </w:r>
            <w:r w:rsidR="00A31594" w:rsidRPr="00AD4F79">
              <w:t xml:space="preserve"> 202</w:t>
            </w:r>
            <w:r w:rsidR="00AD4F79">
              <w:t>5</w:t>
            </w:r>
            <w:r w:rsidR="00A31594" w:rsidRPr="00AD4F79">
              <w:t xml:space="preserve"> года в 0</w:t>
            </w:r>
            <w:r w:rsidR="006C5D04">
              <w:t>8</w:t>
            </w:r>
            <w:r w:rsidR="00A31594" w:rsidRPr="00AD4F79">
              <w:t>:</w:t>
            </w:r>
            <w:r w:rsidR="006C5D04">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w:t>
            </w:r>
            <w:r w:rsidRPr="00AD4F79">
              <w:rPr>
                <w:rFonts w:eastAsia="Times New Roman"/>
              </w:rPr>
              <w:lastRenderedPageBreak/>
              <w:t>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6C5D04">
              <w:rPr>
                <w:rFonts w:eastAsia="Times New Roman"/>
              </w:rPr>
              <w:t>15</w:t>
            </w:r>
            <w:r w:rsidR="00A31594" w:rsidRPr="00AD4F79">
              <w:rPr>
                <w:rFonts w:eastAsia="Times New Roman"/>
              </w:rPr>
              <w:t xml:space="preserve">» </w:t>
            </w:r>
            <w:r w:rsidR="006C5D04">
              <w:rPr>
                <w:rFonts w:eastAsia="Times New Roman"/>
              </w:rPr>
              <w:t>июля</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lastRenderedPageBreak/>
              <w:t>«</w:t>
            </w:r>
            <w:r w:rsidR="006C5D04">
              <w:t>23</w:t>
            </w:r>
            <w:r w:rsidRPr="00AD4F79">
              <w:t xml:space="preserve">» </w:t>
            </w:r>
            <w:r w:rsidR="006C5D04">
              <w:t>ию</w:t>
            </w:r>
            <w:r w:rsidR="00162F2D">
              <w:t>ля</w:t>
            </w:r>
            <w:r w:rsidRPr="00AD4F79">
              <w:t xml:space="preserve"> 202</w:t>
            </w:r>
            <w:r w:rsidR="00AD4F79">
              <w:t>5</w:t>
            </w:r>
            <w:r w:rsidRPr="00AD4F79">
              <w:t xml:space="preserve"> года 0</w:t>
            </w:r>
            <w:r w:rsidR="006C5D04">
              <w:t>8</w:t>
            </w:r>
            <w:r w:rsidRPr="00AD4F79">
              <w:t>:</w:t>
            </w:r>
            <w:r w:rsidR="006C5D04">
              <w:t>3</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w:t>
            </w:r>
            <w:proofErr w:type="gramStart"/>
            <w:r w:rsidRPr="00AD4F79">
              <w:t>с даты поступления</w:t>
            </w:r>
            <w:proofErr w:type="gramEnd"/>
            <w:r w:rsidRPr="00AD4F79">
              <w:t xml:space="preserve">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w:t>
            </w:r>
            <w:proofErr w:type="gramStart"/>
            <w:r w:rsidRPr="00AD4F79">
              <w:t>позднее</w:t>
            </w:r>
            <w:proofErr w:type="gramEnd"/>
            <w:r w:rsidRPr="00AD4F79">
              <w:t xml:space="preserve">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6C5D04" w:rsidRPr="006C5D04">
              <w:rPr>
                <w:rFonts w:eastAsia="Microsoft YaHei"/>
                <w:b/>
                <w:kern w:val="1"/>
                <w:u w:val="single"/>
                <w:lang w:bidi="hi-IN"/>
              </w:rPr>
              <w:t>оказание услуг по техническому диагностированию технических устройств (водогрейные котлы) котельных установок</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006C5D04">
              <w:rPr>
                <w:b/>
                <w:u w:val="single"/>
              </w:rPr>
              <w:t>О</w:t>
            </w:r>
            <w:r w:rsidR="006C5D04" w:rsidRPr="006C5D04">
              <w:rPr>
                <w:rFonts w:eastAsia="Microsoft YaHei"/>
                <w:b/>
                <w:kern w:val="1"/>
                <w:u w:val="single"/>
                <w:lang w:bidi="hi-IN"/>
              </w:rPr>
              <w:t>казание услуг по техническому диагностированию технических устройств (водогрейные котлы) котельных установок</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proofErr w:type="gramStart"/>
            <w:r w:rsidRPr="00AD4F79">
              <w:rPr>
                <w:rFonts w:eastAsia="Times New Roman"/>
              </w:rPr>
              <w:t xml:space="preserve">Требования к безопасности, качеству, техническим </w:t>
            </w:r>
            <w:r w:rsidRPr="00AD4F79">
              <w:rPr>
                <w:rFonts w:eastAsia="Times New Roman"/>
              </w:rPr>
              <w:lastRenderedPageBreak/>
              <w:t>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 </w:t>
            </w:r>
            <w:proofErr w:type="gramStart"/>
            <w:r w:rsidRPr="00AD4F79">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w:t>
            </w:r>
            <w:r w:rsidRPr="00AD4F79">
              <w:rPr>
                <w:rFonts w:eastAsia="Times New Roman"/>
              </w:rPr>
              <w:lastRenderedPageBreak/>
              <w:t>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proofErr w:type="gramStart"/>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w:t>
            </w:r>
            <w:r w:rsidRPr="00AD4F79">
              <w:rPr>
                <w:bCs/>
              </w:rPr>
              <w:lastRenderedPageBreak/>
              <w:t>(максимальной)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6C5D04">
              <w:rPr>
                <w:rFonts w:eastAsia="DejaVu Sans" w:cs="DejaVu Sans"/>
                <w:b/>
                <w:iCs/>
                <w:kern w:val="1"/>
                <w:lang w:bidi="hi-IN"/>
              </w:rPr>
              <w:t>2 730 000</w:t>
            </w:r>
            <w:r w:rsidR="00A31594" w:rsidRPr="00AD4F79">
              <w:rPr>
                <w:rFonts w:eastAsia="DejaVu Sans" w:cs="DejaVu Sans"/>
                <w:b/>
                <w:iCs/>
                <w:kern w:val="1"/>
                <w:lang w:bidi="hi-IN"/>
              </w:rPr>
              <w:t xml:space="preserve"> (</w:t>
            </w:r>
            <w:r w:rsidR="006C5D04">
              <w:rPr>
                <w:rFonts w:eastAsia="DejaVu Sans" w:cs="DejaVu Sans"/>
                <w:b/>
                <w:iCs/>
                <w:kern w:val="1"/>
                <w:lang w:bidi="hi-IN"/>
              </w:rPr>
              <w:t>два миллиона семьсот тридцать тысяч</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w:t>
            </w:r>
            <w:r w:rsidR="006C5D04">
              <w:rPr>
                <w:rFonts w:eastAsia="DejaVu Sans" w:cs="DejaVu Sans"/>
                <w:b/>
                <w:iCs/>
                <w:kern w:val="1"/>
                <w:lang w:bidi="hi-IN"/>
              </w:rPr>
              <w:t>0</w:t>
            </w:r>
            <w:r w:rsidR="00A31594" w:rsidRPr="00AD4F79">
              <w:rPr>
                <w:rFonts w:eastAsia="DejaVu Sans" w:cs="DejaVu Sans"/>
                <w:b/>
                <w:iCs/>
                <w:kern w:val="1"/>
                <w:lang w:bidi="hi-IN"/>
              </w:rPr>
              <w:t xml:space="preserve"> копе</w:t>
            </w:r>
            <w:r w:rsidR="006C5D04">
              <w:rPr>
                <w:rFonts w:eastAsia="DejaVu Sans" w:cs="DejaVu Sans"/>
                <w:b/>
                <w:iCs/>
                <w:kern w:val="1"/>
                <w:lang w:bidi="hi-IN"/>
              </w:rPr>
              <w:t>е</w:t>
            </w:r>
            <w:r w:rsidR="00A31594" w:rsidRPr="00AD4F79">
              <w:rPr>
                <w:rFonts w:eastAsia="DejaVu Sans" w:cs="DejaVu Sans"/>
                <w:b/>
                <w:iCs/>
                <w:kern w:val="1"/>
                <w:lang w:bidi="hi-IN"/>
              </w:rPr>
              <w:t>к</w:t>
            </w:r>
            <w:r w:rsidR="00A5012F" w:rsidRPr="00AD4F79">
              <w:rPr>
                <w:rFonts w:eastAsia="DejaVu Sans" w:cs="DejaVu Sans"/>
                <w:b/>
                <w:iCs/>
                <w:color w:val="auto"/>
                <w:kern w:val="1"/>
                <w:lang w:bidi="hi-IN"/>
              </w:rPr>
              <w:t>.</w:t>
            </w:r>
          </w:p>
          <w:p w:rsidR="001D0638" w:rsidRPr="00AD4F79" w:rsidRDefault="006C5D04" w:rsidP="00A11E96">
            <w:pPr>
              <w:pStyle w:val="rvps9"/>
              <w:rPr>
                <w:rFonts w:ascii="Times New Roman CYR" w:eastAsia="Arial" w:hAnsi="Times New Roman CYR" w:cs="Times New Roman CYR"/>
                <w:kern w:val="1"/>
                <w:lang w:eastAsia="ru-RU" w:bidi="hi-IN"/>
              </w:rPr>
            </w:pPr>
            <w:r w:rsidRPr="00D41C30">
              <w:t>Цена договора включает в себя все расходы, связанные с оказанием услуг, в том числе расходы на перевозку, страхование, уплату таможенных пошлин, налогов и других обязательных платежей.</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proofErr w:type="gramStart"/>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AD4F79">
              <w:rPr>
                <w:rFonts w:eastAsia="Times New Roman"/>
              </w:rPr>
              <w:t xml:space="preserve">, </w:t>
            </w:r>
            <w:proofErr w:type="gramStart"/>
            <w:r w:rsidR="00852CC0" w:rsidRPr="00AD4F79">
              <w:rPr>
                <w:rFonts w:eastAsia="Times New Roman"/>
              </w:rPr>
              <w:t>связанных</w:t>
            </w:r>
            <w:proofErr w:type="gramEnd"/>
            <w:r w:rsidR="00852CC0" w:rsidRPr="00AD4F79">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proofErr w:type="gramStart"/>
                  <w:r w:rsidR="00157B11" w:rsidRPr="00AD4F79">
                    <w:rPr>
                      <w:rFonts w:eastAsia="Times New Roman"/>
                      <w:lang w:eastAsia="ru-RU"/>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157B11" w:rsidRPr="00AD4F79">
                    <w:rPr>
                      <w:rFonts w:eastAsia="Times New Roman"/>
                      <w:lang w:eastAsia="ru-RU"/>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00157B11" w:rsidRPr="00AD4F79">
                    <w:rPr>
                      <w:rFonts w:eastAsia="Times New Roman"/>
                      <w:lang w:eastAsia="ru-RU"/>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proofErr w:type="spellStart"/>
                  <w:r w:rsidR="0067616D" w:rsidRPr="00AD4F79">
                    <w:t>Непроведение</w:t>
                  </w:r>
                  <w:proofErr w:type="spellEnd"/>
                  <w:r w:rsidR="0067616D" w:rsidRPr="00AD4F79">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proofErr w:type="spellStart"/>
                  <w:r w:rsidR="0067616D" w:rsidRPr="00AD4F79">
                    <w:rPr>
                      <w:rFonts w:cs="Arial"/>
                      <w:color w:val="000000"/>
                    </w:rPr>
                    <w:t>Неприостановление</w:t>
                  </w:r>
                  <w:proofErr w:type="spellEnd"/>
                  <w:r w:rsidR="0067616D" w:rsidRPr="00AD4F79">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proofErr w:type="gramStart"/>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00157B11" w:rsidRPr="00AD4F79">
                    <w:rPr>
                      <w:rFonts w:cs="Arial"/>
                      <w:color w:val="000000"/>
                    </w:rPr>
                    <w:lastRenderedPageBreak/>
                    <w:t>законодательством Российской Федерации, по которым имеется вступившее</w:t>
                  </w:r>
                  <w:proofErr w:type="gramEnd"/>
                  <w:r w:rsidR="00157B11" w:rsidRPr="00AD4F79">
                    <w:rPr>
                      <w:rFonts w:cs="Arial"/>
                      <w:color w:val="000000"/>
                    </w:rPr>
                    <w:t xml:space="preserve"> в законную силу решение суда о признании обязанности </w:t>
                  </w:r>
                  <w:proofErr w:type="gramStart"/>
                  <w:r w:rsidR="00157B11" w:rsidRPr="00AD4F79">
                    <w:rPr>
                      <w:rFonts w:cs="Arial"/>
                      <w:color w:val="000000"/>
                    </w:rPr>
                    <w:t>заявителя</w:t>
                  </w:r>
                  <w:proofErr w:type="gramEnd"/>
                  <w:r w:rsidR="00157B11" w:rsidRPr="00AD4F79">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 xml:space="preserve">Отсутствие фактов привлечения </w:t>
                  </w:r>
                  <w:proofErr w:type="gramStart"/>
                  <w:r w:rsidR="00157B11" w:rsidRPr="00AD4F79">
                    <w:rPr>
                      <w:rFonts w:cs="Arial"/>
                      <w:color w:val="000000"/>
                    </w:rPr>
                    <w:t>в течение двух лет до момента подачи заявки на участие в конкурентной закупке с участием</w:t>
                  </w:r>
                  <w:proofErr w:type="gramEnd"/>
                  <w:r w:rsidR="00157B11" w:rsidRPr="00AD4F79">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00157B11" w:rsidRPr="00AD4F79">
                    <w:rPr>
                      <w:rFonts w:cs="Arial"/>
                      <w:color w:val="000000"/>
                    </w:rPr>
                    <w:lastRenderedPageBreak/>
                    <w:t>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6. </w:t>
                  </w:r>
                  <w:proofErr w:type="gramStart"/>
                  <w:r w:rsidR="00157B11" w:rsidRPr="00AD4F79">
                    <w:rPr>
                      <w:rFonts w:cs="Arial"/>
                      <w:color w:val="000000"/>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157B11" w:rsidRPr="00AD4F79">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 xml:space="preserve">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157B11" w:rsidRPr="00AD4F79">
                    <w:rPr>
                      <w:rFonts w:cs="Arial"/>
                      <w:color w:val="000000"/>
                    </w:rPr>
                    <w:lastRenderedPageBreak/>
                    <w:t>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w:t>
                  </w:r>
                  <w:r w:rsidRPr="00AD4F79">
                    <w:rPr>
                      <w:color w:val="000000"/>
                    </w:rPr>
                    <w:lastRenderedPageBreak/>
                    <w:t>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A37432">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6C5D04">
                    <w:rPr>
                      <w:rFonts w:eastAsia="Times New Roman" w:cs="Arial"/>
                    </w:rPr>
                    <w:t>45</w:t>
                  </w:r>
                  <w:r w:rsidR="00A5012F" w:rsidRPr="00AD4F79">
                    <w:rPr>
                      <w:rFonts w:eastAsia="Times New Roman" w:cs="Arial"/>
                    </w:rPr>
                    <w:t xml:space="preserve"> </w:t>
                  </w:r>
                  <w:r w:rsidR="00A37432">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A37432">
                  <w:pPr>
                    <w:contextualSpacing/>
                  </w:pPr>
                  <w:proofErr w:type="gramStart"/>
                  <w:r w:rsidRPr="00AD4F79">
                    <w:rPr>
                      <w:rFonts w:eastAsia="Times New Roman" w:cs="Arial"/>
                      <w:lang w:val="en-US"/>
                    </w:rPr>
                    <w:t>min</w:t>
                  </w:r>
                  <w:proofErr w:type="gramEnd"/>
                  <w:r w:rsidRPr="00AD4F79">
                    <w:rPr>
                      <w:rFonts w:eastAsia="Times New Roman" w:cs="Arial"/>
                    </w:rPr>
                    <w:t xml:space="preserve"> срок: </w:t>
                  </w:r>
                  <w:r w:rsidR="00A37432">
                    <w:rPr>
                      <w:rFonts w:eastAsia="Times New Roman" w:cs="Arial"/>
                    </w:rPr>
                    <w:t>12</w:t>
                  </w:r>
                  <w:r w:rsidR="00AD4F79">
                    <w:rPr>
                      <w:rFonts w:eastAsia="Times New Roman" w:cs="Arial"/>
                    </w:rPr>
                    <w:t xml:space="preserve"> </w:t>
                  </w:r>
                  <w:r w:rsidR="00F510BC">
                    <w:rPr>
                      <w:rFonts w:eastAsia="Times New Roman" w:cs="Arial"/>
                    </w:rPr>
                    <w:t>месяц</w:t>
                  </w:r>
                  <w:r w:rsidR="00A37432">
                    <w:rPr>
                      <w:rFonts w:eastAsia="Times New Roman" w:cs="Arial"/>
                    </w:rPr>
                    <w:t>ев</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 xml:space="preserve">Присуждение каждой заявке порядкового номера по мере </w:t>
            </w:r>
            <w:proofErr w:type="gramStart"/>
            <w:r w:rsidRPr="00AD4F79">
              <w:rPr>
                <w:rFonts w:eastAsia="Times New Roman"/>
              </w:rPr>
              <w:t>уменьшения степени привлекательности предложения участника</w:t>
            </w:r>
            <w:proofErr w:type="gramEnd"/>
            <w:r w:rsidRPr="00AD4F79">
              <w:rPr>
                <w:rFonts w:eastAsia="Times New Roman"/>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proofErr w:type="spellStart"/>
            <w:r w:rsidRPr="00AD4F79">
              <w:rPr>
                <w:rFonts w:eastAsia="Times New Roman"/>
                <w:lang w:val="en-US"/>
              </w:rPr>
              <w:t>i</w:t>
            </w:r>
            <w:proofErr w:type="spellEnd"/>
            <w:r w:rsidRPr="00AD4F79">
              <w:rPr>
                <w:rFonts w:eastAsia="Times New Roman"/>
              </w:rPr>
              <w:t>-го участника запроса предложений (</w:t>
            </w: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proofErr w:type="spellStart"/>
            <w:r w:rsidRPr="00AD4F79">
              <w:rPr>
                <w:rFonts w:eastAsia="Times New Roman"/>
                <w:lang w:val="en-US"/>
              </w:rPr>
              <w:lastRenderedPageBreak/>
              <w:t>R</w:t>
            </w:r>
            <w:r w:rsidRPr="00AD4F79">
              <w:rPr>
                <w:rFonts w:eastAsia="Times New Roman"/>
                <w:vertAlign w:val="subscript"/>
                <w:lang w:val="en-US"/>
              </w:rPr>
              <w:t>i</w:t>
            </w:r>
            <w:proofErr w:type="spellEnd"/>
            <w:r w:rsidRPr="00AD4F79">
              <w:rPr>
                <w:rFonts w:eastAsia="Times New Roman"/>
                <w:lang w:val="en-US"/>
              </w:rPr>
              <w:t>= R</w:t>
            </w:r>
            <w:r w:rsidRPr="00AD4F79">
              <w:rPr>
                <w:rFonts w:eastAsia="Times New Roman"/>
              </w:rPr>
              <w:t>а</w:t>
            </w:r>
            <w:proofErr w:type="spellStart"/>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proofErr w:type="spellStart"/>
            <w:r w:rsidRPr="00AD4F79">
              <w:rPr>
                <w:rFonts w:eastAsia="Times New Roman"/>
                <w:vertAlign w:val="subscript"/>
                <w:lang w:val="en-US"/>
              </w:rPr>
              <w:t>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 xml:space="preserve"> – й заявки по критерию «Цена договора</w:t>
            </w:r>
          </w:p>
          <w:p w:rsidR="0004477D" w:rsidRPr="00AD4F79" w:rsidRDefault="0004477D" w:rsidP="0004477D">
            <w:proofErr w:type="spellStart"/>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04477D" w:rsidRPr="00AD4F79" w:rsidRDefault="00162D3F"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162D3F"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proofErr w:type="spellStart"/>
            <w:r w:rsidR="00FF38CF" w:rsidRPr="00AD4F79">
              <w:rPr>
                <w:rFonts w:eastAsia="Times New Roman"/>
                <w:sz w:val="28"/>
                <w:szCs w:val="28"/>
                <w:lang w:val="en-US"/>
              </w:rPr>
              <w:t>Kz</w:t>
            </w:r>
            <w:proofErr w:type="spellEnd"/>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proofErr w:type="spellStart"/>
            <w:r w:rsidRPr="00AD4F79">
              <w:rPr>
                <w:rFonts w:eastAsia="Times New Roman"/>
                <w:lang w:val="en-US"/>
              </w:rPr>
              <w:t>i</w:t>
            </w:r>
            <w:proofErr w:type="spellEnd"/>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w:t>
            </w:r>
            <w:proofErr w:type="gramStart"/>
            <w:r w:rsidRPr="00AD4F79">
              <w:rPr>
                <w:rFonts w:eastAsia="Times New Roman"/>
              </w:rPr>
              <w:t>-  цена</w:t>
            </w:r>
            <w:proofErr w:type="gramEnd"/>
            <w:r w:rsidRPr="00AD4F79">
              <w:rPr>
                <w:rFonts w:eastAsia="Times New Roman"/>
              </w:rPr>
              <w:t xml:space="preserve"> договора, предложенная  </w:t>
            </w:r>
            <w:proofErr w:type="spellStart"/>
            <w:r w:rsidRPr="00AD4F79">
              <w:rPr>
                <w:rFonts w:eastAsia="Times New Roman"/>
                <w:lang w:val="en-US"/>
              </w:rPr>
              <w:t>i</w:t>
            </w:r>
            <w:proofErr w:type="spellEnd"/>
            <w:r w:rsidRPr="00AD4F79">
              <w:rPr>
                <w:rFonts w:eastAsia="Times New Roman"/>
              </w:rPr>
              <w:t>-м участником.</w:t>
            </w:r>
          </w:p>
          <w:p w:rsidR="00FF38CF" w:rsidRPr="00AD4F79" w:rsidRDefault="00FF38CF" w:rsidP="00FF38CF">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162D3F"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proofErr w:type="spellStart"/>
            <w:r w:rsidRPr="00AD4F79">
              <w:rPr>
                <w:rFonts w:eastAsia="Times New Roman"/>
                <w:vertAlign w:val="subscript"/>
                <w:lang w:val="en-US"/>
              </w:rPr>
              <w:t>i</w:t>
            </w:r>
            <w:proofErr w:type="spellEnd"/>
            <w:r w:rsidRPr="00AD4F79">
              <w:rPr>
                <w:rFonts w:eastAsia="Times New Roman"/>
              </w:rPr>
              <w:t xml:space="preserve"> -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max</w:t>
            </w:r>
            <w:proofErr w:type="spellEnd"/>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proofErr w:type="spellStart"/>
            <w:r w:rsidR="00EF09B2" w:rsidRPr="00AD4F79">
              <w:rPr>
                <w:rFonts w:eastAsia="Times New Roman"/>
                <w:lang w:val="en-US"/>
              </w:rPr>
              <w:t>i</w:t>
            </w:r>
            <w:proofErr w:type="spellEnd"/>
            <w:r w:rsidR="00EF09B2" w:rsidRPr="00AD4F79">
              <w:rPr>
                <w:rFonts w:eastAsia="Times New Roman"/>
              </w:rPr>
              <w:t>-м участником в заявке;</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min</w:t>
            </w:r>
            <w:proofErr w:type="spellEnd"/>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w:t>
            </w:r>
            <w:proofErr w:type="spellStart"/>
            <w:r w:rsidRPr="00AD4F79">
              <w:rPr>
                <w:rFonts w:eastAsia="Times New Roman"/>
              </w:rPr>
              <w:t>му</w:t>
            </w:r>
            <w:proofErr w:type="spellEnd"/>
            <w:r w:rsidRPr="00AD4F79">
              <w:rPr>
                <w:rFonts w:eastAsia="Times New Roman"/>
              </w:rPr>
              <w:t xml:space="preserve">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На основании выставленных баллов рассчитывается рейтинг заявки i-</w:t>
            </w:r>
            <w:proofErr w:type="spellStart"/>
            <w:r w:rsidRPr="00AD4F79">
              <w:rPr>
                <w:rFonts w:eastAsia="Times New Roman"/>
              </w:rPr>
              <w:t>го</w:t>
            </w:r>
            <w:proofErr w:type="spellEnd"/>
            <w:r w:rsidRPr="00AD4F79">
              <w:rPr>
                <w:rFonts w:eastAsia="Times New Roman"/>
              </w:rPr>
              <w:t xml:space="preserve"> участника по формуле: </w:t>
            </w:r>
          </w:p>
          <w:p w:rsidR="00364A61" w:rsidRPr="00AD4F79" w:rsidRDefault="00364A61" w:rsidP="00364A61">
            <w:pPr>
              <w:rPr>
                <w:rFonts w:eastAsia="Times New Roman"/>
              </w:rPr>
            </w:pPr>
          </w:p>
          <w:p w:rsidR="00BF581E" w:rsidRPr="00AD4F79" w:rsidRDefault="00162D3F"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proofErr w:type="spellStart"/>
            <w:r w:rsidRPr="00AD4F79">
              <w:rPr>
                <w:rFonts w:eastAsia="Times New Roman"/>
              </w:rPr>
              <w:t>Cmin</w:t>
            </w:r>
            <w:proofErr w:type="spellEnd"/>
            <w:r w:rsidRPr="00AD4F79">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proofErr w:type="spellStart"/>
            <w:r w:rsidRPr="00AD4F79">
              <w:rPr>
                <w:rFonts w:eastAsia="Times New Roman"/>
              </w:rPr>
              <w:t>Ci</w:t>
            </w:r>
            <w:proofErr w:type="spellEnd"/>
            <w:r w:rsidRPr="00AD4F79">
              <w:rPr>
                <w:rFonts w:eastAsia="Times New Roman"/>
              </w:rPr>
              <w:t xml:space="preserve"> - предложение i-</w:t>
            </w:r>
            <w:proofErr w:type="spellStart"/>
            <w:r w:rsidRPr="00AD4F79">
              <w:rPr>
                <w:rFonts w:eastAsia="Times New Roman"/>
              </w:rPr>
              <w:t>го</w:t>
            </w:r>
            <w:proofErr w:type="spellEnd"/>
            <w:r w:rsidRPr="00AD4F79">
              <w:rPr>
                <w:rFonts w:eastAsia="Times New Roman"/>
              </w:rPr>
              <w:t xml:space="preserve">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proofErr w:type="spellStart"/>
            <w:r w:rsidRPr="00AD4F79">
              <w:rPr>
                <w:rFonts w:eastAsia="Times New Roman"/>
              </w:rPr>
              <w:t>K</w:t>
            </w:r>
            <w:r w:rsidRPr="00AD4F79">
              <w:rPr>
                <w:rFonts w:eastAsia="Times New Roman"/>
                <w:vertAlign w:val="subscript"/>
              </w:rPr>
              <w:t>z</w:t>
            </w:r>
            <w:proofErr w:type="spellEnd"/>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t>Заказчик по собственной инициативе или в соответствии с запросом участника запроса предложений вправе принять решение о внесении 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proofErr w:type="gramStart"/>
            <w:r w:rsidRPr="00AD4F79">
              <w:t>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w:t>
            </w:r>
            <w:proofErr w:type="gramEnd"/>
            <w:r w:rsidRPr="00AD4F79">
              <w:t xml:space="preserve">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 xml:space="preserve">Подача заявок на участие </w:t>
            </w:r>
            <w:proofErr w:type="gramStart"/>
            <w:r w:rsidRPr="00AD4F79">
              <w:t>запросе</w:t>
            </w:r>
            <w:proofErr w:type="gramEnd"/>
            <w:r w:rsidRPr="00AD4F79">
              <w:t xml:space="preserve">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proofErr w:type="gramStart"/>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w:t>
            </w:r>
            <w:proofErr w:type="gramEnd"/>
            <w:r w:rsidRPr="00AD4F79">
              <w:t xml:space="preserve">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proofErr w:type="gramStart"/>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sidRPr="00AD4F79">
              <w:rPr>
                <w:rFonts w:eastAsia="Times New Roman"/>
              </w:rPr>
              <w:t xml:space="preserve"> информацию и документы, а именно:</w:t>
            </w:r>
          </w:p>
          <w:p w:rsidR="00C03E71" w:rsidRPr="00AD4F79" w:rsidRDefault="00C03E71" w:rsidP="00036EF3">
            <w:pPr>
              <w:ind w:firstLine="573"/>
            </w:pPr>
            <w:proofErr w:type="gramStart"/>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roofErr w:type="gramEnd"/>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w:t>
            </w:r>
            <w:proofErr w:type="gramStart"/>
            <w:r w:rsidR="00B844B8" w:rsidRPr="00AD4F79">
              <w:t>ь</w:t>
            </w:r>
            <w:r w:rsidR="00B844B8" w:rsidRPr="00AD4F79">
              <w:rPr>
                <w:rFonts w:eastAsia="Times New Roman"/>
              </w:rPr>
              <w:t>(</w:t>
            </w:r>
            <w:proofErr w:type="gramEnd"/>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proofErr w:type="gramStart"/>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w:t>
            </w:r>
            <w:proofErr w:type="gramEnd"/>
            <w:r w:rsidR="00B844B8" w:rsidRPr="00AD4F79">
              <w:rPr>
                <w:rStyle w:val="a5"/>
                <w:rFonts w:eastAsia="Times New Roman"/>
              </w:rPr>
              <w:t xml:space="preserve">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proofErr w:type="gramStart"/>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AD4F79">
              <w:rPr>
                <w:rFonts w:eastAsia="Times New Roman"/>
              </w:rPr>
              <w:t>пп</w:t>
            </w:r>
            <w:proofErr w:type="spellEnd"/>
            <w:r w:rsidRPr="00AD4F79">
              <w:rPr>
                <w:rFonts w:eastAsia="Times New Roman"/>
              </w:rPr>
              <w:t xml:space="preserve">.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roofErr w:type="gramEnd"/>
          </w:p>
          <w:p w:rsidR="00C03E71" w:rsidRPr="00AD4F79" w:rsidRDefault="003435FC" w:rsidP="00036EF3">
            <w:pPr>
              <w:ind w:firstLine="573"/>
            </w:pPr>
            <w:proofErr w:type="gramStart"/>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AD4F79">
              <w:t xml:space="preserve"> </w:t>
            </w:r>
            <w:proofErr w:type="gramStart"/>
            <w:r w:rsidR="00370D83" w:rsidRPr="00AD4F79">
              <w:t>извещении</w:t>
            </w:r>
            <w:proofErr w:type="gramEnd"/>
            <w:r w:rsidR="00370D83" w:rsidRPr="00AD4F79">
              <w:t xml:space="preserve">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1) </w:t>
            </w:r>
            <w:proofErr w:type="spellStart"/>
            <w:r w:rsidRPr="00AD4F79">
              <w:rPr>
                <w:rFonts w:eastAsia="Times New Roman"/>
                <w:lang w:eastAsia="ru-RU"/>
              </w:rPr>
              <w:t>непроведение</w:t>
            </w:r>
            <w:proofErr w:type="spellEnd"/>
            <w:r w:rsidRPr="00AD4F79">
              <w:rPr>
                <w:rFonts w:eastAsia="Times New Roman"/>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w:t>
            </w:r>
            <w:proofErr w:type="spellStart"/>
            <w:r w:rsidRPr="00AD4F79">
              <w:rPr>
                <w:rFonts w:eastAsia="Times New Roman"/>
                <w:lang w:eastAsia="ru-RU"/>
              </w:rPr>
              <w:t>неприостановление</w:t>
            </w:r>
            <w:proofErr w:type="spellEnd"/>
            <w:r w:rsidRPr="00AD4F79">
              <w:rPr>
                <w:rFonts w:eastAsia="Times New Roman"/>
                <w:lang w:eastAsia="ru-RU"/>
              </w:rPr>
              <w:t xml:space="preserve">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D4F79">
              <w:rPr>
                <w:rFonts w:eastAsia="Times New Roman"/>
                <w:lang w:eastAsia="ru-RU"/>
              </w:rPr>
              <w:t xml:space="preserve"> вступившее в законную силу решение суда о признании обязанности </w:t>
            </w:r>
            <w:proofErr w:type="gramStart"/>
            <w:r w:rsidRPr="00AD4F79">
              <w:rPr>
                <w:rFonts w:eastAsia="Times New Roman"/>
                <w:lang w:eastAsia="ru-RU"/>
              </w:rPr>
              <w:t>заявителя</w:t>
            </w:r>
            <w:proofErr w:type="gramEnd"/>
            <w:r w:rsidRPr="00AD4F79">
              <w:rPr>
                <w:rFonts w:eastAsia="Times New Roman"/>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D4F79">
              <w:rPr>
                <w:rFonts w:eastAsia="Times New Roman"/>
                <w:lang w:eastAsia="ru-RU"/>
              </w:rPr>
              <w:t xml:space="preserve">, </w:t>
            </w:r>
            <w:proofErr w:type="gramStart"/>
            <w:r w:rsidRPr="00AD4F79">
              <w:rPr>
                <w:rFonts w:eastAsia="Times New Roman"/>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AD4F79">
              <w:rPr>
                <w:rFonts w:eastAsia="Times New Roman"/>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proofErr w:type="gramStart"/>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AD4F79">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03E71" w:rsidRPr="00AD4F79" w:rsidRDefault="00C03E71">
            <w:pPr>
              <w:overflowPunct w:val="0"/>
              <w:autoSpaceDE w:val="0"/>
              <w:ind w:firstLine="567"/>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 xml:space="preserve">Требования к описанию участниками такой закупки поставляемого товара, который является предметом запроса </w:t>
            </w:r>
            <w:r w:rsidRPr="00AD4F79">
              <w:rPr>
                <w:rFonts w:eastAsia="Times New Roman"/>
              </w:rPr>
              <w:lastRenderedPageBreak/>
              <w:t>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lastRenderedPageBreak/>
              <w:t>Указывается в первой части Заявки.</w:t>
            </w:r>
          </w:p>
          <w:p w:rsidR="00C03E71" w:rsidRPr="00AD4F79" w:rsidRDefault="00C03E71">
            <w:pPr>
              <w:ind w:firstLine="486"/>
              <w:rPr>
                <w:rFonts w:eastAsia="Times New Roman"/>
              </w:rPr>
            </w:pPr>
            <w:r w:rsidRPr="00AD4F79">
              <w:rPr>
                <w:rFonts w:eastAsia="Times New Roman"/>
              </w:rPr>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w:t>
            </w:r>
            <w:proofErr w:type="gramStart"/>
            <w:r w:rsidRPr="00AD4F79">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rsidRPr="00AD4F79">
              <w:t xml:space="preserve">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 xml:space="preserve">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AD4F79">
              <w:t>апостиль</w:t>
            </w:r>
            <w:proofErr w:type="spellEnd"/>
            <w:r w:rsidRPr="00AD4F79">
              <w:t xml:space="preserve">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lastRenderedPageBreak/>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w:t>
            </w:r>
            <w:proofErr w:type="gramStart"/>
            <w:r w:rsidRPr="00AD4F79">
              <w:rPr>
                <w:rFonts w:eastAsia="Times New Roman"/>
              </w:rPr>
              <w:t xml:space="preserve">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B01E99">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sidRPr="00AD4F79">
              <w:rPr>
                <w:rFonts w:eastAsia="Times New Roman"/>
              </w:rPr>
              <w:t xml:space="preserve">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proofErr w:type="gramStart"/>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w:t>
            </w:r>
            <w:proofErr w:type="gramEnd"/>
            <w:r w:rsidR="00883B68" w:rsidRPr="00AD4F79">
              <w:rPr>
                <w:rFonts w:eastAsia="Times New Roman"/>
              </w:rPr>
              <w:t xml:space="preserve">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proofErr w:type="gramStart"/>
            <w:r w:rsidRPr="00AD4F79">
              <w:rPr>
                <w:rFonts w:eastAsia="Times New Roman"/>
              </w:rPr>
              <w:t>1.</w:t>
            </w:r>
            <w:r w:rsidR="00DD73CC" w:rsidRPr="00AD4F79">
              <w:rPr>
                <w:rFonts w:eastAsia="Times New Roman"/>
              </w:rPr>
              <w:t>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 xml:space="preserve">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w:t>
            </w:r>
            <w:r w:rsidR="00DD73CC" w:rsidRPr="00AD4F79">
              <w:rPr>
                <w:rFonts w:eastAsia="Times New Roman"/>
              </w:rPr>
              <w:lastRenderedPageBreak/>
              <w:t>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 xml:space="preserve">4. Отказ </w:t>
            </w:r>
            <w:proofErr w:type="gramStart"/>
            <w:r w:rsidR="00C03E71" w:rsidRPr="00AD4F79">
              <w:rPr>
                <w:rFonts w:eastAsia="Times New Roman"/>
              </w:rPr>
              <w:t>в допуске к участию в запросе предложений в электронной форме по основаниям</w:t>
            </w:r>
            <w:proofErr w:type="gramEnd"/>
            <w:r w:rsidR="00C03E71" w:rsidRPr="00AD4F79">
              <w:rPr>
                <w:rFonts w:eastAsia="Times New Roman"/>
              </w:rPr>
              <w:t>,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w:t>
            </w:r>
            <w:proofErr w:type="gramStart"/>
            <w:r w:rsidR="00C03E71" w:rsidRPr="00AD4F79">
              <w:rPr>
                <w:rFonts w:eastAsia="Times New Roman"/>
              </w:rPr>
              <w:t>несостоявшимся</w:t>
            </w:r>
            <w:proofErr w:type="gramEnd"/>
            <w:r w:rsidR="00C03E71" w:rsidRPr="00AD4F79">
              <w:rPr>
                <w:rFonts w:eastAsia="Times New Roman"/>
              </w:rPr>
              <w:t>.</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proofErr w:type="gramStart"/>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w:t>
            </w:r>
            <w:proofErr w:type="gramEnd"/>
            <w:r w:rsidR="00D029A0" w:rsidRPr="00AD4F79">
              <w:t xml:space="preserve">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w:t>
            </w:r>
            <w:proofErr w:type="gramStart"/>
            <w:r w:rsidR="00C03E71" w:rsidRPr="00AD4F79">
              <w:t xml:space="preserve">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w:t>
            </w:r>
            <w:proofErr w:type="gramEnd"/>
            <w:r w:rsidR="0057084D" w:rsidRPr="00AD4F79">
              <w:t xml:space="preserve"> </w:t>
            </w:r>
            <w:proofErr w:type="gramStart"/>
            <w:r w:rsidR="0057084D" w:rsidRPr="00AD4F79">
              <w:t>закупках</w:t>
            </w:r>
            <w:proofErr w:type="gramEnd"/>
            <w:r w:rsidR="0057084D" w:rsidRPr="00AD4F79">
              <w:t>.</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proofErr w:type="gramStart"/>
            <w:r w:rsidRPr="00AD4F79">
              <w:t>2</w:t>
            </w:r>
            <w:r w:rsidR="00BB08E4" w:rsidRPr="00AD4F79">
              <w:t>.4</w:t>
            </w:r>
            <w:r w:rsidR="00B970AB" w:rsidRPr="00AD4F79">
              <w:t>.1.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B970AB" w:rsidRPr="00AD4F79" w:rsidRDefault="00BD380A" w:rsidP="00B970AB">
            <w:pPr>
              <w:autoSpaceDE w:val="0"/>
              <w:ind w:firstLine="432"/>
            </w:pPr>
            <w:r w:rsidRPr="00AD4F79">
              <w:t>2</w:t>
            </w:r>
            <w:r w:rsidR="00BB08E4" w:rsidRPr="00AD4F79">
              <w:t>.4</w:t>
            </w:r>
            <w:r w:rsidR="00B970AB" w:rsidRPr="00AD4F79">
              <w:t xml:space="preserve">.2. несоответствие предложений участника запроса </w:t>
            </w:r>
            <w:r w:rsidR="00B970AB" w:rsidRPr="00AD4F79">
              <w:lastRenderedPageBreak/>
              <w:t>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xml:space="preserve">. Отказ </w:t>
            </w:r>
            <w:proofErr w:type="gramStart"/>
            <w:r w:rsidR="00B970AB" w:rsidRPr="00AD4F79">
              <w:t>в допуске к участию в запросе предложений в электронной форме по основаниям</w:t>
            </w:r>
            <w:proofErr w:type="gramEnd"/>
            <w:r w:rsidR="00B970AB" w:rsidRPr="00AD4F79">
              <w:t>,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w:t>
            </w:r>
            <w:proofErr w:type="gramStart"/>
            <w:r w:rsidR="0057084D" w:rsidRPr="00AD4F79">
              <w:t>согласно пункта</w:t>
            </w:r>
            <w:proofErr w:type="gramEnd"/>
            <w:r w:rsidR="0057084D" w:rsidRPr="00AD4F79">
              <w:t xml:space="preserve">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 xml:space="preserve">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rsidR="00B970AB" w:rsidRPr="00AD4F79">
              <w:t>форме</w:t>
            </w:r>
            <w:proofErr w:type="gramEnd"/>
            <w:r w:rsidR="00B970AB" w:rsidRPr="00AD4F79">
              <w:t xml:space="preserve">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w:t>
            </w:r>
            <w:proofErr w:type="gramStart"/>
            <w:r w:rsidR="00B970AB" w:rsidRPr="00AD4F79">
              <w:t>,</w:t>
            </w:r>
            <w:proofErr w:type="gramEnd"/>
            <w:r w:rsidR="00B970AB" w:rsidRPr="00AD4F79">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 xml:space="preserve">Оценка указанных заявок не осуществляется в случае признания запроса предложений в электронной форме не </w:t>
            </w:r>
            <w:proofErr w:type="gramStart"/>
            <w:r w:rsidR="00B970AB" w:rsidRPr="00AD4F79">
              <w:t>состоявшимся</w:t>
            </w:r>
            <w:proofErr w:type="gramEnd"/>
            <w:r w:rsidR="00B970AB" w:rsidRPr="00AD4F79">
              <w:t>.</w:t>
            </w:r>
          </w:p>
          <w:p w:rsidR="00B970AB" w:rsidRPr="00AD4F79" w:rsidRDefault="001F0B7F" w:rsidP="00B970AB">
            <w:pPr>
              <w:autoSpaceDE w:val="0"/>
              <w:ind w:firstLine="432"/>
            </w:pPr>
            <w:r w:rsidRPr="00AD4F79">
              <w:t>2</w:t>
            </w:r>
            <w:r w:rsidR="00BB08E4" w:rsidRPr="00AD4F79">
              <w:t>.10</w:t>
            </w:r>
            <w:r w:rsidR="00B970AB" w:rsidRPr="00AD4F79">
              <w:t>. В случае</w:t>
            </w:r>
            <w:proofErr w:type="gramStart"/>
            <w:r w:rsidR="00B970AB" w:rsidRPr="00AD4F79">
              <w:t>,</w:t>
            </w:r>
            <w:proofErr w:type="gramEnd"/>
            <w:r w:rsidR="00B970AB" w:rsidRPr="00AD4F79">
              <w:t xml:space="preserve">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w:t>
            </w:r>
            <w:proofErr w:type="gramStart"/>
            <w:r w:rsidR="00BB08E4" w:rsidRPr="00AD4F79">
              <w:t>и</w:t>
            </w:r>
            <w:proofErr w:type="gramEnd"/>
            <w:r w:rsidR="00BB08E4" w:rsidRPr="00AD4F79">
              <w:t xml:space="preserve"> одного рабочего дня подводит итоги закупки, путем установления итогового рейтинга заявок.</w:t>
            </w:r>
          </w:p>
          <w:p w:rsidR="00C03E71" w:rsidRPr="00AD4F79" w:rsidRDefault="001F0B7F" w:rsidP="00EC47DD">
            <w:pPr>
              <w:autoSpaceDE w:val="0"/>
              <w:ind w:firstLine="432"/>
            </w:pPr>
            <w:r w:rsidRPr="00AD4F79">
              <w:t>3</w:t>
            </w:r>
            <w:r w:rsidR="00BB08E4" w:rsidRPr="00AD4F79">
              <w:t xml:space="preserve">.2.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rsidR="00BB08E4" w:rsidRPr="00AD4F79">
              <w:t>предложений</w:t>
            </w:r>
            <w:proofErr w:type="gramEnd"/>
            <w:r w:rsidR="00BB08E4" w:rsidRPr="00AD4F79">
              <w:t xml:space="preserve"> в электронной форме которого </w:t>
            </w:r>
            <w:r w:rsidR="00BB08E4" w:rsidRPr="00AD4F79">
              <w:lastRenderedPageBreak/>
              <w:t>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proofErr w:type="gramStart"/>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w:t>
            </w:r>
            <w:proofErr w:type="gramEnd"/>
            <w:r w:rsidR="00EC47DD" w:rsidRPr="00AD4F79">
              <w:t xml:space="preserve">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proofErr w:type="gramStart"/>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w:t>
            </w:r>
            <w:proofErr w:type="gramEnd"/>
            <w:r w:rsidR="007075E9" w:rsidRPr="00AD4F79">
              <w:t xml:space="preserve">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proofErr w:type="gramStart"/>
            <w:r w:rsidR="007075E9" w:rsidRPr="00AD4F79">
              <w:t>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w:t>
            </w:r>
            <w:proofErr w:type="gramEnd"/>
            <w:r w:rsidR="007075E9" w:rsidRPr="00AD4F79">
              <w:t xml:space="preserve">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w:t>
            </w:r>
            <w:proofErr w:type="gramStart"/>
            <w:r w:rsidR="007075E9" w:rsidRPr="00AD4F79">
              <w:t xml:space="preserve">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roofErr w:type="gramEnd"/>
          </w:p>
          <w:p w:rsidR="007075E9" w:rsidRPr="00AD4F79" w:rsidRDefault="00C03E71" w:rsidP="007075E9">
            <w:pPr>
              <w:autoSpaceDE w:val="0"/>
              <w:ind w:firstLine="709"/>
            </w:pPr>
            <w:r w:rsidRPr="00AD4F79">
              <w:t xml:space="preserve">5. </w:t>
            </w:r>
            <w:proofErr w:type="gramStart"/>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w:t>
            </w:r>
            <w:proofErr w:type="gramEnd"/>
            <w:r w:rsidR="007075E9" w:rsidRPr="00AD4F79">
              <w:t xml:space="preserve"> </w:t>
            </w:r>
            <w:proofErr w:type="gramStart"/>
            <w:r w:rsidR="007075E9" w:rsidRPr="00AD4F79">
              <w:t xml:space="preserve">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roofErr w:type="gramEnd"/>
          </w:p>
          <w:p w:rsidR="00186942" w:rsidRPr="00AD4F79" w:rsidRDefault="00C03E71" w:rsidP="008953C6">
            <w:pPr>
              <w:autoSpaceDE w:val="0"/>
              <w:ind w:firstLine="709"/>
            </w:pPr>
            <w:r w:rsidRPr="00AD4F79">
              <w:t xml:space="preserve">6. </w:t>
            </w:r>
            <w:proofErr w:type="gramStart"/>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w:t>
            </w:r>
            <w:proofErr w:type="gramEnd"/>
            <w:r w:rsidR="00186942" w:rsidRPr="00AD4F79">
              <w:t xml:space="preserve">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8. В течени</w:t>
            </w:r>
            <w:proofErr w:type="gramStart"/>
            <w:r w:rsidRPr="00AD4F79">
              <w:t>и</w:t>
            </w:r>
            <w:proofErr w:type="gramEnd"/>
            <w:r w:rsidRPr="00AD4F79">
              <w:t xml:space="preserve">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 xml:space="preserve">Договор по результатам проведения конкурентной закупки Заказчик заключает не ранее чем через 10 дней и не позднее чем через 20 дней </w:t>
            </w:r>
            <w:proofErr w:type="gramStart"/>
            <w:r w:rsidR="00223391" w:rsidRPr="00AD4F79">
              <w:t>с даты размещения</w:t>
            </w:r>
            <w:proofErr w:type="gramEnd"/>
            <w:r w:rsidR="00223391" w:rsidRPr="00AD4F79">
              <w:t xml:space="preserve">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6C5D04" w:rsidP="0004477D">
            <w:pPr>
              <w:widowControl w:val="0"/>
              <w:tabs>
                <w:tab w:val="left" w:pos="-5245"/>
              </w:tabs>
              <w:ind w:left="147" w:right="74"/>
            </w:pPr>
            <w:proofErr w:type="gramStart"/>
            <w:r w:rsidRPr="00D41C30">
              <w:t xml:space="preserve">Оплата производится в российских рублях путем безналичного перечисления денежных средств на расчетный счет «Исполнителя» на основании акта оказанных услуг и </w:t>
            </w:r>
            <w:r>
              <w:rPr>
                <w:rFonts w:eastAsia="Arial"/>
                <w:kern w:val="1"/>
                <w:lang w:eastAsia="ru-RU" w:bidi="hi-IN"/>
              </w:rPr>
              <w:t>универсальный</w:t>
            </w:r>
            <w:r w:rsidRPr="008D6494">
              <w:rPr>
                <w:rFonts w:eastAsia="Arial"/>
                <w:kern w:val="1"/>
                <w:lang w:eastAsia="ru-RU" w:bidi="hi-IN"/>
              </w:rPr>
              <w:t xml:space="preserve"> передаточн</w:t>
            </w:r>
            <w:r>
              <w:rPr>
                <w:rFonts w:eastAsia="Arial"/>
                <w:kern w:val="1"/>
                <w:lang w:eastAsia="ru-RU" w:bidi="hi-IN"/>
              </w:rPr>
              <w:t>ый документ</w:t>
            </w:r>
            <w:r w:rsidRPr="008D6494">
              <w:rPr>
                <w:rFonts w:eastAsia="Arial"/>
                <w:kern w:val="1"/>
                <w:lang w:eastAsia="ru-RU" w:bidi="hi-IN"/>
              </w:rPr>
              <w:t xml:space="preserve"> и/или счета-фактур</w:t>
            </w:r>
            <w:r>
              <w:rPr>
                <w:rFonts w:eastAsia="Arial"/>
                <w:kern w:val="1"/>
                <w:lang w:eastAsia="ru-RU" w:bidi="hi-IN"/>
              </w:rPr>
              <w:t>у</w:t>
            </w:r>
            <w:r w:rsidRPr="008D6494">
              <w:rPr>
                <w:rFonts w:eastAsia="Arial"/>
                <w:kern w:val="1"/>
                <w:lang w:eastAsia="ru-RU" w:bidi="hi-IN"/>
              </w:rPr>
              <w:t xml:space="preserve"> </w:t>
            </w:r>
            <w:r>
              <w:rPr>
                <w:rFonts w:eastAsia="Arial"/>
                <w:i/>
                <w:kern w:val="1"/>
                <w:lang w:eastAsia="ru-RU" w:bidi="hi-IN"/>
              </w:rPr>
              <w:t>(счет</w:t>
            </w:r>
            <w:r w:rsidRPr="008D6494">
              <w:rPr>
                <w:rFonts w:eastAsia="Arial"/>
                <w:i/>
                <w:kern w:val="1"/>
                <w:lang w:eastAsia="ru-RU" w:bidi="hi-IN"/>
              </w:rPr>
              <w:t>, в случае, если участник размещения заказа имеет право на освобождение от уплаты НДС)</w:t>
            </w:r>
            <w:r w:rsidRPr="00D41C30">
              <w:t xml:space="preserve">, в </w:t>
            </w:r>
            <w:r w:rsidRPr="00D41C30">
              <w:lastRenderedPageBreak/>
              <w:t>течение 7 (семи) рабочих дней с даты подписания сторонами акта оказанных услуг.</w:t>
            </w:r>
            <w:proofErr w:type="gramEnd"/>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В случае</w:t>
            </w:r>
            <w:proofErr w:type="gramStart"/>
            <w:r w:rsidRPr="00AD4F79">
              <w:rPr>
                <w:rFonts w:eastAsia="Times New Roman"/>
              </w:rPr>
              <w:t>,</w:t>
            </w:r>
            <w:proofErr w:type="gramEnd"/>
            <w:r w:rsidRPr="00AD4F79">
              <w:rPr>
                <w:rFonts w:eastAsia="Times New Roman"/>
              </w:rPr>
              <w:t xml:space="preserve">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proofErr w:type="gramStart"/>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w:t>
            </w:r>
            <w:proofErr w:type="gramEnd"/>
            <w:r w:rsidRPr="00AD4F79">
              <w:rPr>
                <w:rFonts w:eastAsia="Times New Roman"/>
              </w:rPr>
              <w:t xml:space="preserve">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w:t>
            </w:r>
            <w:proofErr w:type="gramStart"/>
            <w:r w:rsidRPr="00AD4F79">
              <w:rPr>
                <w:rFonts w:eastAsia="Times New Roman"/>
              </w:rPr>
              <w:t>с даты поступления</w:t>
            </w:r>
            <w:proofErr w:type="gramEnd"/>
            <w:r w:rsidRPr="00AD4F79">
              <w:rPr>
                <w:rFonts w:eastAsia="Times New Roman"/>
              </w:rPr>
              <w:t xml:space="preserve">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proofErr w:type="gramStart"/>
      <w:r>
        <w:rPr>
          <w:rFonts w:eastAsia="Times New Roman"/>
        </w:rPr>
        <w:t>размещенное</w:t>
      </w:r>
      <w:proofErr w:type="gramEnd"/>
      <w:r>
        <w:rPr>
          <w:rFonts w:eastAsia="Times New Roman"/>
        </w:rPr>
        <w:t xml:space="preserve">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162D3F" w:rsidRDefault="00162D3F" w:rsidP="00162D3F">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162D3F" w:rsidRDefault="00162D3F" w:rsidP="00162D3F">
      <w:pPr>
        <w:keepNext/>
        <w:spacing w:before="240" w:after="120"/>
        <w:ind w:left="792" w:hanging="360"/>
        <w:jc w:val="center"/>
        <w:rPr>
          <w:rFonts w:eastAsia="MS Mincho"/>
          <w:b/>
          <w:bCs/>
          <w:color w:val="548DD4"/>
          <w:kern w:val="1"/>
          <w:sz w:val="28"/>
        </w:rPr>
      </w:pPr>
    </w:p>
    <w:p w:rsidR="00162D3F" w:rsidRDefault="00162D3F" w:rsidP="00162D3F">
      <w:pPr>
        <w:jc w:val="left"/>
        <w:rPr>
          <w:rFonts w:eastAsia="Times New Roman"/>
          <w:b/>
          <w:bCs/>
          <w:kern w:val="1"/>
          <w:sz w:val="28"/>
          <w:lang w:eastAsia="ru-RU"/>
        </w:rPr>
      </w:pPr>
    </w:p>
    <w:p w:rsidR="00162D3F" w:rsidRDefault="00162D3F" w:rsidP="00162D3F">
      <w:pPr>
        <w:jc w:val="left"/>
        <w:rPr>
          <w:rFonts w:eastAsia="Times New Roman"/>
          <w:lang w:eastAsia="ru-RU"/>
        </w:rPr>
      </w:pPr>
    </w:p>
    <w:p w:rsidR="00162D3F" w:rsidRDefault="00162D3F" w:rsidP="00162D3F">
      <w:pPr>
        <w:jc w:val="center"/>
      </w:pPr>
      <w:r>
        <w:rPr>
          <w:rFonts w:eastAsia="Times New Roman"/>
          <w:lang w:eastAsia="ru-RU"/>
        </w:rPr>
        <w:t>ТЕХНИЧЕСКОЕ  ПРЕДЛОЖЕНИЕ</w:t>
      </w:r>
    </w:p>
    <w:p w:rsidR="00162D3F" w:rsidRDefault="00162D3F" w:rsidP="00162D3F">
      <w:pPr>
        <w:jc w:val="left"/>
        <w:rPr>
          <w:rFonts w:eastAsia="Times New Roman"/>
          <w:lang w:eastAsia="ru-RU"/>
        </w:rPr>
      </w:pPr>
    </w:p>
    <w:p w:rsidR="00162D3F" w:rsidRDefault="00162D3F" w:rsidP="00162D3F">
      <w:pPr>
        <w:tabs>
          <w:tab w:val="left" w:pos="1620"/>
          <w:tab w:val="left" w:pos="2160"/>
        </w:tabs>
        <w:spacing w:after="80"/>
        <w:ind w:firstLine="709"/>
      </w:pPr>
      <w:r>
        <w:rPr>
          <w:rFonts w:eastAsia="Times New Roman"/>
          <w:sz w:val="22"/>
          <w:szCs w:val="22"/>
        </w:rPr>
        <w:t xml:space="preserve">Изучив документацию о проведении запроса предложений в электронной форме для субъектов малого и среднего предпринимательства </w:t>
      </w:r>
      <w:proofErr w:type="gramStart"/>
      <w:r>
        <w:rPr>
          <w:rFonts w:eastAsia="Times New Roman"/>
          <w:sz w:val="22"/>
          <w:szCs w:val="22"/>
        </w:rPr>
        <w:t>на</w:t>
      </w:r>
      <w:proofErr w:type="gramEnd"/>
      <w:r>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162D3F" w:rsidRDefault="00162D3F" w:rsidP="00162D3F">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162D3F" w:rsidRDefault="00162D3F" w:rsidP="00162D3F">
      <w:proofErr w:type="gramStart"/>
      <w:r>
        <w:rPr>
          <w:rFonts w:eastAsia="Times New Roman"/>
          <w:sz w:val="22"/>
          <w:szCs w:val="22"/>
        </w:rPr>
        <w:t>обязуемся в случае признания нас победителями закупки, подписать Договор на __________________________, на условиях, представленных ниже:</w:t>
      </w:r>
      <w:proofErr w:type="gramEnd"/>
    </w:p>
    <w:p w:rsidR="00162D3F" w:rsidRDefault="00162D3F" w:rsidP="00162D3F">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162D3F" w:rsidRDefault="00162D3F" w:rsidP="00162D3F">
      <w:pPr>
        <w:widowControl w:val="0"/>
        <w:tabs>
          <w:tab w:val="left" w:pos="708"/>
        </w:tabs>
        <w:autoSpaceDE w:val="0"/>
        <w:ind w:firstLine="11340"/>
        <w:jc w:val="left"/>
        <w:rPr>
          <w:rFonts w:eastAsia="Times New Roman"/>
          <w:b/>
          <w:bCs/>
          <w:sz w:val="22"/>
          <w:szCs w:val="22"/>
        </w:rPr>
      </w:pPr>
    </w:p>
    <w:p w:rsidR="00162D3F" w:rsidRDefault="00162D3F" w:rsidP="00162D3F">
      <w:pPr>
        <w:widowControl w:val="0"/>
        <w:autoSpaceDE w:val="0"/>
        <w:jc w:val="left"/>
        <w:rPr>
          <w:rFonts w:eastAsia="Times New Roman"/>
          <w:b/>
          <w:bCs/>
          <w:sz w:val="18"/>
          <w:szCs w:val="18"/>
        </w:rPr>
      </w:pPr>
    </w:p>
    <w:p w:rsidR="00162D3F" w:rsidRDefault="00162D3F" w:rsidP="00162D3F">
      <w:pPr>
        <w:widowControl w:val="0"/>
        <w:autoSpaceDE w:val="0"/>
        <w:jc w:val="left"/>
        <w:rPr>
          <w:rFonts w:eastAsia="Times New Roman"/>
          <w:b/>
          <w:i/>
          <w:sz w:val="20"/>
          <w:szCs w:val="20"/>
          <w:u w:val="single"/>
        </w:rPr>
      </w:pPr>
    </w:p>
    <w:p w:rsidR="00F73F1F" w:rsidRDefault="00F73F1F" w:rsidP="00F73F1F">
      <w:pPr>
        <w:widowControl w:val="0"/>
        <w:autoSpaceDE w:val="0"/>
        <w:jc w:val="left"/>
      </w:pPr>
      <w:r>
        <w:rPr>
          <w:rFonts w:eastAsia="Times New Roman"/>
          <w:lang w:eastAsia="ru-RU"/>
        </w:rPr>
        <w:t>Описание участниками закупки оказываемых услуг:</w:t>
      </w:r>
    </w:p>
    <w:p w:rsidR="00F73F1F" w:rsidRDefault="00F73F1F" w:rsidP="00F73F1F">
      <w:pPr>
        <w:widowControl w:val="0"/>
        <w:autoSpaceDE w:val="0"/>
        <w:jc w:val="left"/>
        <w:rPr>
          <w:rFonts w:eastAsia="Times New Roman"/>
          <w:lang w:eastAsia="ru-RU"/>
        </w:rPr>
      </w:pPr>
    </w:p>
    <w:p w:rsidR="00F73F1F" w:rsidRDefault="00F73F1F" w:rsidP="00F73F1F">
      <w:pPr>
        <w:shd w:val="clear" w:color="auto" w:fill="FFFFFF"/>
        <w:ind w:right="-16"/>
      </w:pPr>
      <w:r>
        <w:rPr>
          <w:rFonts w:eastAsia="Times New Roman"/>
          <w:spacing w:val="1"/>
          <w:sz w:val="22"/>
          <w:szCs w:val="22"/>
        </w:rPr>
        <w:t>Наименование оказываемых услуг: ___________________________.</w:t>
      </w:r>
    </w:p>
    <w:p w:rsidR="00F73F1F" w:rsidRDefault="00F73F1F" w:rsidP="00F73F1F">
      <w:pPr>
        <w:shd w:val="clear" w:color="auto" w:fill="FFFFFF"/>
        <w:ind w:right="-16" w:firstLine="567"/>
        <w:rPr>
          <w:rFonts w:eastAsia="Times New Roman"/>
          <w:spacing w:val="1"/>
          <w:sz w:val="22"/>
          <w:szCs w:val="22"/>
        </w:rPr>
      </w:pPr>
    </w:p>
    <w:p w:rsidR="00F73F1F" w:rsidRDefault="00F73F1F" w:rsidP="00F73F1F">
      <w:pPr>
        <w:shd w:val="clear" w:color="auto" w:fill="FFFFFF"/>
        <w:ind w:right="-16"/>
        <w:rPr>
          <w:rFonts w:eastAsia="Times New Roman"/>
          <w:spacing w:val="1"/>
          <w:sz w:val="18"/>
          <w:szCs w:val="18"/>
        </w:rPr>
      </w:pPr>
    </w:p>
    <w:p w:rsidR="00F73F1F" w:rsidRDefault="00F73F1F" w:rsidP="00F73F1F">
      <w:pPr>
        <w:shd w:val="clear" w:color="auto" w:fill="FFFFFF"/>
        <w:ind w:right="-23" w:firstLine="23"/>
      </w:pPr>
      <w:r>
        <w:rPr>
          <w:rFonts w:eastAsia="Times New Roman"/>
          <w:spacing w:val="1"/>
          <w:sz w:val="22"/>
          <w:szCs w:val="22"/>
        </w:rPr>
        <w:t>Сведения об оказываемых услугах, определяющие их соответствие требованиям заказчика: __________________________________________________________________________________________.</w:t>
      </w:r>
    </w:p>
    <w:p w:rsidR="00F73F1F" w:rsidRDefault="00F73F1F" w:rsidP="00F73F1F">
      <w:pPr>
        <w:widowControl w:val="0"/>
        <w:autoSpaceDE w:val="0"/>
        <w:jc w:val="left"/>
      </w:pPr>
      <w:proofErr w:type="gramStart"/>
      <w:r>
        <w:rPr>
          <w:rFonts w:eastAsia="Times New Roman"/>
          <w:i/>
          <w:sz w:val="20"/>
          <w:szCs w:val="20"/>
        </w:rPr>
        <w:t xml:space="preserve">(указать все  сведения из технического задания </w:t>
      </w:r>
      <w:r w:rsidRPr="008F6FFB">
        <w:rPr>
          <w:rFonts w:eastAsia="Times New Roman"/>
          <w:i/>
          <w:sz w:val="20"/>
          <w:szCs w:val="20"/>
        </w:rPr>
        <w:t>(п.1</w:t>
      </w:r>
      <w:r>
        <w:rPr>
          <w:rFonts w:eastAsia="Times New Roman"/>
          <w:i/>
          <w:sz w:val="20"/>
          <w:szCs w:val="20"/>
        </w:rPr>
        <w:t xml:space="preserve"> (пп.1.1, 1.2 (1.2.1, 1.2.2), 1.3 (1.3.1, 1.3.2 </w:t>
      </w:r>
      <w:r w:rsidR="000A0C97">
        <w:rPr>
          <w:rFonts w:eastAsia="Times New Roman"/>
          <w:i/>
          <w:sz w:val="20"/>
          <w:szCs w:val="20"/>
        </w:rPr>
        <w:t>(</w:t>
      </w:r>
      <w:r>
        <w:rPr>
          <w:rFonts w:eastAsia="Times New Roman"/>
          <w:i/>
          <w:sz w:val="20"/>
          <w:szCs w:val="20"/>
        </w:rPr>
        <w:t>1.3.2.1, 1.3.2.2,</w:t>
      </w:r>
      <w:r w:rsidR="000A0C97">
        <w:rPr>
          <w:rFonts w:eastAsia="Times New Roman"/>
          <w:i/>
          <w:sz w:val="20"/>
          <w:szCs w:val="20"/>
        </w:rPr>
        <w:t xml:space="preserve"> 1.3.2.3, 1.3.2.4, 1.3.2.5, 1.3.2.6, 1.3.2.7, 1.3.2.8, 1.3.2.9)), 1.4 (1.4.1, 1.4.2))</w:t>
      </w:r>
      <w:r w:rsidRPr="008F6FFB">
        <w:rPr>
          <w:rFonts w:eastAsia="Times New Roman"/>
          <w:i/>
          <w:sz w:val="20"/>
          <w:szCs w:val="20"/>
        </w:rPr>
        <w:t>, п.2</w:t>
      </w:r>
      <w:r w:rsidR="000A0C97">
        <w:rPr>
          <w:rFonts w:eastAsia="Times New Roman"/>
          <w:i/>
          <w:sz w:val="20"/>
          <w:szCs w:val="20"/>
        </w:rPr>
        <w:t xml:space="preserve"> (пп.2.1)</w:t>
      </w:r>
      <w:r w:rsidRPr="008F6FFB">
        <w:rPr>
          <w:rFonts w:eastAsia="Times New Roman"/>
          <w:i/>
          <w:sz w:val="20"/>
          <w:szCs w:val="20"/>
        </w:rPr>
        <w:t>, п.3</w:t>
      </w:r>
      <w:r w:rsidR="000A0C97">
        <w:rPr>
          <w:rFonts w:eastAsia="Times New Roman"/>
          <w:i/>
          <w:sz w:val="20"/>
          <w:szCs w:val="20"/>
        </w:rPr>
        <w:t xml:space="preserve"> (пп.3.1, 3.2 (3.2.1), 3.3)</w:t>
      </w:r>
      <w:r w:rsidRPr="008F6FFB">
        <w:rPr>
          <w:rFonts w:eastAsia="Times New Roman"/>
          <w:i/>
          <w:sz w:val="20"/>
          <w:szCs w:val="20"/>
        </w:rPr>
        <w:t>)</w:t>
      </w:r>
      <w:r w:rsidRPr="00216B95">
        <w:rPr>
          <w:rFonts w:eastAsia="Times New Roman"/>
          <w:i/>
          <w:sz w:val="20"/>
          <w:szCs w:val="20"/>
        </w:rPr>
        <w:t>*</w:t>
      </w:r>
      <w:r>
        <w:rPr>
          <w:rFonts w:eastAsia="Times New Roman"/>
          <w:i/>
          <w:sz w:val="20"/>
          <w:szCs w:val="20"/>
        </w:rPr>
        <w:t>.</w:t>
      </w:r>
      <w:r>
        <w:rPr>
          <w:rFonts w:eastAsia="Times New Roman"/>
          <w:sz w:val="20"/>
          <w:szCs w:val="20"/>
        </w:rPr>
        <w:t xml:space="preserve">               </w:t>
      </w:r>
      <w:proofErr w:type="gramEnd"/>
    </w:p>
    <w:p w:rsidR="00F73F1F" w:rsidRDefault="00F73F1F" w:rsidP="00F73F1F">
      <w:pPr>
        <w:widowControl w:val="0"/>
        <w:autoSpaceDE w:val="0"/>
        <w:jc w:val="left"/>
        <w:rPr>
          <w:rFonts w:eastAsia="Times New Roman"/>
          <w:b/>
          <w:sz w:val="22"/>
          <w:szCs w:val="22"/>
        </w:rPr>
      </w:pPr>
    </w:p>
    <w:p w:rsidR="00F73F1F" w:rsidRDefault="00F73F1F" w:rsidP="00F73F1F">
      <w:pPr>
        <w:suppressAutoHyphens w:val="0"/>
        <w:jc w:val="left"/>
        <w:rPr>
          <w:rFonts w:eastAsia="Times New Roman"/>
          <w:i/>
          <w:sz w:val="22"/>
          <w:szCs w:val="22"/>
          <w:u w:val="single"/>
          <w:lang w:eastAsia="ru-RU"/>
        </w:rPr>
      </w:pPr>
    </w:p>
    <w:p w:rsidR="00F73F1F" w:rsidRDefault="00F73F1F" w:rsidP="00F73F1F">
      <w:pPr>
        <w:suppressAutoHyphens w:val="0"/>
      </w:pPr>
      <w:r>
        <w:rPr>
          <w:rFonts w:eastAsia="Times New Roman"/>
          <w:i/>
          <w:color w:val="943634"/>
          <w:lang w:eastAsia="ru-RU"/>
        </w:rPr>
        <w:t>ИНСТРУКЦИИ ПО ЗАПОЛНЕНИЮ:</w:t>
      </w:r>
    </w:p>
    <w:p w:rsidR="00F73F1F" w:rsidRDefault="00F73F1F" w:rsidP="00F73F1F">
      <w:pPr>
        <w:suppressAutoHyphens w:val="0"/>
      </w:pPr>
      <w:r>
        <w:rPr>
          <w:rFonts w:eastAsia="Times New Roman"/>
          <w:i/>
          <w:color w:val="943634"/>
          <w:lang w:eastAsia="ru-RU"/>
        </w:rPr>
        <w:t>1.  Данные инструкции не следует воспроизводить в документах, подготовленных Участником.</w:t>
      </w:r>
    </w:p>
    <w:p w:rsidR="00F73F1F" w:rsidRDefault="00F73F1F" w:rsidP="00F73F1F">
      <w:pPr>
        <w:suppressAutoHyphens w:val="0"/>
      </w:pPr>
      <w:r>
        <w:rPr>
          <w:rFonts w:eastAsia="Times New Roman"/>
          <w:i/>
          <w:color w:val="943634"/>
          <w:lang w:eastAsia="ru-RU"/>
        </w:rPr>
        <w:t xml:space="preserve">2. </w:t>
      </w:r>
      <w:proofErr w:type="gramStart"/>
      <w:r>
        <w:rPr>
          <w:rFonts w:eastAsia="Times New Roman"/>
          <w:i/>
          <w:color w:val="943634"/>
          <w:lang w:eastAsia="ru-RU"/>
        </w:rPr>
        <w:t>В настоящем технико-коммерческом предложении Участник предоставляет предложение о цене оказываемых услуг, описание оказываемых услуг, которые являются предметом закупки, его количественных, качественных, технических характеристик (</w:t>
      </w:r>
      <w:r>
        <w:rPr>
          <w:rFonts w:eastAsia="Times New Roman"/>
          <w:i/>
          <w:color w:val="943634"/>
        </w:rPr>
        <w:t>указываются все  сведения из технического задания (п.1</w:t>
      </w:r>
      <w:r w:rsidR="000A0C97" w:rsidRPr="000A0C97">
        <w:rPr>
          <w:rFonts w:eastAsia="Times New Roman"/>
          <w:i/>
          <w:color w:val="833C0B" w:themeColor="accent2" w:themeShade="80"/>
        </w:rPr>
        <w:t>(пп.1.1, 1.2 (1.2.1, 1.2.2), 1.3 (1.3.1, 1.3.2 (1.3.2.1, 1.3.2.2, 1.3.2.3, 1.3.2.4, 1.3.2.5, 1.3.2.6, 1.3.2.7, 1.3.2.8, 1.3.2.9)), 1.4 (1.4.1, 1.4.2)), п.2 (пп.2.1), п.3 (пп.3.1, 3.2</w:t>
      </w:r>
      <w:proofErr w:type="gramEnd"/>
      <w:r w:rsidR="000A0C97" w:rsidRPr="000A0C97">
        <w:rPr>
          <w:rFonts w:eastAsia="Times New Roman"/>
          <w:i/>
          <w:color w:val="833C0B" w:themeColor="accent2" w:themeShade="80"/>
        </w:rPr>
        <w:t xml:space="preserve"> (</w:t>
      </w:r>
      <w:proofErr w:type="gramStart"/>
      <w:r w:rsidR="000A0C97" w:rsidRPr="000A0C97">
        <w:rPr>
          <w:rFonts w:eastAsia="Times New Roman"/>
          <w:i/>
          <w:color w:val="833C0B" w:themeColor="accent2" w:themeShade="80"/>
        </w:rPr>
        <w:t>3.2.1), 3.3</w:t>
      </w:r>
      <w:r w:rsidR="000A0C97">
        <w:rPr>
          <w:rFonts w:eastAsia="Times New Roman"/>
          <w:i/>
          <w:color w:val="943634"/>
        </w:rPr>
        <w:t>)</w:t>
      </w:r>
      <w:r>
        <w:rPr>
          <w:rFonts w:eastAsia="Times New Roman"/>
          <w:i/>
          <w:color w:val="943634"/>
        </w:rPr>
        <w:t>)*.</w:t>
      </w:r>
      <w:r>
        <w:rPr>
          <w:rFonts w:eastAsia="Times New Roman"/>
          <w:color w:val="943634"/>
        </w:rPr>
        <w:t xml:space="preserve">   </w:t>
      </w:r>
      <w:proofErr w:type="gramEnd"/>
    </w:p>
    <w:p w:rsidR="00F73F1F" w:rsidRDefault="00F73F1F" w:rsidP="00F73F1F">
      <w:pPr>
        <w:suppressAutoHyphens w:val="0"/>
      </w:pPr>
      <w:r>
        <w:rPr>
          <w:rFonts w:eastAsia="Times New Roman"/>
          <w:i/>
          <w:color w:val="943634"/>
          <w:lang w:eastAsia="ru-RU"/>
        </w:rPr>
        <w:t xml:space="preserve">**Сведения не должны содержать слов: «должно», «должен», «должны» и т.п. </w:t>
      </w:r>
    </w:p>
    <w:p w:rsidR="00F73F1F" w:rsidRDefault="00F73F1F" w:rsidP="00F73F1F">
      <w:pPr>
        <w:suppressAutoHyphens w:val="0"/>
      </w:pPr>
      <w:r>
        <w:rPr>
          <w:rFonts w:eastAsia="Times New Roman"/>
          <w:i/>
          <w:color w:val="943634"/>
          <w:lang w:eastAsia="ru-RU"/>
        </w:rPr>
        <w:t>В случае указания в техническом задании слов «от» «до», «не более» «не менее» участник предлагает конкретные значения показателя.</w:t>
      </w:r>
    </w:p>
    <w:p w:rsidR="00162D3F" w:rsidRDefault="00F73F1F" w:rsidP="00F73F1F">
      <w:r>
        <w:rPr>
          <w:rFonts w:eastAsia="Times New Roman"/>
          <w:i/>
          <w:color w:val="943634"/>
          <w:lang w:eastAsia="ru-RU"/>
        </w:rPr>
        <w:t xml:space="preserve">Сведения излагаются в настоящем времени. </w:t>
      </w:r>
      <w:r w:rsidR="00162D3F">
        <w:rPr>
          <w:rFonts w:eastAsia="Times New Roman"/>
          <w:i/>
          <w:color w:val="C00000"/>
          <w:lang w:eastAsia="ru-RU"/>
        </w:rPr>
        <w:t xml:space="preserve"> </w:t>
      </w:r>
    </w:p>
    <w:p w:rsidR="00162D3F" w:rsidRDefault="00162D3F">
      <w:pPr>
        <w:keepNext/>
        <w:spacing w:before="60" w:after="60"/>
        <w:ind w:left="788" w:hanging="357"/>
        <w:jc w:val="center"/>
        <w:rPr>
          <w:rFonts w:eastAsia="MS Mincho"/>
          <w:b/>
          <w:bCs/>
          <w:color w:val="548DD4"/>
          <w:kern w:val="1"/>
          <w:sz w:val="28"/>
        </w:rPr>
      </w:pPr>
      <w:r>
        <w:rPr>
          <w:rFonts w:eastAsia="MS Mincho"/>
          <w:b/>
          <w:bCs/>
          <w:color w:val="548DD4"/>
          <w:kern w:val="1"/>
          <w:sz w:val="28"/>
        </w:rPr>
        <w:br/>
      </w:r>
    </w:p>
    <w:p w:rsidR="00162D3F" w:rsidRDefault="00162D3F">
      <w:pPr>
        <w:suppressAutoHyphens w:val="0"/>
        <w:jc w:val="left"/>
        <w:rPr>
          <w:rFonts w:eastAsia="MS Mincho"/>
          <w:b/>
          <w:bCs/>
          <w:color w:val="548DD4"/>
          <w:kern w:val="1"/>
          <w:sz w:val="28"/>
        </w:rPr>
      </w:pPr>
      <w:r>
        <w:rPr>
          <w:rFonts w:eastAsia="MS Mincho"/>
          <w:b/>
          <w:bCs/>
          <w:color w:val="548DD4"/>
          <w:kern w:val="1"/>
          <w:sz w:val="28"/>
        </w:rPr>
        <w:br w:type="page"/>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0A0C97" w:rsidRDefault="000A0C97" w:rsidP="000A0C97">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ФОРМА 4 ПРЕДЛОЖЕНИЕ УЧАСТНИКА ЗАПРОСА ПРЕДЛОЖЕНИЙ О ЦЕНЕ ДОГОВОРА</w:t>
      </w:r>
    </w:p>
    <w:p w:rsidR="000A0C97" w:rsidRDefault="000A0C97" w:rsidP="000A0C97">
      <w:pPr>
        <w:keepNext/>
        <w:spacing w:before="60" w:after="60"/>
        <w:ind w:left="788" w:hanging="357"/>
        <w:jc w:val="center"/>
        <w:rPr>
          <w:rFonts w:eastAsia="MS Mincho"/>
          <w:b/>
          <w:bCs/>
          <w:color w:val="548DD4"/>
          <w:kern w:val="1"/>
          <w:sz w:val="28"/>
        </w:rPr>
      </w:pPr>
    </w:p>
    <w:p w:rsidR="000A0C97" w:rsidRDefault="000A0C97" w:rsidP="000A0C97">
      <w:pPr>
        <w:tabs>
          <w:tab w:val="left" w:pos="1620"/>
          <w:tab w:val="left" w:pos="2160"/>
        </w:tabs>
        <w:spacing w:after="80"/>
        <w:ind w:firstLine="709"/>
      </w:pPr>
      <w:r>
        <w:rPr>
          <w:rFonts w:eastAsia="Times New Roman"/>
          <w:sz w:val="22"/>
          <w:szCs w:val="22"/>
        </w:rPr>
        <w:t xml:space="preserve">Изучив документацию о запросе предложений в электронной форме для субъектов малого и среднего предпринимательства </w:t>
      </w:r>
      <w:proofErr w:type="gramStart"/>
      <w:r>
        <w:rPr>
          <w:rFonts w:eastAsia="Times New Roman"/>
          <w:sz w:val="22"/>
          <w:szCs w:val="22"/>
        </w:rPr>
        <w:t>на</w:t>
      </w:r>
      <w:proofErr w:type="gramEnd"/>
      <w:r>
        <w:rPr>
          <w:rFonts w:eastAsia="Times New Roman"/>
          <w:sz w:val="22"/>
          <w:szCs w:val="22"/>
        </w:rPr>
        <w:t xml:space="preserve"> </w:t>
      </w:r>
      <w:r>
        <w:rPr>
          <w:rFonts w:eastAsia="Times New Roman"/>
          <w:bCs/>
        </w:rPr>
        <w:t>____________________________________________________________________________</w:t>
      </w:r>
      <w:r>
        <w:rPr>
          <w:rFonts w:eastAsia="Times New Roman"/>
          <w:sz w:val="22"/>
          <w:szCs w:val="22"/>
        </w:rPr>
        <w:t>,</w:t>
      </w:r>
      <w:r>
        <w:rPr>
          <w:rFonts w:eastAsia="Times New Roman"/>
          <w:b/>
          <w:sz w:val="22"/>
          <w:szCs w:val="22"/>
        </w:rPr>
        <w:t xml:space="preserve">   </w:t>
      </w:r>
    </w:p>
    <w:p w:rsidR="000A0C97" w:rsidRDefault="000A0C97" w:rsidP="000A0C97">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0A0C97" w:rsidRDefault="000A0C97" w:rsidP="000A0C97">
      <w:pPr>
        <w:tabs>
          <w:tab w:val="left" w:pos="1620"/>
          <w:tab w:val="left" w:pos="2160"/>
        </w:tabs>
        <w:spacing w:after="80"/>
      </w:pPr>
      <w:r>
        <w:rPr>
          <w:rFonts w:eastAsia="Times New Roman"/>
          <w:b/>
          <w:sz w:val="22"/>
          <w:szCs w:val="22"/>
        </w:rPr>
        <w:t>____________________________________________________________________________________,</w:t>
      </w:r>
    </w:p>
    <w:p w:rsidR="000A0C97" w:rsidRDefault="000A0C97" w:rsidP="000A0C97">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0A0C97" w:rsidRDefault="000A0C97" w:rsidP="000A0C97">
      <w:r>
        <w:rPr>
          <w:rFonts w:eastAsia="Times New Roman"/>
          <w:sz w:val="22"/>
          <w:szCs w:val="22"/>
        </w:rPr>
        <w:t>в лице ___________________________________________________________________________</w:t>
      </w:r>
    </w:p>
    <w:p w:rsidR="000A0C97" w:rsidRDefault="000A0C97" w:rsidP="000A0C97">
      <w:pPr>
        <w:jc w:val="center"/>
      </w:pPr>
      <w:r>
        <w:rPr>
          <w:rFonts w:eastAsia="Times New Roman"/>
          <w:sz w:val="22"/>
          <w:szCs w:val="22"/>
          <w:vertAlign w:val="superscript"/>
        </w:rPr>
        <w:t>(наименование должности руководителя, его Фамилия, Имя, Отчество (полностью))</w:t>
      </w:r>
    </w:p>
    <w:p w:rsidR="000A0C97" w:rsidRDefault="000A0C97" w:rsidP="000A0C97">
      <w:pPr>
        <w:rPr>
          <w:sz w:val="22"/>
          <w:szCs w:val="22"/>
        </w:rPr>
      </w:pPr>
      <w:r>
        <w:rPr>
          <w:rFonts w:eastAsia="Times New Roman"/>
          <w:sz w:val="22"/>
          <w:szCs w:val="22"/>
        </w:rPr>
        <w:t xml:space="preserve">обязуется в случае признания нас победителями закупки, подписать Договор </w:t>
      </w:r>
      <w:proofErr w:type="gramStart"/>
      <w:r>
        <w:rPr>
          <w:rFonts w:eastAsia="Times New Roman"/>
          <w:sz w:val="22"/>
          <w:szCs w:val="22"/>
        </w:rPr>
        <w:t>на</w:t>
      </w:r>
      <w:proofErr w:type="gramEnd"/>
      <w:r>
        <w:rPr>
          <w:rFonts w:eastAsia="Times New Roman"/>
          <w:sz w:val="22"/>
          <w:szCs w:val="22"/>
        </w:rPr>
        <w:t xml:space="preserve"> __________________________, по цене, </w:t>
      </w:r>
      <w:r>
        <w:rPr>
          <w:sz w:val="22"/>
          <w:szCs w:val="22"/>
        </w:rPr>
        <w:t xml:space="preserve">которая составляет  ____________________ рублей  ___ копеек в </w:t>
      </w:r>
    </w:p>
    <w:p w:rsidR="000A0C97" w:rsidRDefault="000A0C97" w:rsidP="000A0C97">
      <w:pPr>
        <w:rPr>
          <w:sz w:val="22"/>
          <w:szCs w:val="22"/>
        </w:rPr>
      </w:pPr>
      <w:r w:rsidRPr="00F75643">
        <w:rPr>
          <w:sz w:val="22"/>
          <w:szCs w:val="22"/>
          <w:vertAlign w:val="superscript"/>
        </w:rPr>
        <w:t>(предмет закупки</w:t>
      </w:r>
      <w:r>
        <w:rPr>
          <w:sz w:val="22"/>
          <w:szCs w:val="22"/>
          <w:vertAlign w:val="superscript"/>
        </w:rPr>
        <w:t>)</w:t>
      </w:r>
    </w:p>
    <w:p w:rsidR="000A0C97" w:rsidRDefault="000A0C97" w:rsidP="000A0C97">
      <w:pPr>
        <w:rPr>
          <w:sz w:val="22"/>
          <w:szCs w:val="22"/>
        </w:rPr>
      </w:pPr>
    </w:p>
    <w:p w:rsidR="000A0C97" w:rsidRPr="00F75643" w:rsidRDefault="000A0C97" w:rsidP="000A0C97">
      <w:pPr>
        <w:rPr>
          <w:b/>
          <w:bCs/>
          <w:sz w:val="22"/>
          <w:szCs w:val="22"/>
        </w:rPr>
      </w:pPr>
      <w:proofErr w:type="spellStart"/>
      <w:r>
        <w:rPr>
          <w:sz w:val="22"/>
          <w:szCs w:val="22"/>
        </w:rPr>
        <w:t>т.ч</w:t>
      </w:r>
      <w:proofErr w:type="spellEnd"/>
      <w:r>
        <w:rPr>
          <w:sz w:val="22"/>
          <w:szCs w:val="22"/>
        </w:rPr>
        <w:t xml:space="preserve">. НДС __________ рублей ___ копеек, </w:t>
      </w:r>
      <w:r w:rsidRPr="003B5CFF">
        <w:t>(</w:t>
      </w:r>
      <w:r w:rsidRPr="003B5CFF">
        <w:rPr>
          <w:rFonts w:ascii="Times New Roman CYR" w:hAnsi="Times New Roman CYR" w:cs="Times New Roman CYR"/>
          <w:i/>
        </w:rPr>
        <w:t>если участник размещения заказа имеет право на освобождение от уплаты НДС, то указывается «НДС не облагается»)</w:t>
      </w:r>
      <w:r>
        <w:rPr>
          <w:sz w:val="22"/>
          <w:szCs w:val="22"/>
        </w:rPr>
        <w:t xml:space="preserve"> </w:t>
      </w:r>
    </w:p>
    <w:p w:rsidR="000A0C97" w:rsidRPr="00F75643" w:rsidRDefault="000A0C97" w:rsidP="000A0C97">
      <w:pPr>
        <w:widowControl w:val="0"/>
        <w:tabs>
          <w:tab w:val="left" w:pos="180"/>
          <w:tab w:val="left" w:pos="708"/>
        </w:tabs>
        <w:autoSpaceDE w:val="0"/>
        <w:rPr>
          <w:b/>
          <w:bCs/>
          <w:sz w:val="22"/>
          <w:szCs w:val="22"/>
        </w:rPr>
      </w:pPr>
      <w:r w:rsidRPr="00F75643">
        <w:rPr>
          <w:b/>
          <w:bCs/>
          <w:sz w:val="22"/>
          <w:szCs w:val="22"/>
        </w:rPr>
        <w:tab/>
      </w:r>
      <w:r w:rsidRPr="00F75643">
        <w:rPr>
          <w:sz w:val="22"/>
          <w:szCs w:val="22"/>
          <w:vertAlign w:val="superscript"/>
        </w:rPr>
        <w:t xml:space="preserve">                                                                            </w:t>
      </w:r>
      <w:r w:rsidRPr="00F75643">
        <w:rPr>
          <w:b/>
          <w:bCs/>
          <w:sz w:val="22"/>
          <w:szCs w:val="22"/>
        </w:rPr>
        <w:tab/>
      </w:r>
    </w:p>
    <w:p w:rsidR="000A0C97" w:rsidRPr="00F75643" w:rsidRDefault="000A0C97" w:rsidP="000A0C97">
      <w:pPr>
        <w:widowControl w:val="0"/>
        <w:tabs>
          <w:tab w:val="left" w:pos="708"/>
        </w:tabs>
        <w:autoSpaceDE w:val="0"/>
        <w:ind w:firstLine="11340"/>
        <w:rPr>
          <w:b/>
          <w:bCs/>
          <w:sz w:val="22"/>
          <w:szCs w:val="22"/>
        </w:rPr>
      </w:pPr>
    </w:p>
    <w:p w:rsidR="000A0C97" w:rsidRPr="00F75643" w:rsidRDefault="000A0C97" w:rsidP="000A0C97">
      <w:pPr>
        <w:widowControl w:val="0"/>
        <w:autoSpaceDE w:val="0"/>
        <w:rPr>
          <w:sz w:val="18"/>
          <w:szCs w:val="18"/>
        </w:rPr>
      </w:pPr>
    </w:p>
    <w:p w:rsidR="000A0C97" w:rsidRPr="00F75643" w:rsidRDefault="000A0C97" w:rsidP="000A0C97">
      <w:pPr>
        <w:widowControl w:val="0"/>
        <w:autoSpaceDE w:val="0"/>
        <w:rPr>
          <w:i/>
          <w:sz w:val="20"/>
          <w:szCs w:val="20"/>
        </w:rPr>
      </w:pPr>
      <w:r w:rsidRPr="00F75643">
        <w:rPr>
          <w:i/>
          <w:sz w:val="20"/>
          <w:szCs w:val="20"/>
          <w:u w:val="single"/>
        </w:rPr>
        <w:t>Примечание:</w:t>
      </w:r>
    </w:p>
    <w:p w:rsidR="000A0C97" w:rsidRPr="00F75643" w:rsidRDefault="000A0C97" w:rsidP="000A0C97">
      <w:pPr>
        <w:widowControl w:val="0"/>
        <w:autoSpaceDE w:val="0"/>
        <w:rPr>
          <w:i/>
          <w:sz w:val="20"/>
          <w:szCs w:val="20"/>
        </w:rPr>
      </w:pPr>
      <w:r w:rsidRPr="00F75643">
        <w:rPr>
          <w:i/>
          <w:sz w:val="20"/>
          <w:szCs w:val="20"/>
        </w:rPr>
        <w:t xml:space="preserve">Вышеуказанная цена включает все обязательные платежи, предусмотренные действующим законодательством </w:t>
      </w:r>
    </w:p>
    <w:p w:rsidR="000A0C97" w:rsidRPr="00F75643" w:rsidRDefault="000A0C97" w:rsidP="000A0C97">
      <w:pPr>
        <w:widowControl w:val="0"/>
        <w:shd w:val="clear" w:color="auto" w:fill="FFFFFF"/>
        <w:autoSpaceDE w:val="0"/>
        <w:ind w:right="-16"/>
        <w:rPr>
          <w:sz w:val="20"/>
          <w:szCs w:val="20"/>
        </w:rPr>
      </w:pPr>
      <w:r w:rsidRPr="00F75643">
        <w:rPr>
          <w:i/>
          <w:sz w:val="20"/>
          <w:szCs w:val="20"/>
        </w:rPr>
        <w:t>Участник закупки  может приложить к данной форме более подробные расчеты цены Товара</w:t>
      </w:r>
    </w:p>
    <w:p w:rsidR="000A0C97" w:rsidRDefault="000A0C97" w:rsidP="000A0C97"/>
    <w:p w:rsidR="000A0C97" w:rsidRDefault="000A0C97" w:rsidP="000A0C97"/>
    <w:p w:rsidR="000A0C97" w:rsidRDefault="000A0C97" w:rsidP="000A0C97"/>
    <w:p w:rsidR="000A0C97" w:rsidRDefault="000A0C97" w:rsidP="000A0C97">
      <w:pPr>
        <w:widowControl w:val="0"/>
        <w:shd w:val="clear" w:color="auto" w:fill="FFFFFF"/>
        <w:autoSpaceDE w:val="0"/>
        <w:ind w:right="-16" w:firstLine="567"/>
        <w:rPr>
          <w:spacing w:val="1"/>
          <w:sz w:val="22"/>
          <w:szCs w:val="22"/>
        </w:rPr>
      </w:pPr>
    </w:p>
    <w:p w:rsidR="000A0C97" w:rsidRPr="00F75643" w:rsidRDefault="000A0C97" w:rsidP="000A0C97">
      <w:pPr>
        <w:widowControl w:val="0"/>
        <w:shd w:val="clear" w:color="auto" w:fill="FFFFFF"/>
        <w:autoSpaceDE w:val="0"/>
        <w:ind w:right="-16" w:firstLine="567"/>
        <w:rPr>
          <w:i/>
          <w:spacing w:val="1"/>
          <w:sz w:val="18"/>
          <w:szCs w:val="18"/>
        </w:rPr>
      </w:pPr>
      <w:r w:rsidRPr="00F75643">
        <w:rPr>
          <w:spacing w:val="1"/>
          <w:sz w:val="22"/>
          <w:szCs w:val="22"/>
        </w:rPr>
        <w:t xml:space="preserve">Руководитель </w:t>
      </w:r>
      <w:r w:rsidRPr="00F75643">
        <w:rPr>
          <w:color w:val="000000"/>
          <w:spacing w:val="-8"/>
          <w:sz w:val="22"/>
          <w:szCs w:val="22"/>
        </w:rPr>
        <w:t xml:space="preserve">(уполномоченное лицо) </w:t>
      </w:r>
      <w:r w:rsidRPr="00F75643">
        <w:rPr>
          <w:spacing w:val="1"/>
          <w:sz w:val="22"/>
          <w:szCs w:val="22"/>
        </w:rPr>
        <w:t>_____________________________________</w:t>
      </w:r>
    </w:p>
    <w:p w:rsidR="000A0C97" w:rsidRPr="00F75643" w:rsidRDefault="000A0C97" w:rsidP="000A0C97">
      <w:pPr>
        <w:widowControl w:val="0"/>
        <w:autoSpaceDE w:val="0"/>
        <w:ind w:firstLine="4500"/>
        <w:rPr>
          <w:sz w:val="22"/>
          <w:szCs w:val="22"/>
        </w:rPr>
      </w:pPr>
      <w:r>
        <w:rPr>
          <w:i/>
          <w:spacing w:val="1"/>
          <w:sz w:val="18"/>
          <w:szCs w:val="18"/>
        </w:rPr>
        <w:t>Должность, Ф.И.</w:t>
      </w:r>
      <w:r w:rsidRPr="00F75643">
        <w:rPr>
          <w:i/>
          <w:spacing w:val="1"/>
          <w:sz w:val="18"/>
          <w:szCs w:val="18"/>
        </w:rPr>
        <w:t>О. , подпись</w:t>
      </w:r>
    </w:p>
    <w:p w:rsidR="000A0C97" w:rsidRDefault="000A0C97" w:rsidP="000A0C97">
      <w:pPr>
        <w:widowControl w:val="0"/>
        <w:autoSpaceDE w:val="0"/>
        <w:rPr>
          <w:sz w:val="20"/>
          <w:szCs w:val="20"/>
        </w:rPr>
      </w:pPr>
      <w:r w:rsidRPr="00F75643">
        <w:rPr>
          <w:sz w:val="22"/>
          <w:szCs w:val="22"/>
        </w:rPr>
        <w:t xml:space="preserve">          М.П.</w:t>
      </w:r>
      <w:r w:rsidRPr="00F75643">
        <w:rPr>
          <w:sz w:val="20"/>
          <w:szCs w:val="20"/>
        </w:rPr>
        <w:t xml:space="preserve"> </w:t>
      </w:r>
      <w:r>
        <w:rPr>
          <w:sz w:val="20"/>
          <w:szCs w:val="20"/>
        </w:rPr>
        <w:t>(при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0A0C97" w:rsidRDefault="000A0C97">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FAC" w:rsidRDefault="003F3FAC">
      <w:r>
        <w:separator/>
      </w:r>
    </w:p>
  </w:endnote>
  <w:endnote w:type="continuationSeparator" w:id="0">
    <w:p w:rsidR="003F3FAC" w:rsidRDefault="003F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Verdana"/>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3F" w:rsidRDefault="00162D3F" w:rsidP="00B80539">
    <w:pPr>
      <w:pStyle w:val="af3"/>
      <w:jc w:val="right"/>
    </w:pPr>
    <w:r>
      <w:fldChar w:fldCharType="begin"/>
    </w:r>
    <w:r>
      <w:instrText xml:space="preserve"> PAGE </w:instrText>
    </w:r>
    <w:r>
      <w:fldChar w:fldCharType="separate"/>
    </w:r>
    <w:r w:rsidR="00B01E99">
      <w:rPr>
        <w:noProof/>
      </w:rPr>
      <w:t>41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FAC" w:rsidRDefault="003F3FAC">
      <w:r>
        <w:separator/>
      </w:r>
    </w:p>
  </w:footnote>
  <w:footnote w:type="continuationSeparator" w:id="0">
    <w:p w:rsidR="003F3FAC" w:rsidRDefault="003F3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0C97"/>
    <w:rsid w:val="000A327D"/>
    <w:rsid w:val="000A6413"/>
    <w:rsid w:val="000B0119"/>
    <w:rsid w:val="000B399F"/>
    <w:rsid w:val="000C00A2"/>
    <w:rsid w:val="000C66D7"/>
    <w:rsid w:val="000D7E79"/>
    <w:rsid w:val="000E2C1F"/>
    <w:rsid w:val="000F7581"/>
    <w:rsid w:val="00107E58"/>
    <w:rsid w:val="00112CE3"/>
    <w:rsid w:val="001162ED"/>
    <w:rsid w:val="00121CE7"/>
    <w:rsid w:val="00130FD5"/>
    <w:rsid w:val="00133EDC"/>
    <w:rsid w:val="00146C73"/>
    <w:rsid w:val="00157B11"/>
    <w:rsid w:val="00162D3F"/>
    <w:rsid w:val="00162F2D"/>
    <w:rsid w:val="00164257"/>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127B7"/>
    <w:rsid w:val="002208A8"/>
    <w:rsid w:val="00223391"/>
    <w:rsid w:val="00223631"/>
    <w:rsid w:val="00236CCD"/>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3D157B"/>
    <w:rsid w:val="003F3FAC"/>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C5D04"/>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A4C65"/>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B488B"/>
    <w:rsid w:val="008C4D10"/>
    <w:rsid w:val="008D1415"/>
    <w:rsid w:val="008D53E1"/>
    <w:rsid w:val="008E4FA5"/>
    <w:rsid w:val="008E7654"/>
    <w:rsid w:val="00906986"/>
    <w:rsid w:val="00907D87"/>
    <w:rsid w:val="00926FDF"/>
    <w:rsid w:val="00927455"/>
    <w:rsid w:val="0093224A"/>
    <w:rsid w:val="00934B08"/>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37432"/>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01E99"/>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73F1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1FAB5-F71A-46D0-A368-61AA7AB43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41</Pages>
  <Words>11423</Words>
  <Characters>65115</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76386</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4</cp:revision>
  <cp:lastPrinted>2025-07-14T11:46:00Z</cp:lastPrinted>
  <dcterms:created xsi:type="dcterms:W3CDTF">2025-07-14T10:05:00Z</dcterms:created>
  <dcterms:modified xsi:type="dcterms:W3CDTF">2025-07-14T11:46:00Z</dcterms:modified>
</cp:coreProperties>
</file>