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112592" w:rsidRDefault="00112592" w:rsidP="00112592">
            <w:pPr>
              <w:widowControl w:val="0"/>
              <w:autoSpaceDE w:val="0"/>
              <w:ind w:firstLine="34"/>
              <w:jc w:val="left"/>
              <w:rPr>
                <w:rFonts w:eastAsia="Times New Roman"/>
                <w:b/>
              </w:rPr>
            </w:pPr>
            <w:r>
              <w:rPr>
                <w:rFonts w:eastAsia="Times New Roman"/>
                <w:b/>
              </w:rPr>
              <w:t>«СОГЛАСОВАНО»</w:t>
            </w:r>
          </w:p>
          <w:p w:rsidR="00112592" w:rsidRDefault="00112592" w:rsidP="00112592">
            <w:pPr>
              <w:widowControl w:val="0"/>
              <w:autoSpaceDE w:val="0"/>
              <w:ind w:firstLine="34"/>
              <w:jc w:val="left"/>
              <w:rPr>
                <w:rFonts w:eastAsia="Times New Roman"/>
                <w:b/>
              </w:rPr>
            </w:pPr>
          </w:p>
          <w:p w:rsidR="00112592" w:rsidRDefault="00112592" w:rsidP="00112592">
            <w:pPr>
              <w:widowControl w:val="0"/>
              <w:autoSpaceDE w:val="0"/>
              <w:ind w:firstLine="34"/>
              <w:jc w:val="left"/>
              <w:rPr>
                <w:rFonts w:eastAsia="Times New Roman"/>
                <w:b/>
              </w:rPr>
            </w:pPr>
            <w:r>
              <w:rPr>
                <w:rFonts w:eastAsia="Times New Roman"/>
                <w:b/>
              </w:rPr>
              <w:t>Заместитель генерального директора по производству</w:t>
            </w:r>
          </w:p>
          <w:p w:rsidR="00112592" w:rsidRDefault="00112592" w:rsidP="00112592">
            <w:pPr>
              <w:widowControl w:val="0"/>
              <w:autoSpaceDE w:val="0"/>
              <w:ind w:firstLine="34"/>
              <w:jc w:val="left"/>
              <w:rPr>
                <w:rFonts w:eastAsia="Times New Roman"/>
                <w:b/>
              </w:rPr>
            </w:pPr>
          </w:p>
          <w:p w:rsidR="00112592" w:rsidRDefault="00112592" w:rsidP="00112592">
            <w:pPr>
              <w:widowControl w:val="0"/>
              <w:autoSpaceDE w:val="0"/>
              <w:ind w:firstLine="34"/>
              <w:jc w:val="left"/>
              <w:rPr>
                <w:rFonts w:eastAsia="Times New Roman"/>
                <w:b/>
              </w:rPr>
            </w:pPr>
            <w:r>
              <w:rPr>
                <w:rFonts w:eastAsia="Times New Roman"/>
                <w:b/>
              </w:rPr>
              <w:t>________________П.Н. Захаров</w:t>
            </w:r>
          </w:p>
          <w:p w:rsidR="00112592" w:rsidRDefault="00112592" w:rsidP="00112592">
            <w:pPr>
              <w:widowControl w:val="0"/>
              <w:autoSpaceDE w:val="0"/>
              <w:ind w:firstLine="34"/>
              <w:jc w:val="left"/>
              <w:rPr>
                <w:rFonts w:eastAsia="Times New Roman"/>
                <w:b/>
              </w:rPr>
            </w:pPr>
          </w:p>
          <w:p w:rsidR="001F5A80" w:rsidRPr="000509FB" w:rsidRDefault="00112592" w:rsidP="00112592">
            <w:pPr>
              <w:widowControl w:val="0"/>
              <w:autoSpaceDE w:val="0"/>
              <w:jc w:val="left"/>
              <w:rPr>
                <w:rFonts w:eastAsia="Times New Roman"/>
                <w:b/>
              </w:rPr>
            </w:pPr>
            <w:r>
              <w:rPr>
                <w:rFonts w:eastAsia="Times New Roman"/>
                <w:b/>
              </w:rPr>
              <w:t>«_____»______________2024г.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1F5A80" w:rsidRPr="001A27B5" w:rsidRDefault="00990F68"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990F68" w:rsidRDefault="00990F68"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90F68">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E3324C" w:rsidRPr="00E3324C">
        <w:rPr>
          <w:b/>
          <w:sz w:val="28"/>
          <w:szCs w:val="28"/>
          <w:lang w:bidi="hi-IN"/>
        </w:rPr>
        <w:t>стальных труб и стальных фасонных изделий</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3B433D" w:rsidRDefault="003B433D">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A31594" w:rsidP="006F65F8">
            <w:pPr>
              <w:snapToGrid w:val="0"/>
              <w:jc w:val="center"/>
              <w:rPr>
                <w:rFonts w:eastAsia="Times New Roman" w:cs="Arial"/>
                <w:bCs/>
                <w:sz w:val="28"/>
                <w:szCs w:val="28"/>
              </w:rPr>
            </w:pPr>
            <w:r>
              <w:rPr>
                <w:rFonts w:eastAsia="Times New Roman" w:cs="Arial"/>
                <w:bCs/>
                <w:sz w:val="28"/>
                <w:szCs w:val="28"/>
              </w:rPr>
              <w:t>39-</w:t>
            </w:r>
            <w:r w:rsidR="006F65F8">
              <w:rPr>
                <w:rFonts w:eastAsia="Times New Roman" w:cs="Arial"/>
                <w:bCs/>
                <w:sz w:val="28"/>
                <w:szCs w:val="28"/>
              </w:rPr>
              <w:t>79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6F65F8" w:rsidP="006F65F8">
            <w:pPr>
              <w:snapToGrid w:val="0"/>
              <w:jc w:val="center"/>
              <w:rPr>
                <w:rFonts w:eastAsia="Times New Roman" w:cs="Arial"/>
                <w:bCs/>
                <w:sz w:val="28"/>
                <w:szCs w:val="28"/>
              </w:rPr>
            </w:pPr>
            <w:r>
              <w:rPr>
                <w:rFonts w:eastAsia="Times New Roman" w:cs="Arial"/>
                <w:bCs/>
                <w:sz w:val="28"/>
                <w:szCs w:val="28"/>
              </w:rPr>
              <w:t>80</w:t>
            </w:r>
            <w:r w:rsidR="00907D87">
              <w:rPr>
                <w:rFonts w:eastAsia="Times New Roman" w:cs="Arial"/>
                <w:bCs/>
                <w:sz w:val="28"/>
                <w:szCs w:val="28"/>
              </w:rPr>
              <w:t>-</w:t>
            </w:r>
            <w:r>
              <w:rPr>
                <w:rFonts w:eastAsia="Times New Roman" w:cs="Arial"/>
                <w:bCs/>
                <w:sz w:val="28"/>
                <w:szCs w:val="28"/>
              </w:rPr>
              <w:t>87</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6F65F8" w:rsidP="006F65F8">
            <w:pPr>
              <w:snapToGrid w:val="0"/>
              <w:jc w:val="center"/>
              <w:rPr>
                <w:rFonts w:eastAsia="Times New Roman" w:cs="Arial"/>
                <w:bCs/>
                <w:sz w:val="28"/>
                <w:szCs w:val="28"/>
              </w:rPr>
            </w:pPr>
            <w:r>
              <w:rPr>
                <w:rFonts w:eastAsia="Times New Roman" w:cs="Arial"/>
                <w:bCs/>
                <w:sz w:val="28"/>
                <w:szCs w:val="28"/>
              </w:rPr>
              <w:t>88</w:t>
            </w:r>
            <w:r w:rsidR="0084729D">
              <w:rPr>
                <w:rFonts w:eastAsia="Times New Roman" w:cs="Arial"/>
                <w:bCs/>
                <w:sz w:val="28"/>
                <w:szCs w:val="28"/>
              </w:rPr>
              <w:t>-</w:t>
            </w:r>
            <w:r>
              <w:rPr>
                <w:rFonts w:eastAsia="Times New Roman" w:cs="Arial"/>
                <w:bCs/>
                <w:sz w:val="28"/>
                <w:szCs w:val="28"/>
              </w:rPr>
              <w:t>138</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3B433D">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3B433D">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E3324C" w:rsidRPr="00603A58" w:rsidRDefault="00E3324C" w:rsidP="00E3324C">
            <w:pPr>
              <w:autoSpaceDE w:val="0"/>
              <w:autoSpaceDN w:val="0"/>
              <w:adjustRightInd w:val="0"/>
              <w:ind w:left="34"/>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E3324C" w:rsidRPr="002B1C43" w:rsidRDefault="00E3324C" w:rsidP="00E3324C">
            <w:pPr>
              <w:autoSpaceDE w:val="0"/>
              <w:autoSpaceDN w:val="0"/>
              <w:adjustRightInd w:val="0"/>
              <w:ind w:left="34"/>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E3324C" w:rsidP="00E3324C">
            <w:pPr>
              <w:autoSpaceDE w:val="0"/>
            </w:pPr>
            <w:r>
              <w:rPr>
                <w:rFonts w:eastAsia="Times New Roman"/>
                <w:iCs/>
                <w:color w:val="000000"/>
              </w:rPr>
              <w:t>Начальник отдела снабжения Корепанов Дмитрий Александрович тел. 8-902-814-52-86</w:t>
            </w:r>
            <w:r w:rsidRPr="002421FC">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1566DD">
            <w:r w:rsidRPr="009F5E45">
              <w:rPr>
                <w:rFonts w:eastAsia="Times New Roman"/>
              </w:rPr>
              <w:t>«</w:t>
            </w:r>
            <w:r w:rsidR="00E3324C">
              <w:rPr>
                <w:rFonts w:eastAsia="Times New Roman"/>
              </w:rPr>
              <w:t>0</w:t>
            </w:r>
            <w:r w:rsidR="001566DD">
              <w:rPr>
                <w:rFonts w:eastAsia="Times New Roman"/>
              </w:rPr>
              <w:t>2</w:t>
            </w:r>
            <w:r w:rsidRPr="009F5E45">
              <w:rPr>
                <w:rFonts w:eastAsia="Times New Roman"/>
              </w:rPr>
              <w:t xml:space="preserve">» </w:t>
            </w:r>
            <w:r w:rsidR="001566DD">
              <w:rPr>
                <w:rFonts w:eastAsia="Times New Roman"/>
              </w:rPr>
              <w:t>ок</w:t>
            </w:r>
            <w:r w:rsidR="00E3324C">
              <w:rPr>
                <w:rFonts w:eastAsia="Times New Roman"/>
              </w:rPr>
              <w:t>тября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1566DD">
            <w:r w:rsidRPr="009F5E45">
              <w:t>«</w:t>
            </w:r>
            <w:r w:rsidR="00E3324C">
              <w:t>1</w:t>
            </w:r>
            <w:r w:rsidR="001566DD">
              <w:t>0</w:t>
            </w:r>
            <w:r w:rsidRPr="009F5E45">
              <w:t xml:space="preserve">» </w:t>
            </w:r>
            <w:r w:rsidR="001566DD">
              <w:t>ок</w:t>
            </w:r>
            <w:r w:rsidR="00E3324C">
              <w:t>тября</w:t>
            </w:r>
            <w:r w:rsidRPr="009F5E45">
              <w:t xml:space="preserve"> 202</w:t>
            </w:r>
            <w:r w:rsidR="00CC7E4E">
              <w:t>4</w:t>
            </w:r>
            <w:r w:rsidRPr="009F5E45">
              <w:t xml:space="preserve"> года в 0</w:t>
            </w:r>
            <w:r w:rsidR="001566DD">
              <w:t>9</w:t>
            </w:r>
            <w:r w:rsidRPr="009F5E45">
              <w:t>:</w:t>
            </w:r>
            <w:r w:rsidR="001566DD">
              <w:t>0</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1566DD">
            <w:pPr>
              <w:autoSpaceDE w:val="0"/>
              <w:rPr>
                <w:rFonts w:eastAsia="Times New Roman"/>
                <w:highlight w:val="lightGray"/>
              </w:rPr>
            </w:pPr>
            <w:r w:rsidRPr="009F5E45">
              <w:t>«</w:t>
            </w:r>
            <w:r w:rsidR="00E3324C">
              <w:t>1</w:t>
            </w:r>
            <w:r w:rsidR="001566DD">
              <w:t>0</w:t>
            </w:r>
            <w:r w:rsidRPr="009F5E45">
              <w:t xml:space="preserve">» </w:t>
            </w:r>
            <w:r w:rsidR="001566DD">
              <w:t>ок</w:t>
            </w:r>
            <w:r w:rsidR="00E3324C">
              <w:t>тября</w:t>
            </w:r>
            <w:r w:rsidRPr="009F5E45">
              <w:t xml:space="preserve"> 202</w:t>
            </w:r>
            <w:r w:rsidR="00CC7E4E">
              <w:t>4</w:t>
            </w:r>
            <w:r w:rsidRPr="009F5E45">
              <w:t xml:space="preserve"> года в 0</w:t>
            </w:r>
            <w:r w:rsidR="001566DD">
              <w:t>9</w:t>
            </w:r>
            <w:r w:rsidRPr="009F5E45">
              <w:t>:</w:t>
            </w:r>
            <w:r w:rsidR="001566DD">
              <w:t>0</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E3324C">
              <w:t>1</w:t>
            </w:r>
            <w:r w:rsidR="001566DD">
              <w:t>1</w:t>
            </w:r>
            <w:r w:rsidR="00A31594" w:rsidRPr="009F5E45">
              <w:t xml:space="preserve">» </w:t>
            </w:r>
            <w:r w:rsidR="001566DD">
              <w:t>ок</w:t>
            </w:r>
            <w:r w:rsidR="00E3324C">
              <w:t>тября</w:t>
            </w:r>
            <w:r w:rsidR="00A31594" w:rsidRPr="009F5E45">
              <w:t xml:space="preserve"> 202</w:t>
            </w:r>
            <w:r w:rsidR="00CC7E4E">
              <w:t>4</w:t>
            </w:r>
            <w:r w:rsidR="00A31594" w:rsidRPr="009F5E45">
              <w:t xml:space="preserve"> года в 0</w:t>
            </w:r>
            <w:r w:rsidR="001566DD">
              <w:t>9</w:t>
            </w:r>
            <w:r w:rsidR="00A31594" w:rsidRPr="009F5E45">
              <w:t>:</w:t>
            </w:r>
            <w:r w:rsidR="001566DD">
              <w:t>0</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1566DD">
              <w:t>14</w:t>
            </w:r>
            <w:r w:rsidR="00A31594" w:rsidRPr="009F5E45">
              <w:t xml:space="preserve">» </w:t>
            </w:r>
            <w:r w:rsidR="001566DD">
              <w:t>ок</w:t>
            </w:r>
            <w:r w:rsidR="00E3324C">
              <w:t>тября</w:t>
            </w:r>
            <w:r w:rsidR="00A31594" w:rsidRPr="009F5E45">
              <w:t xml:space="preserve"> 202</w:t>
            </w:r>
            <w:r w:rsidR="00CC7E4E">
              <w:t>4</w:t>
            </w:r>
            <w:r w:rsidR="00A31594" w:rsidRPr="009F5E45">
              <w:t xml:space="preserve"> года в 0</w:t>
            </w:r>
            <w:r w:rsidR="001566DD">
              <w:t>9</w:t>
            </w:r>
            <w:r w:rsidR="00A31594" w:rsidRPr="009F5E45">
              <w:t>:</w:t>
            </w:r>
            <w:r w:rsidR="001566DD">
              <w:t>0</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1566DD">
              <w:t>15</w:t>
            </w:r>
            <w:r w:rsidR="00A31594" w:rsidRPr="009F5E45">
              <w:t xml:space="preserve">» </w:t>
            </w:r>
            <w:r w:rsidR="001566DD">
              <w:t>ок</w:t>
            </w:r>
            <w:r w:rsidR="00D33004">
              <w:t>тября</w:t>
            </w:r>
            <w:r w:rsidR="00A31594" w:rsidRPr="009F5E45">
              <w:t xml:space="preserve"> 202</w:t>
            </w:r>
            <w:r w:rsidR="00CC7E4E">
              <w:t>4</w:t>
            </w:r>
            <w:r w:rsidR="00A31594" w:rsidRPr="009F5E45">
              <w:t xml:space="preserve"> года в 0</w:t>
            </w:r>
            <w:r w:rsidR="001566DD">
              <w:t>9</w:t>
            </w:r>
            <w:r w:rsidR="00A31594" w:rsidRPr="009F5E45">
              <w:t>:</w:t>
            </w:r>
            <w:r w:rsidR="001566DD">
              <w:t>0</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D33004">
              <w:rPr>
                <w:rFonts w:eastAsia="Times New Roman"/>
              </w:rPr>
              <w:t>0</w:t>
            </w:r>
            <w:r w:rsidR="001566DD">
              <w:rPr>
                <w:rFonts w:eastAsia="Times New Roman"/>
              </w:rPr>
              <w:t>2</w:t>
            </w:r>
            <w:r w:rsidR="00A31594" w:rsidRPr="009F5E45">
              <w:rPr>
                <w:rFonts w:eastAsia="Times New Roman"/>
              </w:rPr>
              <w:t xml:space="preserve">» </w:t>
            </w:r>
            <w:r w:rsidR="001566DD">
              <w:rPr>
                <w:rFonts w:eastAsia="Times New Roman"/>
              </w:rPr>
              <w:t>ок</w:t>
            </w:r>
            <w:r w:rsidR="00E3324C">
              <w:rPr>
                <w:rFonts w:eastAsia="Times New Roman"/>
              </w:rPr>
              <w:t>тября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E3324C">
              <w:t>1</w:t>
            </w:r>
            <w:r w:rsidR="001566DD">
              <w:t>0</w:t>
            </w:r>
            <w:r w:rsidRPr="009F5E45">
              <w:t xml:space="preserve">» </w:t>
            </w:r>
            <w:r w:rsidR="001566DD">
              <w:t>ок</w:t>
            </w:r>
            <w:r w:rsidR="00E3324C">
              <w:t>тября</w:t>
            </w:r>
            <w:r w:rsidRPr="009F5E45">
              <w:t xml:space="preserve"> 202</w:t>
            </w:r>
            <w:r w:rsidR="00CC7E4E">
              <w:t>4</w:t>
            </w:r>
            <w:r w:rsidRPr="009F5E45">
              <w:t xml:space="preserve"> года 0</w:t>
            </w:r>
            <w:r w:rsidR="001566DD">
              <w:t>9</w:t>
            </w:r>
            <w:r w:rsidRPr="009F5E45">
              <w:t>:</w:t>
            </w:r>
            <w:r w:rsidR="001566DD">
              <w:t>0</w:t>
            </w:r>
            <w:bookmarkStart w:id="10" w:name="_GoBack"/>
            <w:bookmarkEnd w:id="10"/>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E3324C" w:rsidRPr="00E3324C">
              <w:rPr>
                <w:b/>
                <w:u w:val="single"/>
                <w:lang w:bidi="hi-IN"/>
              </w:rPr>
              <w:t>стальных труб и стальных фасонных изделий</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E3324C" w:rsidRPr="00E3324C">
              <w:rPr>
                <w:b/>
                <w:u w:val="single"/>
                <w:lang w:bidi="hi-IN"/>
              </w:rPr>
              <w:t>стальных труб и стальных фасонных изделий</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AE16C4">
              <w:rPr>
                <w:rFonts w:eastAsia="DejaVu Sans" w:cs="DejaVu Sans"/>
                <w:b/>
                <w:iCs/>
                <w:kern w:val="1"/>
                <w:lang w:bidi="hi-IN"/>
              </w:rPr>
              <w:t>8 8</w:t>
            </w:r>
            <w:r w:rsidR="00E3324C">
              <w:rPr>
                <w:rFonts w:eastAsia="DejaVu Sans" w:cs="DejaVu Sans"/>
                <w:b/>
                <w:iCs/>
                <w:kern w:val="1"/>
                <w:lang w:bidi="hi-IN"/>
              </w:rPr>
              <w:t>0</w:t>
            </w:r>
            <w:r w:rsidR="00AE16C4">
              <w:rPr>
                <w:rFonts w:eastAsia="DejaVu Sans" w:cs="DejaVu Sans"/>
                <w:b/>
                <w:iCs/>
                <w:kern w:val="1"/>
                <w:lang w:bidi="hi-IN"/>
              </w:rPr>
              <w:t xml:space="preserve">6 </w:t>
            </w:r>
            <w:r w:rsidR="00E3324C">
              <w:rPr>
                <w:rFonts w:eastAsia="DejaVu Sans" w:cs="DejaVu Sans"/>
                <w:b/>
                <w:iCs/>
                <w:kern w:val="1"/>
                <w:lang w:bidi="hi-IN"/>
              </w:rPr>
              <w:t>598</w:t>
            </w:r>
            <w:r w:rsidR="00A31594" w:rsidRPr="004320F9">
              <w:rPr>
                <w:rFonts w:eastAsia="DejaVu Sans" w:cs="DejaVu Sans"/>
                <w:b/>
                <w:iCs/>
                <w:kern w:val="1"/>
                <w:lang w:bidi="hi-IN"/>
              </w:rPr>
              <w:t xml:space="preserve"> (</w:t>
            </w:r>
            <w:r w:rsidR="00AE16C4">
              <w:rPr>
                <w:rFonts w:eastAsia="DejaVu Sans" w:cs="DejaVu Sans"/>
                <w:b/>
                <w:iCs/>
                <w:kern w:val="1"/>
                <w:lang w:bidi="hi-IN"/>
              </w:rPr>
              <w:t>восемь миллионов восемьсот шесть</w:t>
            </w:r>
            <w:r w:rsidR="00E3324C">
              <w:rPr>
                <w:rFonts w:eastAsia="DejaVu Sans" w:cs="DejaVu Sans"/>
                <w:b/>
                <w:iCs/>
                <w:kern w:val="1"/>
                <w:lang w:bidi="hi-IN"/>
              </w:rPr>
              <w:t xml:space="preserve"> тысяч пятьсот девяносто восемь</w:t>
            </w:r>
            <w:r w:rsidR="00A31594" w:rsidRPr="004320F9">
              <w:rPr>
                <w:rFonts w:eastAsia="DejaVu Sans" w:cs="DejaVu Sans"/>
                <w:b/>
                <w:iCs/>
                <w:kern w:val="1"/>
                <w:lang w:bidi="hi-IN"/>
              </w:rPr>
              <w:t>) рубл</w:t>
            </w:r>
            <w:r w:rsidR="004B7F03">
              <w:rPr>
                <w:rFonts w:eastAsia="DejaVu Sans" w:cs="DejaVu Sans"/>
                <w:b/>
                <w:iCs/>
                <w:kern w:val="1"/>
                <w:lang w:bidi="hi-IN"/>
              </w:rPr>
              <w:t>ей</w:t>
            </w:r>
            <w:r w:rsidR="00A31594" w:rsidRPr="004320F9">
              <w:rPr>
                <w:rFonts w:eastAsia="DejaVu Sans" w:cs="DejaVu Sans"/>
                <w:b/>
                <w:iCs/>
                <w:kern w:val="1"/>
                <w:lang w:bidi="hi-IN"/>
              </w:rPr>
              <w:t xml:space="preserve"> </w:t>
            </w:r>
            <w:r w:rsidR="00E3324C">
              <w:rPr>
                <w:rFonts w:eastAsia="DejaVu Sans" w:cs="DejaVu Sans"/>
                <w:b/>
                <w:iCs/>
                <w:kern w:val="1"/>
                <w:lang w:bidi="hi-IN"/>
              </w:rPr>
              <w:t>49</w:t>
            </w:r>
            <w:r w:rsidR="00A31594" w:rsidRPr="004320F9">
              <w:rPr>
                <w:rFonts w:eastAsia="DejaVu Sans" w:cs="DejaVu Sans"/>
                <w:b/>
                <w:iCs/>
                <w:kern w:val="1"/>
                <w:lang w:bidi="hi-IN"/>
              </w:rPr>
              <w:t xml:space="preserve"> копе</w:t>
            </w:r>
            <w:r w:rsidR="006471D3">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E3324C"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pStyle w:val="ad"/>
                    <w:ind w:left="0"/>
                  </w:pPr>
                  <w:r>
                    <w:rPr>
                      <w:rFonts w:cs="Arial"/>
                      <w:b/>
                      <w:color w:val="000000"/>
                    </w:rPr>
                    <w:t>Что конкретно оценивается (показатели)</w:t>
                  </w:r>
                </w:p>
                <w:p w:rsidR="004B7F03" w:rsidRDefault="004B7F03" w:rsidP="004B7F03">
                  <w:pPr>
                    <w:pStyle w:val="ad"/>
                    <w:ind w:left="0"/>
                    <w:rPr>
                      <w:rFonts w:cs="Arial"/>
                      <w:b/>
                      <w:i/>
                      <w:color w:val="FF0000"/>
                    </w:rPr>
                  </w:pP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rPr>
                      <w:rFonts w:cs="Arial"/>
                      <w:color w:val="000000"/>
                    </w:rPr>
                  </w:pPr>
                  <w:r w:rsidRPr="005F13D5">
                    <w:rPr>
                      <w:rFonts w:cs="Arial"/>
                      <w:color w:val="000000"/>
                    </w:rPr>
                    <w:t>40%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rPr>
                      <w:rFonts w:eastAsia="Times New Roman" w:cs="Arial"/>
                    </w:rPr>
                  </w:pPr>
                  <w:r>
                    <w:rPr>
                      <w:rFonts w:eastAsia="Times New Roman" w:cs="Arial"/>
                    </w:rPr>
                    <w:t>Оценивается цена закупаемых товаров</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5</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pPr>
                  <w:r w:rsidRPr="003435FC">
                    <w:rPr>
                      <w:rFonts w:eastAsia="Times New Roman" w:cs="Arial"/>
                    </w:rPr>
                    <w:t xml:space="preserve">Оценивается срок поставки товара, в </w:t>
                  </w:r>
                  <w:r>
                    <w:rPr>
                      <w:rFonts w:eastAsia="Times New Roman" w:cs="Arial"/>
                    </w:rPr>
                    <w:t>календарных</w:t>
                  </w:r>
                  <w:r w:rsidRPr="003435FC">
                    <w:rPr>
                      <w:rFonts w:eastAsia="Times New Roman" w:cs="Arial"/>
                    </w:rPr>
                    <w:t xml:space="preserve"> днях который указывается в составе заявки</w:t>
                  </w:r>
                </w:p>
                <w:p w:rsidR="004B7F03" w:rsidRPr="003435FC" w:rsidRDefault="004B7F03" w:rsidP="004B7F03">
                  <w:pPr>
                    <w:contextualSpacing/>
                  </w:pPr>
                  <w:r w:rsidRPr="003435FC">
                    <w:rPr>
                      <w:rFonts w:eastAsia="Times New Roman" w:cs="Arial"/>
                      <w:lang w:val="en-US"/>
                    </w:rPr>
                    <w:t>max</w:t>
                  </w:r>
                  <w:r w:rsidRPr="003435FC">
                    <w:rPr>
                      <w:rFonts w:eastAsia="Times New Roman" w:cs="Arial"/>
                    </w:rPr>
                    <w:t xml:space="preserve"> срок: </w:t>
                  </w:r>
                  <w:r w:rsidR="00E3324C">
                    <w:rPr>
                      <w:rFonts w:eastAsia="Times New Roman" w:cs="Arial"/>
                    </w:rPr>
                    <w:t>21</w:t>
                  </w:r>
                  <w:r>
                    <w:rPr>
                      <w:rFonts w:eastAsia="Times New Roman" w:cs="Arial"/>
                    </w:rPr>
                    <w:t xml:space="preserve"> календарны</w:t>
                  </w:r>
                  <w:r w:rsidR="00E3324C">
                    <w:rPr>
                      <w:rFonts w:eastAsia="Times New Roman" w:cs="Arial"/>
                    </w:rPr>
                    <w:t>й д</w:t>
                  </w:r>
                  <w:r w:rsidRPr="003435FC">
                    <w:rPr>
                      <w:rFonts w:eastAsia="Times New Roman" w:cs="Arial"/>
                    </w:rPr>
                    <w:t>е</w:t>
                  </w:r>
                  <w:r w:rsidR="00E3324C">
                    <w:rPr>
                      <w:rFonts w:eastAsia="Times New Roman" w:cs="Arial"/>
                    </w:rPr>
                    <w:t>нь</w:t>
                  </w:r>
                </w:p>
                <w:p w:rsidR="004B7F03" w:rsidRPr="003435FC" w:rsidRDefault="004B7F03" w:rsidP="004B7F03">
                  <w:pPr>
                    <w:contextualSpacing/>
                    <w:rPr>
                      <w:rFonts w:eastAsia="Times New Roman" w:cs="Arial"/>
                    </w:rPr>
                  </w:pPr>
                  <w:r w:rsidRPr="003435FC">
                    <w:rPr>
                      <w:rFonts w:eastAsia="Times New Roman" w:cs="Arial"/>
                      <w:lang w:val="en-US"/>
                    </w:rPr>
                    <w:lastRenderedPageBreak/>
                    <w:t>min</w:t>
                  </w:r>
                  <w:r w:rsidRPr="003435FC">
                    <w:rPr>
                      <w:rFonts w:eastAsia="Times New Roman" w:cs="Arial"/>
                    </w:rPr>
                    <w:t xml:space="preserve"> срок: </w:t>
                  </w:r>
                  <w:r>
                    <w:rPr>
                      <w:rFonts w:eastAsia="Times New Roman" w:cs="Arial"/>
                    </w:rPr>
                    <w:t>м</w:t>
                  </w:r>
                  <w:r w:rsidRPr="00A5012F">
                    <w:rPr>
                      <w:rFonts w:eastAsia="Times New Roman" w:cs="Arial"/>
                    </w:rPr>
                    <w:t xml:space="preserve">инимальный срок не устанавливается и считается равным 0 для расчета по формуле оценки </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autoSpaceDE w:val="0"/>
                  </w:pPr>
                  <w:r>
                    <w:rPr>
                      <w:rFonts w:eastAsia="Times New Roman" w:cs="Arial"/>
                      <w:color w:val="000000"/>
                    </w:rPr>
                    <w:lastRenderedPageBreak/>
                    <w:t>Срок гарантии товара (результат работ, результат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1</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contextualSpacing/>
                    <w:rPr>
                      <w:rFonts w:eastAsia="Times New Roman" w:cs="Arial"/>
                    </w:rPr>
                  </w:pPr>
                  <w:r>
                    <w:rPr>
                      <w:rFonts w:eastAsia="Times New Roman" w:cs="Arial"/>
                    </w:rPr>
                    <w:t>Оценивается срок гарантии товара, который указывается в составе заявки</w:t>
                  </w:r>
                </w:p>
                <w:p w:rsidR="004B7F03" w:rsidRDefault="004B7F03" w:rsidP="00E3324C">
                  <w:pPr>
                    <w:contextualSpacing/>
                  </w:pPr>
                  <w:r w:rsidRPr="003435FC">
                    <w:rPr>
                      <w:rFonts w:eastAsia="Times New Roman" w:cs="Arial"/>
                      <w:lang w:val="en-US"/>
                    </w:rPr>
                    <w:t>min</w:t>
                  </w:r>
                  <w:r w:rsidRPr="003435FC">
                    <w:rPr>
                      <w:rFonts w:eastAsia="Times New Roman" w:cs="Arial"/>
                    </w:rPr>
                    <w:t xml:space="preserve"> срок: </w:t>
                  </w:r>
                  <w:r w:rsidR="00E3324C">
                    <w:rPr>
                      <w:rFonts w:eastAsia="Times New Roman" w:cs="Arial"/>
                    </w:rPr>
                    <w:t>12</w:t>
                  </w:r>
                  <w:r>
                    <w:rPr>
                      <w:rFonts w:eastAsia="Times New Roman" w:cs="Arial"/>
                    </w:rPr>
                    <w:t xml:space="preserve"> месяцев</w:t>
                  </w:r>
                </w:p>
              </w:tc>
            </w:tr>
          </w:tbl>
          <w:p w:rsidR="004B7F03" w:rsidRDefault="004B7F03" w:rsidP="004B7F03">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4B7F03" w:rsidRDefault="004B7F03" w:rsidP="004B7F03">
            <w:pPr>
              <w:ind w:firstLine="459"/>
              <w:rPr>
                <w:rFonts w:eastAsia="Times New Roman"/>
                <w:sz w:val="10"/>
                <w:szCs w:val="10"/>
              </w:rPr>
            </w:pPr>
          </w:p>
          <w:p w:rsidR="004B7F03" w:rsidRDefault="004B7F03" w:rsidP="004B7F03">
            <w:r>
              <w:rPr>
                <w:rFonts w:eastAsia="Times New Roman"/>
              </w:rPr>
              <w:t>Оценка и сопоставление Заявок производится следующим образом:</w:t>
            </w:r>
          </w:p>
          <w:p w:rsidR="004B7F03" w:rsidRDefault="004B7F03" w:rsidP="004B7F03">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4B7F03" w:rsidRDefault="004B7F03" w:rsidP="004B7F03">
            <w:pPr>
              <w:rPr>
                <w:rFonts w:eastAsia="Times New Roman"/>
              </w:rPr>
            </w:pPr>
          </w:p>
          <w:p w:rsidR="004B7F03" w:rsidRPr="00D57488" w:rsidRDefault="004B7F03" w:rsidP="004B7F03">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4B7F03" w:rsidRPr="00D57488" w:rsidRDefault="004B7F03" w:rsidP="004B7F03">
            <w:pPr>
              <w:rPr>
                <w:rFonts w:eastAsia="Times New Roman"/>
                <w:vertAlign w:val="subscript"/>
                <w:lang w:val="en-US"/>
              </w:rPr>
            </w:pPr>
          </w:p>
          <w:p w:rsidR="004B7F03" w:rsidRDefault="004B7F03" w:rsidP="004B7F03">
            <w:pPr>
              <w:rPr>
                <w:rFonts w:eastAsia="Times New Roman"/>
              </w:rPr>
            </w:pPr>
            <w:r>
              <w:rPr>
                <w:rFonts w:eastAsia="Times New Roman"/>
              </w:rPr>
              <w:t>Где:</w:t>
            </w:r>
          </w:p>
          <w:p w:rsidR="004B7F03" w:rsidRPr="005D502B" w:rsidRDefault="004B7F03" w:rsidP="004B7F03">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4B7F03" w:rsidRDefault="004B7F03" w:rsidP="004B7F03">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4B7F03" w:rsidRDefault="00743313" w:rsidP="004B7F03">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4B7F03">
              <w:rPr>
                <w:rFonts w:eastAsia="Times New Roman"/>
              </w:rPr>
              <w:t xml:space="preserve"> - </w:t>
            </w:r>
            <w:r w:rsidR="004B7F03" w:rsidRPr="000A327D">
              <w:rPr>
                <w:rFonts w:eastAsia="Times New Roman"/>
              </w:rPr>
              <w:t>рейтинг i-й заявки по критерию «</w:t>
            </w:r>
            <w:r w:rsidR="004B7F03" w:rsidRPr="006D2C9A">
              <w:rPr>
                <w:rFonts w:eastAsia="Times New Roman"/>
                <w:lang w:eastAsia="ru-RU"/>
              </w:rPr>
              <w:t>Срок гарантии на товар (результат работ, результат услуг)</w:t>
            </w:r>
            <w:r w:rsidR="004B7F03" w:rsidRPr="000A327D">
              <w:rPr>
                <w:rFonts w:eastAsia="Times New Roman"/>
              </w:rPr>
              <w:t>»;</w:t>
            </w:r>
          </w:p>
          <w:p w:rsidR="004B7F03" w:rsidRDefault="004B7F03" w:rsidP="004B7F03">
            <w:pPr>
              <w:rPr>
                <w:rFonts w:eastAsia="Times New Roman"/>
              </w:rPr>
            </w:pPr>
          </w:p>
          <w:p w:rsidR="004B7F03" w:rsidRDefault="004B7F03" w:rsidP="004B7F03">
            <w:pPr>
              <w:rPr>
                <w:rFonts w:eastAsia="Times New Roman"/>
              </w:rPr>
            </w:pPr>
            <w:r w:rsidRPr="00310D6A">
              <w:rPr>
                <w:rFonts w:eastAsia="Times New Roman"/>
              </w:rPr>
              <w:t>1</w:t>
            </w:r>
            <w:r>
              <w:rPr>
                <w:rFonts w:eastAsia="Times New Roman"/>
              </w:rPr>
              <w:t>. Рейтинг i-й заявки по критерию «Цена договора»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Pr="00FF38CF" w:rsidRDefault="00743313" w:rsidP="004B7F03">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4B7F03" w:rsidRPr="00FF38CF">
              <w:rPr>
                <w:rFonts w:eastAsia="Times New Roman"/>
                <w:sz w:val="28"/>
                <w:szCs w:val="28"/>
                <w:lang w:val="en-US"/>
              </w:rPr>
              <w:t xml:space="preserve"> *100*</w:t>
            </w:r>
            <w:r w:rsidR="004B7F03" w:rsidRPr="00FF38CF">
              <w:rPr>
                <w:sz w:val="28"/>
                <w:szCs w:val="28"/>
                <w:lang w:val="en-US"/>
              </w:rPr>
              <w:t xml:space="preserve"> </w:t>
            </w:r>
            <w:r w:rsidR="004B7F03" w:rsidRPr="00FF38CF">
              <w:rPr>
                <w:rFonts w:eastAsia="Times New Roman"/>
                <w:sz w:val="28"/>
                <w:szCs w:val="28"/>
                <w:lang w:val="en-US"/>
              </w:rPr>
              <w:t>Kz</w:t>
            </w:r>
          </w:p>
          <w:p w:rsidR="004B7F03" w:rsidRPr="00FF38CF" w:rsidRDefault="004B7F03" w:rsidP="004B7F03">
            <w:pPr>
              <w:rPr>
                <w:rFonts w:eastAsia="Times New Roman"/>
                <w:lang w:val="en-US"/>
              </w:rPr>
            </w:pPr>
          </w:p>
          <w:p w:rsidR="004B7F03" w:rsidRPr="00FF38CF" w:rsidRDefault="004B7F03" w:rsidP="004B7F03">
            <w:pPr>
              <w:rPr>
                <w:rFonts w:eastAsia="Times New Roman"/>
              </w:rPr>
            </w:pPr>
            <w:r w:rsidRPr="00FF38CF">
              <w:rPr>
                <w:rFonts w:eastAsia="Times New Roman"/>
              </w:rPr>
              <w:t>где:</w:t>
            </w:r>
          </w:p>
          <w:p w:rsidR="004B7F03" w:rsidRPr="00FF38CF" w:rsidRDefault="004B7F03" w:rsidP="004B7F03">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4B7F03" w:rsidRPr="00A31594" w:rsidRDefault="004B7F03" w:rsidP="004B7F03">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4B7F03" w:rsidRPr="00FF38CF" w:rsidRDefault="004B7F03" w:rsidP="004B7F03">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4B7F03" w:rsidRDefault="004B7F03" w:rsidP="004B7F03">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4B7F03" w:rsidRPr="00FF38CF" w:rsidRDefault="004B7F03" w:rsidP="004B7F03">
            <w:pPr>
              <w:rPr>
                <w:rFonts w:eastAsia="Times New Roman"/>
              </w:rPr>
            </w:pPr>
          </w:p>
          <w:p w:rsidR="004B7F03" w:rsidRDefault="004B7F03" w:rsidP="004B7F03">
            <w:r>
              <w:rPr>
                <w:rFonts w:eastAsia="Times New Roman"/>
              </w:rPr>
              <w:t>2. 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Default="00743313" w:rsidP="004B7F03">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4B7F03" w:rsidRPr="005B0351">
              <w:rPr>
                <w:rFonts w:eastAsia="Times New Roman"/>
                <w:lang w:val="en-US"/>
              </w:rPr>
              <w:t>*100*K</w:t>
            </w:r>
            <w:r w:rsidR="004B7F03" w:rsidRPr="005B0351">
              <w:rPr>
                <w:rFonts w:eastAsia="Times New Roman"/>
                <w:vertAlign w:val="subscript"/>
                <w:lang w:val="en-US"/>
              </w:rPr>
              <w:t>z</w:t>
            </w:r>
          </w:p>
          <w:p w:rsidR="004B7F03" w:rsidRPr="005B0351" w:rsidRDefault="004B7F03" w:rsidP="004B7F03">
            <w:pPr>
              <w:rPr>
                <w:rFonts w:eastAsia="Times New Roman"/>
                <w:lang w:val="en-US"/>
              </w:rPr>
            </w:pPr>
          </w:p>
          <w:p w:rsidR="004B7F03" w:rsidRDefault="004B7F03" w:rsidP="004B7F03">
            <w:r>
              <w:rPr>
                <w:rFonts w:eastAsia="Times New Roman"/>
              </w:rPr>
              <w:t>где:</w:t>
            </w:r>
          </w:p>
          <w:p w:rsidR="004B7F03" w:rsidRDefault="004B7F03" w:rsidP="004B7F03">
            <w:pPr>
              <w:rPr>
                <w:rFonts w:eastAsia="Times New Roman"/>
              </w:rPr>
            </w:pPr>
          </w:p>
          <w:p w:rsidR="004B7F03" w:rsidRDefault="004B7F03" w:rsidP="004B7F03">
            <w:r>
              <w:rPr>
                <w:rFonts w:eastAsia="Times New Roman"/>
                <w:lang w:val="en-US"/>
              </w:rPr>
              <w:t>R</w:t>
            </w:r>
            <w:r>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4B7F03" w:rsidRDefault="004B7F03" w:rsidP="004B7F03">
            <w:r>
              <w:rPr>
                <w:rFonts w:eastAsia="Times New Roman"/>
                <w:lang w:val="en-US"/>
              </w:rPr>
              <w:t>B</w:t>
            </w:r>
            <w:r>
              <w:rPr>
                <w:rFonts w:eastAsia="Times New Roman"/>
                <w:vertAlign w:val="superscript"/>
                <w:lang w:val="en-US"/>
              </w:rPr>
              <w:t>max</w:t>
            </w:r>
            <w:r>
              <w:rPr>
                <w:rFonts w:eastAsia="Times New Roman"/>
              </w:rPr>
              <w:t xml:space="preserve"> – максимальный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B</w:t>
            </w:r>
            <w:r w:rsidRPr="005B0351">
              <w:rPr>
                <w:rFonts w:eastAsia="Times New Roman"/>
                <w:vertAlign w:val="subscript"/>
                <w:lang w:val="en-US"/>
              </w:rPr>
              <w:t>i</w:t>
            </w:r>
            <w:r>
              <w:rPr>
                <w:rFonts w:eastAsia="Times New Roman"/>
              </w:rPr>
              <w:t xml:space="preserve"> – срок поставки товара, указанный </w:t>
            </w:r>
            <w:r>
              <w:rPr>
                <w:rFonts w:eastAsia="Times New Roman"/>
                <w:lang w:val="en-US"/>
              </w:rPr>
              <w:t>i</w:t>
            </w:r>
            <w:r>
              <w:rPr>
                <w:rFonts w:eastAsia="Times New Roman"/>
              </w:rPr>
              <w:t>-м участником в заявке;</w:t>
            </w:r>
          </w:p>
          <w:p w:rsidR="004B7F03" w:rsidRDefault="004B7F03" w:rsidP="004B7F03">
            <w:r>
              <w:rPr>
                <w:rFonts w:eastAsia="Times New Roman"/>
                <w:lang w:val="en-US"/>
              </w:rPr>
              <w:t>B</w:t>
            </w:r>
            <w:r>
              <w:rPr>
                <w:rFonts w:eastAsia="Times New Roman"/>
                <w:vertAlign w:val="superscript"/>
                <w:lang w:val="en-US"/>
              </w:rPr>
              <w:t>min</w:t>
            </w:r>
            <w:r>
              <w:rPr>
                <w:rFonts w:eastAsia="Times New Roman"/>
              </w:rPr>
              <w:t xml:space="preserve"> - минимальный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4B7F03" w:rsidRPr="00326D66" w:rsidRDefault="004B7F03" w:rsidP="004B7F03">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4B7F03" w:rsidRPr="00326D66" w:rsidRDefault="004B7F03" w:rsidP="004B7F03">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4B7F03" w:rsidRPr="00326D66" w:rsidRDefault="004B7F03" w:rsidP="004B7F03">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4B7F03" w:rsidRPr="00326D66" w:rsidRDefault="004B7F03" w:rsidP="004B7F03">
            <w:pPr>
              <w:rPr>
                <w:rFonts w:eastAsia="Times New Roman"/>
              </w:rPr>
            </w:pPr>
          </w:p>
          <w:p w:rsidR="004B7F03" w:rsidRPr="00DA4FDC" w:rsidRDefault="00743313" w:rsidP="004B7F03">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4B7F03" w:rsidRPr="00DA4FDC">
              <w:rPr>
                <w:rFonts w:eastAsia="Times New Roman"/>
                <w:lang w:val="en-US"/>
              </w:rPr>
              <w:t xml:space="preserve"> </w:t>
            </w:r>
            <w:r w:rsidR="004B7F03">
              <w:rPr>
                <w:rFonts w:eastAsia="Times New Roman"/>
                <w:lang w:val="en-US"/>
              </w:rPr>
              <w:t>*100*K</w:t>
            </w:r>
            <w:r w:rsidR="004B7F03">
              <w:rPr>
                <w:rFonts w:eastAsia="Times New Roman"/>
                <w:vertAlign w:val="subscript"/>
                <w:lang w:val="en-US"/>
              </w:rPr>
              <w:t>z</w:t>
            </w:r>
          </w:p>
          <w:p w:rsidR="004B7F03" w:rsidRPr="00BF581E" w:rsidRDefault="004B7F03" w:rsidP="004B7F03">
            <w:pPr>
              <w:rPr>
                <w:rFonts w:eastAsia="Times New Roman"/>
                <w:lang w:val="en-US"/>
              </w:rPr>
            </w:pPr>
          </w:p>
          <w:p w:rsidR="004B7F03" w:rsidRPr="00326D66" w:rsidRDefault="004B7F03" w:rsidP="004B7F03">
            <w:pPr>
              <w:rPr>
                <w:rFonts w:eastAsia="Times New Roman"/>
              </w:rPr>
            </w:pPr>
            <w:r w:rsidRPr="00326D66">
              <w:rPr>
                <w:rFonts w:eastAsia="Times New Roman"/>
              </w:rPr>
              <w:t>где:</w:t>
            </w:r>
          </w:p>
          <w:p w:rsidR="004B7F03" w:rsidRPr="00326D66" w:rsidRDefault="004B7F03" w:rsidP="004B7F03">
            <w:pPr>
              <w:rPr>
                <w:rFonts w:eastAsia="Times New Roman"/>
              </w:rPr>
            </w:pPr>
          </w:p>
          <w:p w:rsidR="004B7F03" w:rsidRPr="00B070AF" w:rsidRDefault="004B7F03" w:rsidP="004B7F03">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4B7F03" w:rsidRPr="00B070AF" w:rsidRDefault="004B7F03" w:rsidP="004B7F03">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4B7F03" w:rsidRDefault="004B7F03" w:rsidP="004B7F03">
            <w:pPr>
              <w:rPr>
                <w:rFonts w:eastAsia="Times New Roman"/>
              </w:rPr>
            </w:pPr>
            <w:r w:rsidRPr="00B070AF">
              <w:rPr>
                <w:rFonts w:eastAsia="Times New Roman"/>
              </w:rPr>
              <w:t>Ci - предложение i-го участника по сроку гарантии кач</w:t>
            </w:r>
            <w:r>
              <w:rPr>
                <w:rFonts w:eastAsia="Times New Roman"/>
              </w:rPr>
              <w:t>ества товара, работ, услуг;</w:t>
            </w:r>
          </w:p>
          <w:p w:rsidR="00EF09B2" w:rsidRDefault="004B7F03" w:rsidP="004B7F03">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rPr>
        <w:lastRenderedPageBreak/>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B433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B433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E3324C"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6F65F8" w:rsidRDefault="006F65F8">
      <w:pPr>
        <w:jc w:val="center"/>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rsidTr="006F65F8">
        <w:trPr>
          <w:trHeight w:val="21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rsidTr="006F65F8">
        <w:trPr>
          <w:trHeight w:val="217"/>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E3324C">
        <w:rPr>
          <w:rFonts w:eastAsia="Times New Roman"/>
          <w:i/>
          <w:sz w:val="20"/>
          <w:szCs w:val="20"/>
        </w:rPr>
        <w:t xml:space="preserve"> (2.1.1, 2.1.2, 2.1.3, 2.1.4, 2.1.5, 2.1.6, 2.1.7, 2.1.8, 2.1.9, 2.1.10, 2.1.11,2.1.12, 2.1.13, 2.1.14, 2.1.15, 2.1.16, 2.1.17, 2.1.18, 2.1.19, 2.1.20, 2.1.21, 2.1.22, 2.1.23, 2.1.24, 2.1.25, 2.1.26, 2.1.27, 2.1.28, 2.1.29, 2.1.30, 2.1.31, 2.1.32, 2.1.33, 2.1.34, 2.1.35, 2.1.36, 2.1.37, 2.1.38, 2.1.39, 2.1.40, 2.1.41, 2.1.42, 2.1.43, 2.1.44, 2.1.45, 2.1.46, 2.1.47, 2.1.48, 2.1.49, 2.1.50, 2.1.51, 2.1.52, 2.1.53, 2.1.54, 2.1.55, 2.1.56, 2.1.57, </w:t>
      </w:r>
      <w:r w:rsidR="006F65F8">
        <w:rPr>
          <w:rFonts w:eastAsia="Times New Roman"/>
          <w:i/>
          <w:sz w:val="20"/>
          <w:szCs w:val="20"/>
        </w:rPr>
        <w:t>2.1.58, 2.1.59, 2.1.60, 2.1.61, 2.1.62, 2.1.63, 2.1.64, 2.1.65, 2.1.66, 2.1.67, 2.1.68, 2.1.69, 2.1.70, 2.1.71, 2.1.72, 2.1.73, 2.1.74, 2.1.75, 2.1.76, 2.1.77, 2.1.78, 2.1.79, 2.1.80, 2.1.81, 2.1.82, 2.1.83, 2.1.84, 2.1.85, 2.1.86, 2.1.87, 2.1.88, 2.1.89, 2.1.90, 2.1.91, 2.1.92, 2.1.93, 2.1.94, 2.1.95, 2.1.96, 2.1.97, 2.1.98, 2.1.99, 2.1.100, 2.1.101, 2.1.102, 2.1.103, 2.1.104, 2.1.105, 2.1.106, 2.1.107, 2.1.108, 2.1.109, 2.1.110, 2.1.111, 2.1.112)</w:t>
      </w:r>
      <w:r w:rsidR="00A356EF">
        <w:rPr>
          <w:rFonts w:eastAsia="Times New Roman"/>
          <w:i/>
          <w:sz w:val="20"/>
          <w:szCs w:val="20"/>
        </w:rPr>
        <w:t>,</w:t>
      </w:r>
      <w:r w:rsidR="004D1C00">
        <w:rPr>
          <w:rFonts w:eastAsia="Times New Roman"/>
          <w:i/>
          <w:sz w:val="20"/>
          <w:szCs w:val="20"/>
        </w:rPr>
        <w:t xml:space="preserve"> 2.2, 2.3</w:t>
      </w:r>
      <w:r w:rsidR="00743E72" w:rsidRPr="00743E72">
        <w:rPr>
          <w:rFonts w:eastAsia="Times New Roman"/>
          <w:i/>
          <w:sz w:val="20"/>
          <w:szCs w:val="20"/>
        </w:rPr>
        <w:t>), п.3(3.1</w:t>
      </w:r>
      <w:r w:rsidR="00AE0A29">
        <w:rPr>
          <w:rFonts w:eastAsia="Times New Roman"/>
          <w:i/>
          <w:sz w:val="20"/>
          <w:szCs w:val="20"/>
        </w:rPr>
        <w:t>, 3.2</w:t>
      </w:r>
      <w:r w:rsidR="006F65F8">
        <w:rPr>
          <w:rFonts w:eastAsia="Times New Roman"/>
          <w:i/>
          <w:sz w:val="20"/>
          <w:szCs w:val="20"/>
        </w:rPr>
        <w:t>, 3.3, 3.4, 3.5, 3.6, 3.7, 3.8</w:t>
      </w:r>
      <w:r w:rsidR="00743E72" w:rsidRPr="00743E72">
        <w:rPr>
          <w:rFonts w:eastAsia="Times New Roman"/>
          <w:i/>
          <w:sz w:val="20"/>
          <w:szCs w:val="20"/>
        </w:rPr>
        <w:t>)</w:t>
      </w:r>
      <w:r w:rsidR="006F65F8">
        <w:rPr>
          <w:rFonts w:eastAsia="Times New Roman"/>
          <w:i/>
          <w:sz w:val="20"/>
          <w:szCs w:val="20"/>
        </w:rPr>
        <w:t>, п.4(4.1, 4.2, 4.3)</w:t>
      </w:r>
      <w:r w:rsidR="006471D3">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w:t>
      </w:r>
      <w:r w:rsidR="00BC326B" w:rsidRPr="001F4082">
        <w:rPr>
          <w:rFonts w:eastAsia="Times New Roman"/>
          <w:i/>
          <w:color w:val="C00000"/>
          <w:sz w:val="20"/>
          <w:szCs w:val="20"/>
        </w:rPr>
        <w:t>п.1</w:t>
      </w:r>
      <w:r w:rsidR="001F4082" w:rsidRPr="001F4082">
        <w:rPr>
          <w:rFonts w:eastAsia="Times New Roman"/>
          <w:i/>
          <w:color w:val="C00000"/>
          <w:sz w:val="20"/>
          <w:szCs w:val="20"/>
        </w:rPr>
        <w:t>(1.1</w:t>
      </w:r>
      <w:r w:rsidR="006F65F8" w:rsidRPr="006F65F8">
        <w:rPr>
          <w:rFonts w:eastAsia="Times New Roman"/>
          <w:i/>
          <w:color w:val="C00000"/>
          <w:sz w:val="20"/>
          <w:szCs w:val="20"/>
        </w:rPr>
        <w:t>), п. 2(2.1 (2.1.1, 2.1.2, 2.1.3, 2.1.4, 2.1.5, 2.1.6, 2.1.7, 2.1.8, 2.1.9, 2.1.10, 2.1.11,2.1.12, 2.1.13, 2.1.14, 2.1.15, 2.1.16, 2.1.17, 2.1.18, 2.1.19, 2.1.20, 2.1.21, 2.1.22, 2.1.23, 2.1.24, 2.1.25, 2.1.26, 2.1.27, 2.1.28, 2.1.29, 2.1.30, 2.1.31, 2.1.32, 2.1.33, 2.1.34, 2.1.35, 2.1.36, 2.1.37, 2.1.38, 2.1.39, 2.1.40, 2.1.41, 2.1.42, 2.1.43, 2.1.44, 2.1.45, 2.1.46, 2.1.47, 2.1.48, 2.1.49, 2.1.50, 2.1.51, 2.1.52, 2.1.53, 2.1.54, 2.1.55, 2.1.56, 2.1.57, 2.1.58, 2.1.59, 2.1.60, 2.1.61, 2.1.62, 2.1.63, 2.1.64, 2.1.65, 2.1.66, 2.1.67, 2.1.68, 2.1.69, 2.1.70, 2.1.71, 2.1.72, 2.1.73, 2.1.74, 2.1.75, 2.1.76, 2.1.77, 2.1.78, 2.1.79, 2.1.80, 2.1.81, 2.1.82, 2.1.83, 2.1.84, 2.1.85, 2.1.86, 2.1.87, 2.1.88, 2.1.89, 2.1.90, 2.1.91, 2.1.92, 2.1.93, 2.1.94, 2.1.95, 2.1.96, 2.1.97, 2.1.98, 2.1.99, 2.1.100, 2.1.101, 2.1.102, 2.1.103, 2.1.104, 2.1.105, 2.1.106, 2.1.107, 2.1.108, 2.1.109, 2.1.110, 2.1.111, 2.1.112), 2.2, 2.3), п.3(3.1, 3.2, 3.3, 3.4, 3.5, 3.6, 3.7, 3.8), п.4(4.1, 4.2, 4.3)</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3B433D">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F8376D">
              <w:rPr>
                <w:rFonts w:eastAsia="Times New Roman"/>
                <w:iCs/>
                <w:color w:val="000000"/>
                <w:sz w:val="20"/>
                <w:szCs w:val="20"/>
              </w:rPr>
              <w:t>Товар</w:t>
            </w:r>
            <w:r>
              <w:rPr>
                <w:rFonts w:eastAsia="Times New Roman"/>
                <w:iCs/>
                <w:color w:val="000000"/>
                <w:sz w:val="20"/>
                <w:szCs w:val="20"/>
              </w:rPr>
              <w:t xml:space="preserve">а,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313" w:rsidRDefault="00743313">
      <w:r>
        <w:separator/>
      </w:r>
    </w:p>
  </w:endnote>
  <w:endnote w:type="continuationSeparator" w:id="0">
    <w:p w:rsidR="00743313" w:rsidRDefault="0074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B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92" w:rsidRDefault="00112592" w:rsidP="00B80539">
    <w:pPr>
      <w:pStyle w:val="af3"/>
      <w:jc w:val="right"/>
    </w:pPr>
    <w:r>
      <w:fldChar w:fldCharType="begin"/>
    </w:r>
    <w:r>
      <w:instrText xml:space="preserve"> PAGE </w:instrText>
    </w:r>
    <w:r>
      <w:fldChar w:fldCharType="separate"/>
    </w:r>
    <w:r w:rsidR="001566DD">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313" w:rsidRDefault="00743313">
      <w:r>
        <w:separator/>
      </w:r>
    </w:p>
  </w:footnote>
  <w:footnote w:type="continuationSeparator" w:id="0">
    <w:p w:rsidR="00743313" w:rsidRDefault="007433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592"/>
    <w:rsid w:val="00112CE3"/>
    <w:rsid w:val="001162ED"/>
    <w:rsid w:val="00121CE7"/>
    <w:rsid w:val="00133EDC"/>
    <w:rsid w:val="001566DD"/>
    <w:rsid w:val="00190553"/>
    <w:rsid w:val="001927CD"/>
    <w:rsid w:val="0019315D"/>
    <w:rsid w:val="00195BCC"/>
    <w:rsid w:val="00196934"/>
    <w:rsid w:val="00196F20"/>
    <w:rsid w:val="001A7611"/>
    <w:rsid w:val="001D0638"/>
    <w:rsid w:val="001D60A6"/>
    <w:rsid w:val="001E4222"/>
    <w:rsid w:val="001E7F35"/>
    <w:rsid w:val="001F158D"/>
    <w:rsid w:val="001F4082"/>
    <w:rsid w:val="001F4D93"/>
    <w:rsid w:val="001F5A80"/>
    <w:rsid w:val="002208A8"/>
    <w:rsid w:val="00223631"/>
    <w:rsid w:val="00237A99"/>
    <w:rsid w:val="00240E79"/>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3B433D"/>
    <w:rsid w:val="0040306F"/>
    <w:rsid w:val="004247C1"/>
    <w:rsid w:val="004320F9"/>
    <w:rsid w:val="00440FA4"/>
    <w:rsid w:val="00444A6E"/>
    <w:rsid w:val="004458C5"/>
    <w:rsid w:val="00452B94"/>
    <w:rsid w:val="0046183F"/>
    <w:rsid w:val="00480470"/>
    <w:rsid w:val="0049590D"/>
    <w:rsid w:val="004A4FFC"/>
    <w:rsid w:val="004B346F"/>
    <w:rsid w:val="004B7F03"/>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65F8"/>
    <w:rsid w:val="006F7549"/>
    <w:rsid w:val="00726C30"/>
    <w:rsid w:val="0072758F"/>
    <w:rsid w:val="00732046"/>
    <w:rsid w:val="00735335"/>
    <w:rsid w:val="00743313"/>
    <w:rsid w:val="00743E72"/>
    <w:rsid w:val="007458A5"/>
    <w:rsid w:val="007548EE"/>
    <w:rsid w:val="007560D5"/>
    <w:rsid w:val="00764398"/>
    <w:rsid w:val="00764ACF"/>
    <w:rsid w:val="00767CE0"/>
    <w:rsid w:val="00795815"/>
    <w:rsid w:val="0079784A"/>
    <w:rsid w:val="00797947"/>
    <w:rsid w:val="007A1CE6"/>
    <w:rsid w:val="007B5F12"/>
    <w:rsid w:val="007B6017"/>
    <w:rsid w:val="007B73E7"/>
    <w:rsid w:val="007C5AD2"/>
    <w:rsid w:val="007D4EFC"/>
    <w:rsid w:val="007D7FD3"/>
    <w:rsid w:val="007E6D2E"/>
    <w:rsid w:val="00800DFC"/>
    <w:rsid w:val="00805A80"/>
    <w:rsid w:val="008317C1"/>
    <w:rsid w:val="008322C6"/>
    <w:rsid w:val="00841568"/>
    <w:rsid w:val="00841F29"/>
    <w:rsid w:val="00843305"/>
    <w:rsid w:val="0084344E"/>
    <w:rsid w:val="00845C12"/>
    <w:rsid w:val="0084729D"/>
    <w:rsid w:val="00850508"/>
    <w:rsid w:val="0085086C"/>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90F68"/>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810"/>
    <w:rsid w:val="00AD0B22"/>
    <w:rsid w:val="00AD6C8D"/>
    <w:rsid w:val="00AD72F2"/>
    <w:rsid w:val="00AD7E65"/>
    <w:rsid w:val="00AE0A29"/>
    <w:rsid w:val="00AE16C4"/>
    <w:rsid w:val="00AF013E"/>
    <w:rsid w:val="00B228AA"/>
    <w:rsid w:val="00B2313D"/>
    <w:rsid w:val="00B24B02"/>
    <w:rsid w:val="00B3767D"/>
    <w:rsid w:val="00B4595C"/>
    <w:rsid w:val="00B46087"/>
    <w:rsid w:val="00B51626"/>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90A85"/>
    <w:rsid w:val="00CB64C9"/>
    <w:rsid w:val="00CC7E4E"/>
    <w:rsid w:val="00CD0D0C"/>
    <w:rsid w:val="00CD24FE"/>
    <w:rsid w:val="00CE3BE0"/>
    <w:rsid w:val="00CE59BB"/>
    <w:rsid w:val="00CF7840"/>
    <w:rsid w:val="00D03783"/>
    <w:rsid w:val="00D171A7"/>
    <w:rsid w:val="00D24700"/>
    <w:rsid w:val="00D33004"/>
    <w:rsid w:val="00D345E9"/>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148C1"/>
    <w:rsid w:val="00E30BA6"/>
    <w:rsid w:val="00E31423"/>
    <w:rsid w:val="00E31669"/>
    <w:rsid w:val="00E3324C"/>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BE4"/>
    <w:rsid w:val="00F356A6"/>
    <w:rsid w:val="00F4179D"/>
    <w:rsid w:val="00F63877"/>
    <w:rsid w:val="00F6534F"/>
    <w:rsid w:val="00F8376D"/>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C9AAF-7F96-442F-8D0F-F773BCFD7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12160</Words>
  <Characters>69313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81311</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2024-07-22T04:40:00Z</cp:lastPrinted>
  <dcterms:created xsi:type="dcterms:W3CDTF">2024-10-01T06:03:00Z</dcterms:created>
  <dcterms:modified xsi:type="dcterms:W3CDTF">2024-10-01T06:03:00Z</dcterms:modified>
</cp:coreProperties>
</file>