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D37F27" w:rsidRDefault="00A07550" w:rsidP="00D37F27">
            <w:pPr>
              <w:widowControl w:val="0"/>
              <w:autoSpaceDE w:val="0"/>
              <w:ind w:firstLine="34"/>
              <w:jc w:val="left"/>
              <w:rPr>
                <w:rFonts w:eastAsia="Times New Roman"/>
                <w:b/>
              </w:rPr>
            </w:pPr>
            <w:r>
              <w:rPr>
                <w:rFonts w:eastAsia="Times New Roman"/>
                <w:b/>
              </w:rPr>
              <w:t>Заместитель генерального</w:t>
            </w:r>
            <w:r w:rsidR="00D37F27">
              <w:rPr>
                <w:rFonts w:eastAsia="Times New Roman"/>
                <w:b/>
              </w:rPr>
              <w:t xml:space="preserve"> директор</w:t>
            </w:r>
            <w:r>
              <w:rPr>
                <w:rFonts w:eastAsia="Times New Roman"/>
                <w:b/>
              </w:rPr>
              <w:t>а</w:t>
            </w:r>
          </w:p>
          <w:p w:rsidR="00A07550" w:rsidRDefault="00A07550" w:rsidP="00D37F27">
            <w:pPr>
              <w:widowControl w:val="0"/>
              <w:autoSpaceDE w:val="0"/>
              <w:ind w:firstLine="34"/>
              <w:jc w:val="left"/>
              <w:rPr>
                <w:rFonts w:eastAsia="Times New Roman"/>
                <w:b/>
              </w:rPr>
            </w:pPr>
            <w:r>
              <w:rPr>
                <w:rFonts w:eastAsia="Times New Roman"/>
                <w:b/>
              </w:rPr>
              <w:t>по производству</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A07550">
              <w:rPr>
                <w:rFonts w:eastAsia="Times New Roman"/>
                <w:b/>
              </w:rPr>
              <w:t>П.Н. Захаров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2127B7" w:rsidRDefault="00A07550" w:rsidP="001F5A80">
            <w:pPr>
              <w:widowControl w:val="0"/>
              <w:autoSpaceDE w:val="0"/>
              <w:jc w:val="left"/>
              <w:rPr>
                <w:rFonts w:eastAsia="Times New Roman"/>
                <w:b/>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p>
          <w:p w:rsidR="00A55117" w:rsidRPr="002127B7" w:rsidRDefault="00E763A0" w:rsidP="001F5A80">
            <w:pPr>
              <w:widowControl w:val="0"/>
              <w:autoSpaceDE w:val="0"/>
              <w:jc w:val="left"/>
              <w:rPr>
                <w:rFonts w:eastAsia="Times New Roman"/>
                <w:b/>
                <w:highlight w:val="yellow"/>
              </w:rPr>
            </w:pPr>
            <w:r>
              <w:rPr>
                <w:rFonts w:eastAsia="Times New Roman"/>
                <w:b/>
              </w:rPr>
              <w:t>АО «УТС»</w:t>
            </w:r>
            <w:r w:rsidR="001F5A80"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A07550" w:rsidRDefault="00A0755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07550">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A07550">
        <w:rPr>
          <w:b/>
          <w:sz w:val="28"/>
          <w:szCs w:val="28"/>
        </w:rPr>
        <w:t xml:space="preserve">на </w:t>
      </w:r>
      <w:r w:rsidR="004320F9" w:rsidRPr="00A07550">
        <w:rPr>
          <w:b/>
          <w:sz w:val="28"/>
          <w:szCs w:val="28"/>
        </w:rPr>
        <w:t xml:space="preserve">поставку </w:t>
      </w:r>
      <w:r w:rsidR="00005C18">
        <w:rPr>
          <w:b/>
          <w:sz w:val="28"/>
          <w:szCs w:val="28"/>
        </w:rPr>
        <w:t>насосов</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197C07" w:rsidP="00A31594">
            <w:pPr>
              <w:snapToGrid w:val="0"/>
              <w:jc w:val="center"/>
              <w:rPr>
                <w:rFonts w:eastAsia="Times New Roman" w:cs="Arial"/>
                <w:bCs/>
                <w:sz w:val="28"/>
                <w:szCs w:val="28"/>
              </w:rPr>
            </w:pPr>
            <w:r>
              <w:rPr>
                <w:rFonts w:eastAsia="Times New Roman" w:cs="Arial"/>
                <w:bCs/>
                <w:sz w:val="28"/>
                <w:szCs w:val="28"/>
              </w:rPr>
              <w:t>18-27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197C07">
            <w:pPr>
              <w:snapToGrid w:val="0"/>
              <w:jc w:val="center"/>
              <w:rPr>
                <w:rFonts w:eastAsia="Times New Roman" w:cs="Arial"/>
                <w:bCs/>
                <w:sz w:val="28"/>
                <w:szCs w:val="28"/>
              </w:rPr>
            </w:pPr>
            <w:r>
              <w:rPr>
                <w:rFonts w:eastAsia="Times New Roman" w:cs="Arial"/>
                <w:bCs/>
                <w:sz w:val="28"/>
                <w:szCs w:val="28"/>
              </w:rPr>
              <w:t>2</w:t>
            </w:r>
            <w:r w:rsidR="00197C0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197C07">
            <w:pPr>
              <w:snapToGrid w:val="0"/>
              <w:jc w:val="center"/>
              <w:rPr>
                <w:rFonts w:eastAsia="Times New Roman" w:cs="Arial"/>
                <w:bCs/>
                <w:sz w:val="28"/>
                <w:szCs w:val="28"/>
              </w:rPr>
            </w:pPr>
            <w:r>
              <w:rPr>
                <w:rFonts w:eastAsia="Times New Roman" w:cs="Arial"/>
                <w:bCs/>
                <w:sz w:val="28"/>
                <w:szCs w:val="28"/>
              </w:rPr>
              <w:t>31-3</w:t>
            </w:r>
            <w:r w:rsidR="00197C0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97C07" w:rsidP="00F42504">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sidR="00F42504">
              <w:rPr>
                <w:rFonts w:eastAsia="Times New Roman" w:cs="Arial"/>
                <w:bCs/>
                <w:sz w:val="28"/>
                <w:szCs w:val="28"/>
              </w:rPr>
              <w:t>50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F42504" w:rsidRDefault="00F42504" w:rsidP="00F42504">
            <w:pPr>
              <w:snapToGrid w:val="0"/>
              <w:jc w:val="center"/>
              <w:rPr>
                <w:rFonts w:eastAsia="Times New Roman" w:cs="Arial"/>
                <w:bCs/>
                <w:sz w:val="28"/>
                <w:szCs w:val="28"/>
                <w:lang w:val="en-US"/>
              </w:rPr>
            </w:pPr>
            <w:r>
              <w:rPr>
                <w:rFonts w:eastAsia="Times New Roman" w:cs="Arial"/>
                <w:bCs/>
                <w:sz w:val="28"/>
                <w:szCs w:val="28"/>
              </w:rPr>
              <w:t>51</w:t>
            </w:r>
            <w:r w:rsidR="00907D87">
              <w:rPr>
                <w:rFonts w:eastAsia="Times New Roman" w:cs="Arial"/>
                <w:bCs/>
                <w:sz w:val="28"/>
                <w:szCs w:val="28"/>
              </w:rPr>
              <w:t>-</w:t>
            </w:r>
            <w:r>
              <w:rPr>
                <w:rFonts w:eastAsia="Times New Roman" w:cs="Arial"/>
                <w:bCs/>
                <w:sz w:val="28"/>
                <w:szCs w:val="28"/>
                <w:lang w:val="en-US"/>
              </w:rPr>
              <w:t>64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F42504" w:rsidRDefault="00F42504" w:rsidP="00F42504">
            <w:pPr>
              <w:snapToGrid w:val="0"/>
              <w:jc w:val="center"/>
              <w:rPr>
                <w:rFonts w:eastAsia="Times New Roman" w:cs="Arial"/>
                <w:bCs/>
                <w:sz w:val="28"/>
                <w:szCs w:val="28"/>
                <w:lang w:val="en-US"/>
              </w:rPr>
            </w:pPr>
            <w:r>
              <w:rPr>
                <w:rFonts w:eastAsia="Times New Roman" w:cs="Arial"/>
                <w:bCs/>
                <w:sz w:val="28"/>
                <w:szCs w:val="28"/>
                <w:lang w:val="en-US"/>
              </w:rPr>
              <w:t>6</w:t>
            </w:r>
            <w:r w:rsidR="00BE6996">
              <w:rPr>
                <w:rFonts w:eastAsia="Times New Roman" w:cs="Arial"/>
                <w:bCs/>
                <w:sz w:val="28"/>
                <w:szCs w:val="28"/>
              </w:rPr>
              <w:t>5</w:t>
            </w:r>
            <w:r w:rsidR="0084729D">
              <w:rPr>
                <w:rFonts w:eastAsia="Times New Roman" w:cs="Arial"/>
                <w:bCs/>
                <w:sz w:val="28"/>
                <w:szCs w:val="28"/>
              </w:rPr>
              <w:t>-</w:t>
            </w:r>
            <w:r>
              <w:rPr>
                <w:rFonts w:eastAsia="Times New Roman" w:cs="Arial"/>
                <w:bCs/>
                <w:sz w:val="28"/>
                <w:szCs w:val="28"/>
                <w:lang w:val="en-US"/>
              </w:rPr>
              <w:t>71</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07550" w:rsidRDefault="00C03E71">
      <w:pPr>
        <w:ind w:firstLine="567"/>
      </w:pPr>
      <w:r w:rsidRPr="00A07550">
        <w:rPr>
          <w:rFonts w:eastAsia="Times New Roman"/>
          <w:b/>
        </w:rPr>
        <w:t>Запрос предложений</w:t>
      </w:r>
      <w:r w:rsidRPr="00A07550">
        <w:rPr>
          <w:rFonts w:eastAsia="Times New Roman"/>
        </w:rPr>
        <w:t xml:space="preserve"> </w:t>
      </w:r>
      <w:r w:rsidRPr="00A07550">
        <w:rPr>
          <w:rFonts w:eastAsia="Times New Roman"/>
          <w:b/>
        </w:rPr>
        <w:t>в электронной форме для субъектов малого и среднего предпринимательства</w:t>
      </w:r>
      <w:r w:rsidRPr="00A07550">
        <w:rPr>
          <w:rFonts w:eastAsia="Times New Roman"/>
        </w:rPr>
        <w:t xml:space="preserve"> </w:t>
      </w:r>
      <w:r w:rsidRPr="00A07550">
        <w:rPr>
          <w:rFonts w:eastAsia="Times New Roman"/>
          <w:b/>
        </w:rPr>
        <w:t>(далее также - Запрос предложений)</w:t>
      </w:r>
      <w:r w:rsidRPr="00A07550">
        <w:rPr>
          <w:rFonts w:eastAsia="Times New Roman"/>
        </w:rPr>
        <w:t xml:space="preserve"> – </w:t>
      </w:r>
      <w:r w:rsidRPr="00A07550">
        <w:t xml:space="preserve">форма торгов, при которой </w:t>
      </w:r>
      <w:r w:rsidR="000B399F" w:rsidRPr="00A07550">
        <w:t>п</w:t>
      </w:r>
      <w:r w:rsidRPr="00A07550">
        <w:t xml:space="preserve">обедителем запроса предложений признается </w:t>
      </w:r>
      <w:r w:rsidR="000B399F" w:rsidRPr="00A07550">
        <w:t>у</w:t>
      </w:r>
      <w:r w:rsidRPr="00A07550">
        <w:t xml:space="preserve">частник закупки из числа субъектов малого и среднего предпринимательства, </w:t>
      </w:r>
      <w:r w:rsidR="000B399F" w:rsidRPr="00A07550">
        <w:t>з</w:t>
      </w:r>
      <w:r w:rsidRPr="00A07550">
        <w:t xml:space="preserve">аявка на участие в закупке которого в соответствии с критериями, определенными в </w:t>
      </w:r>
      <w:r w:rsidR="000B399F" w:rsidRPr="00A07550">
        <w:t>д</w:t>
      </w:r>
      <w:r w:rsidRPr="00A07550">
        <w:t xml:space="preserve">окументации о </w:t>
      </w:r>
      <w:r w:rsidR="000B399F" w:rsidRPr="00A07550">
        <w:t>проведении запроса предложений</w:t>
      </w:r>
      <w:r w:rsidRPr="00A07550">
        <w:t xml:space="preserve">, наиболее полно соответствует требованиям </w:t>
      </w:r>
      <w:r w:rsidR="000B399F" w:rsidRPr="00A07550">
        <w:t>д</w:t>
      </w:r>
      <w:r w:rsidRPr="00A07550">
        <w:t xml:space="preserve">окументации о </w:t>
      </w:r>
      <w:r w:rsidR="000B399F" w:rsidRPr="00A07550">
        <w:t>проведении запроса предложений</w:t>
      </w:r>
      <w:r w:rsidRPr="00A07550">
        <w:t xml:space="preserve"> и содержит лучшие условия поставки товаров, выполнения работ, оказания услуг.</w:t>
      </w:r>
    </w:p>
    <w:p w:rsidR="00C03E71" w:rsidRPr="00A07550" w:rsidRDefault="00C03E71">
      <w:pPr>
        <w:ind w:firstLine="567"/>
      </w:pPr>
      <w:r w:rsidRPr="00A07550">
        <w:rPr>
          <w:rFonts w:eastAsia="Times New Roman"/>
          <w:b/>
        </w:rPr>
        <w:t>Заказчик</w:t>
      </w:r>
      <w:r w:rsidRPr="00A07550">
        <w:rPr>
          <w:rFonts w:eastAsia="Times New Roman"/>
        </w:rPr>
        <w:t xml:space="preserve"> – </w:t>
      </w:r>
      <w:r w:rsidR="000B399F" w:rsidRPr="00A07550">
        <w:rPr>
          <w:rFonts w:eastAsia="Times New Roman"/>
        </w:rPr>
        <w:t>Акционерное общество «Управление теплоснабжения и инженерных сетей»</w:t>
      </w:r>
      <w:r w:rsidRPr="00A07550">
        <w:rPr>
          <w:rFonts w:eastAsia="Times New Roman"/>
        </w:rPr>
        <w:t xml:space="preserve">. </w:t>
      </w:r>
    </w:p>
    <w:p w:rsidR="00C03E71" w:rsidRPr="00A07550" w:rsidRDefault="00C03E71">
      <w:pPr>
        <w:ind w:firstLine="567"/>
      </w:pPr>
      <w:r w:rsidRPr="00A07550">
        <w:rPr>
          <w:rFonts w:eastAsia="Times New Roman"/>
          <w:b/>
        </w:rPr>
        <w:t>Электронная площадка (</w:t>
      </w:r>
      <w:r w:rsidR="000B399F" w:rsidRPr="00A07550">
        <w:rPr>
          <w:rFonts w:eastAsia="Times New Roman"/>
          <w:b/>
        </w:rPr>
        <w:t>далее - ЭП</w:t>
      </w:r>
      <w:r w:rsidRPr="00A07550">
        <w:rPr>
          <w:rFonts w:eastAsia="Times New Roman"/>
          <w:b/>
        </w:rPr>
        <w:t>)</w:t>
      </w:r>
      <w:r w:rsidRPr="00A07550">
        <w:rPr>
          <w:rFonts w:eastAsia="Times New Roman"/>
        </w:rPr>
        <w:t xml:space="preserve"> - </w:t>
      </w:r>
      <w:r w:rsidR="000B399F" w:rsidRPr="00A07550">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07550">
        <w:rPr>
          <w:rFonts w:eastAsia="Times New Roman"/>
        </w:rPr>
        <w:t xml:space="preserve">, указанный в пункте </w:t>
      </w:r>
      <w:r w:rsidRPr="00A07550">
        <w:rPr>
          <w:rFonts w:eastAsia="Times New Roman"/>
        </w:rPr>
        <w:fldChar w:fldCharType="begin"/>
      </w:r>
      <w:r w:rsidRPr="00A07550">
        <w:rPr>
          <w:rFonts w:eastAsia="Times New Roman"/>
        </w:rPr>
        <w:instrText xml:space="preserve"> REF _Ref378108959 \r \h </w:instrText>
      </w:r>
      <w:r w:rsidR="000B399F" w:rsidRPr="00A07550">
        <w:rPr>
          <w:rFonts w:eastAsia="Times New Roman"/>
        </w:rPr>
        <w:instrText xml:space="preserve"> \* MERGEFORMAT </w:instrText>
      </w:r>
      <w:r w:rsidRPr="00A07550">
        <w:rPr>
          <w:rFonts w:eastAsia="Times New Roman"/>
        </w:rPr>
      </w:r>
      <w:r w:rsidRPr="00A07550">
        <w:rPr>
          <w:rFonts w:eastAsia="Times New Roman"/>
        </w:rPr>
        <w:fldChar w:fldCharType="separate"/>
      </w:r>
      <w:r w:rsidR="00F42504">
        <w:rPr>
          <w:rFonts w:eastAsia="Times New Roman"/>
        </w:rPr>
        <w:t>4</w:t>
      </w:r>
      <w:r w:rsidRPr="00A07550">
        <w:rPr>
          <w:rFonts w:eastAsia="Times New Roman"/>
        </w:rPr>
        <w:fldChar w:fldCharType="end"/>
      </w:r>
      <w:r w:rsidRPr="00A07550">
        <w:rPr>
          <w:rFonts w:eastAsia="Times New Roman"/>
        </w:rPr>
        <w:t xml:space="preserve"> </w:t>
      </w:r>
      <w:hyperlink w:anchor="_РАЗДЕЛ_II._СВЕДЕНИЯ" w:history="1">
        <w:r w:rsidRPr="00A07550">
          <w:rPr>
            <w:rStyle w:val="a5"/>
            <w:rFonts w:eastAsia="Times New Roman"/>
          </w:rPr>
          <w:t>раздела II «Информационная карта»</w:t>
        </w:r>
      </w:hyperlink>
      <w:r w:rsidR="000B399F" w:rsidRPr="00A07550">
        <w:rPr>
          <w:rFonts w:eastAsia="Times New Roman"/>
        </w:rPr>
        <w:t xml:space="preserve">  д</w:t>
      </w:r>
      <w:r w:rsidRPr="00A07550">
        <w:rPr>
          <w:rFonts w:eastAsia="Times New Roman"/>
        </w:rPr>
        <w:t>окументации</w:t>
      </w:r>
      <w:r w:rsidR="000B399F" w:rsidRPr="00A07550">
        <w:rPr>
          <w:rFonts w:eastAsia="Times New Roman"/>
        </w:rPr>
        <w:t xml:space="preserve"> о проведении запроса предложений</w:t>
      </w:r>
      <w:r w:rsidRPr="00A07550">
        <w:rPr>
          <w:rFonts w:eastAsia="Times New Roman"/>
        </w:rPr>
        <w:t>.</w:t>
      </w:r>
    </w:p>
    <w:p w:rsidR="00C03E71" w:rsidRPr="00A07550" w:rsidRDefault="00C03E71">
      <w:pPr>
        <w:ind w:firstLine="567"/>
      </w:pPr>
      <w:r w:rsidRPr="00A07550">
        <w:rPr>
          <w:rFonts w:eastAsia="Times New Roman"/>
          <w:b/>
        </w:rPr>
        <w:t xml:space="preserve">Оператор </w:t>
      </w:r>
      <w:r w:rsidR="000B399F" w:rsidRPr="00A07550">
        <w:rPr>
          <w:rFonts w:eastAsia="Times New Roman"/>
          <w:b/>
        </w:rPr>
        <w:t>э</w:t>
      </w:r>
      <w:r w:rsidRPr="00A07550">
        <w:rPr>
          <w:rFonts w:eastAsia="Times New Roman"/>
          <w:b/>
        </w:rPr>
        <w:t>лектронной площадки (</w:t>
      </w:r>
      <w:r w:rsidR="000B399F" w:rsidRPr="00A07550">
        <w:rPr>
          <w:rFonts w:eastAsia="Times New Roman"/>
          <w:b/>
        </w:rPr>
        <w:t>далее - о</w:t>
      </w:r>
      <w:r w:rsidRPr="00A07550">
        <w:rPr>
          <w:rFonts w:eastAsia="Times New Roman"/>
          <w:b/>
        </w:rPr>
        <w:t xml:space="preserve">ператор </w:t>
      </w:r>
      <w:r w:rsidR="000B399F" w:rsidRPr="00A07550">
        <w:rPr>
          <w:rFonts w:eastAsia="Times New Roman"/>
          <w:b/>
        </w:rPr>
        <w:t>ЭП</w:t>
      </w:r>
      <w:r w:rsidRPr="00A07550">
        <w:rPr>
          <w:rFonts w:eastAsia="Times New Roman"/>
          <w:b/>
        </w:rPr>
        <w:t>)</w:t>
      </w:r>
      <w:r w:rsidRPr="00A07550">
        <w:rPr>
          <w:rFonts w:eastAsia="Times New Roman"/>
        </w:rPr>
        <w:t xml:space="preserve"> – </w:t>
      </w:r>
      <w:r w:rsidR="00883D85" w:rsidRPr="00A07550">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07550" w:rsidRDefault="00C03E71">
      <w:pPr>
        <w:ind w:firstLine="567"/>
      </w:pPr>
      <w:r w:rsidRPr="00A07550">
        <w:rPr>
          <w:rFonts w:eastAsia="Times New Roman"/>
          <w:b/>
        </w:rPr>
        <w:t xml:space="preserve">Регламент работы </w:t>
      </w:r>
      <w:r w:rsidR="00883D85" w:rsidRPr="00A07550">
        <w:rPr>
          <w:rFonts w:eastAsia="Times New Roman"/>
          <w:b/>
        </w:rPr>
        <w:t>ЭП</w:t>
      </w:r>
      <w:r w:rsidRPr="00A07550">
        <w:rPr>
          <w:rFonts w:eastAsia="Times New Roman"/>
        </w:rPr>
        <w:t xml:space="preserve"> – документы </w:t>
      </w:r>
      <w:r w:rsidR="00883D85" w:rsidRPr="00A07550">
        <w:rPr>
          <w:rFonts w:eastAsia="Times New Roman"/>
        </w:rPr>
        <w:t>о</w:t>
      </w:r>
      <w:r w:rsidRPr="00A07550">
        <w:rPr>
          <w:rFonts w:eastAsia="Times New Roman"/>
        </w:rPr>
        <w:t xml:space="preserve">ператора </w:t>
      </w:r>
      <w:r w:rsidR="00883D85" w:rsidRPr="00A07550">
        <w:rPr>
          <w:rFonts w:eastAsia="Times New Roman"/>
        </w:rPr>
        <w:t>ЭП</w:t>
      </w:r>
      <w:r w:rsidRPr="00A07550">
        <w:rPr>
          <w:rFonts w:eastAsia="Times New Roman"/>
        </w:rPr>
        <w:t xml:space="preserve">, регламентирующие порядок проведения закупок на </w:t>
      </w:r>
      <w:r w:rsidR="00883D85" w:rsidRPr="00A07550">
        <w:rPr>
          <w:rFonts w:eastAsia="Times New Roman"/>
        </w:rPr>
        <w:t>ЭП</w:t>
      </w:r>
      <w:r w:rsidRPr="00A07550">
        <w:rPr>
          <w:rFonts w:eastAsia="Times New Roman"/>
        </w:rPr>
        <w:t xml:space="preserve"> в соответствии с ФЗ от 18.07.2011 г. № 223-ФЗ и деятельность </w:t>
      </w:r>
      <w:r w:rsidR="00883D85" w:rsidRPr="00A07550">
        <w:rPr>
          <w:rFonts w:eastAsia="Times New Roman"/>
        </w:rPr>
        <w:t>о</w:t>
      </w:r>
      <w:r w:rsidRPr="00A07550">
        <w:rPr>
          <w:rFonts w:eastAsia="Times New Roman"/>
        </w:rPr>
        <w:t xml:space="preserve">ператора </w:t>
      </w:r>
      <w:r w:rsidR="00883D85" w:rsidRPr="00A07550">
        <w:rPr>
          <w:rFonts w:eastAsia="Times New Roman"/>
        </w:rPr>
        <w:t>ЭП</w:t>
      </w:r>
      <w:r w:rsidRPr="00A07550">
        <w:rPr>
          <w:rFonts w:eastAsia="Times New Roman"/>
        </w:rPr>
        <w:t xml:space="preserve"> по обеспечению проведения закупок в соответствии с ФЗ от 18.07.2011 г.                 № 223-ФЗ.</w:t>
      </w:r>
    </w:p>
    <w:p w:rsidR="00883D85" w:rsidRPr="00A07550" w:rsidRDefault="00883D85" w:rsidP="00883D85">
      <w:pPr>
        <w:suppressAutoHyphens w:val="0"/>
        <w:ind w:right="-22" w:firstLine="709"/>
        <w:rPr>
          <w:rFonts w:eastAsia="Times New Roman"/>
          <w:color w:val="000000"/>
          <w:lang w:eastAsia="en-US"/>
        </w:rPr>
      </w:pPr>
      <w:r w:rsidRPr="00A07550">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07550">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07550">
        <w:rPr>
          <w:rFonts w:eastAsia="Times New Roman"/>
          <w:color w:val="000000"/>
          <w:lang w:val="en-US" w:eastAsia="en-US"/>
        </w:rPr>
        <w:t>http</w:t>
      </w:r>
      <w:r w:rsidRPr="00A07550">
        <w:rPr>
          <w:rFonts w:eastAsia="Times New Roman"/>
          <w:color w:val="000000"/>
          <w:lang w:eastAsia="en-US"/>
        </w:rPr>
        <w:t>://</w:t>
      </w:r>
      <w:r w:rsidRPr="00A07550">
        <w:rPr>
          <w:rFonts w:eastAsia="Times New Roman"/>
          <w:color w:val="000000"/>
          <w:lang w:val="en-US" w:eastAsia="en-US"/>
        </w:rPr>
        <w:t>www</w:t>
      </w:r>
      <w:r w:rsidRPr="00A07550">
        <w:rPr>
          <w:rFonts w:eastAsia="Times New Roman"/>
          <w:color w:val="000000"/>
          <w:lang w:eastAsia="en-US"/>
        </w:rPr>
        <w:t>.</w:t>
      </w:r>
      <w:r w:rsidRPr="00A07550">
        <w:rPr>
          <w:rFonts w:eastAsia="Times New Roman"/>
          <w:color w:val="000000"/>
          <w:lang w:val="en-US" w:eastAsia="en-US"/>
        </w:rPr>
        <w:t>zakupki</w:t>
      </w:r>
      <w:r w:rsidRPr="00A07550">
        <w:rPr>
          <w:rFonts w:eastAsia="Times New Roman"/>
          <w:color w:val="000000"/>
          <w:lang w:eastAsia="en-US"/>
        </w:rPr>
        <w:t>.</w:t>
      </w:r>
      <w:r w:rsidRPr="00A07550">
        <w:rPr>
          <w:rFonts w:eastAsia="Times New Roman"/>
          <w:color w:val="000000"/>
          <w:lang w:val="en-US" w:eastAsia="en-US"/>
        </w:rPr>
        <w:t>gov</w:t>
      </w:r>
      <w:r w:rsidRPr="00A07550">
        <w:rPr>
          <w:rFonts w:eastAsia="Times New Roman"/>
          <w:color w:val="000000"/>
          <w:lang w:eastAsia="en-US"/>
        </w:rPr>
        <w:t>.</w:t>
      </w:r>
      <w:r w:rsidRPr="00A07550">
        <w:rPr>
          <w:rFonts w:eastAsia="Times New Roman"/>
          <w:color w:val="000000"/>
          <w:lang w:val="en-US" w:eastAsia="en-US"/>
        </w:rPr>
        <w:t>ru</w:t>
      </w:r>
      <w:r w:rsidRPr="00A07550">
        <w:rPr>
          <w:rFonts w:eastAsia="Times New Roman"/>
          <w:color w:val="000000"/>
          <w:lang w:eastAsia="en-US"/>
        </w:rPr>
        <w:t>).</w:t>
      </w:r>
    </w:p>
    <w:p w:rsidR="00C03E71" w:rsidRPr="00A07550" w:rsidRDefault="00C03E71">
      <w:pPr>
        <w:ind w:firstLine="567"/>
      </w:pPr>
      <w:r w:rsidRPr="00A07550">
        <w:rPr>
          <w:rFonts w:eastAsia="Times New Roman"/>
          <w:b/>
        </w:rPr>
        <w:t xml:space="preserve">Документация о проведении запроса предложений в электронной форме (далее также – </w:t>
      </w:r>
      <w:r w:rsidR="00883D85" w:rsidRPr="00A07550">
        <w:rPr>
          <w:rFonts w:eastAsia="Times New Roman"/>
          <w:b/>
        </w:rPr>
        <w:t>д</w:t>
      </w:r>
      <w:r w:rsidRPr="00A07550">
        <w:rPr>
          <w:rFonts w:eastAsia="Times New Roman"/>
          <w:b/>
        </w:rPr>
        <w:t>окументация</w:t>
      </w:r>
      <w:r w:rsidR="00883D85" w:rsidRPr="00A07550">
        <w:rPr>
          <w:rFonts w:eastAsia="Times New Roman"/>
          <w:b/>
        </w:rPr>
        <w:t xml:space="preserve"> о проведении запроса предложений</w:t>
      </w:r>
      <w:r w:rsidRPr="00A07550">
        <w:rPr>
          <w:rFonts w:eastAsia="Times New Roman"/>
          <w:b/>
        </w:rPr>
        <w:t>)</w:t>
      </w:r>
      <w:r w:rsidRPr="00A07550">
        <w:rPr>
          <w:rFonts w:eastAsia="Times New Roman"/>
        </w:rPr>
        <w:t xml:space="preserve"> – настоящая документация, содержащая установленные ФЗ от 18.07.2011 г. № 223-ФЗ и </w:t>
      </w:r>
      <w:r w:rsidRPr="00A07550">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07550">
        <w:rPr>
          <w:rFonts w:eastAsia="Times New Roman"/>
        </w:rPr>
        <w:t xml:space="preserve"> сведения о Запросе предложений.</w:t>
      </w:r>
    </w:p>
    <w:p w:rsidR="00C03E71" w:rsidRPr="00A07550" w:rsidRDefault="00C03E71">
      <w:pPr>
        <w:ind w:firstLine="567"/>
      </w:pPr>
      <w:r w:rsidRPr="00A07550">
        <w:rPr>
          <w:rFonts w:eastAsia="Times New Roman"/>
          <w:b/>
        </w:rPr>
        <w:t>Извещение о запросе предложений в электронной форме –</w:t>
      </w:r>
      <w:r w:rsidRPr="00A07550">
        <w:rPr>
          <w:rFonts w:eastAsia="Times New Roman"/>
        </w:rPr>
        <w:t xml:space="preserve"> документ, содержащий установленные ФЗ от 18.07.2011 г. № 223-ФЗ и </w:t>
      </w:r>
      <w:hyperlink r:id="rId9" w:history="1">
        <w:r w:rsidRPr="00A07550">
          <w:rPr>
            <w:rStyle w:val="a5"/>
            <w:rFonts w:eastAsia="Times New Roman"/>
          </w:rPr>
          <w:t>Положением о закупках</w:t>
        </w:r>
      </w:hyperlink>
      <w:r w:rsidRPr="00A07550">
        <w:rPr>
          <w:rFonts w:eastAsia="Times New Roman"/>
        </w:rPr>
        <w:t xml:space="preserve"> сведения о запросе предложений, которые должны соответствовать содержащимся в настоящей </w:t>
      </w:r>
      <w:r w:rsidR="00883D85" w:rsidRPr="00A07550">
        <w:rPr>
          <w:rFonts w:eastAsia="Times New Roman"/>
        </w:rPr>
        <w:t>д</w:t>
      </w:r>
      <w:r w:rsidRPr="00A07550">
        <w:rPr>
          <w:rFonts w:eastAsia="Times New Roman"/>
        </w:rPr>
        <w:t>окументации</w:t>
      </w:r>
      <w:r w:rsidR="00883D85" w:rsidRPr="00A07550">
        <w:rPr>
          <w:rFonts w:eastAsia="Times New Roman"/>
        </w:rPr>
        <w:t xml:space="preserve"> о проведении запроса предложений</w:t>
      </w:r>
      <w:r w:rsidRPr="00A07550">
        <w:rPr>
          <w:rFonts w:eastAsia="Times New Roman"/>
        </w:rPr>
        <w:t xml:space="preserve"> сведениям.</w:t>
      </w:r>
    </w:p>
    <w:p w:rsidR="00C03E71" w:rsidRPr="00A07550" w:rsidRDefault="00C03E71">
      <w:pPr>
        <w:ind w:firstLine="567"/>
      </w:pPr>
      <w:r w:rsidRPr="00A07550">
        <w:rPr>
          <w:rFonts w:eastAsia="Times New Roman"/>
          <w:b/>
        </w:rPr>
        <w:t>Заявка на участие в запросе предложений</w:t>
      </w:r>
      <w:r w:rsidRPr="00A07550">
        <w:rPr>
          <w:rFonts w:eastAsia="Times New Roman"/>
        </w:rPr>
        <w:t xml:space="preserve"> </w:t>
      </w:r>
      <w:r w:rsidRPr="00A07550">
        <w:rPr>
          <w:rFonts w:eastAsia="Times New Roman"/>
          <w:b/>
        </w:rPr>
        <w:t>в электронной форме</w:t>
      </w:r>
      <w:r w:rsidRPr="00A07550">
        <w:rPr>
          <w:rFonts w:eastAsia="Times New Roman"/>
        </w:rPr>
        <w:t xml:space="preserve"> </w:t>
      </w:r>
      <w:r w:rsidRPr="00A07550">
        <w:rPr>
          <w:rFonts w:eastAsia="Times New Roman"/>
          <w:b/>
        </w:rPr>
        <w:t xml:space="preserve">(далее также - </w:t>
      </w:r>
      <w:r w:rsidR="00883D85" w:rsidRPr="00A07550">
        <w:rPr>
          <w:rFonts w:eastAsia="Times New Roman"/>
          <w:b/>
        </w:rPr>
        <w:t>з</w:t>
      </w:r>
      <w:r w:rsidRPr="00A07550">
        <w:rPr>
          <w:rFonts w:eastAsia="Times New Roman"/>
          <w:b/>
        </w:rPr>
        <w:t>аявка)</w:t>
      </w:r>
      <w:r w:rsidRPr="00A07550">
        <w:rPr>
          <w:rFonts w:eastAsia="Times New Roman"/>
        </w:rPr>
        <w:t xml:space="preserve"> – комплект документов, требования к содержанию, форме, оформлению и составу которых установлены </w:t>
      </w:r>
      <w:r w:rsidRPr="00A07550">
        <w:rPr>
          <w:rFonts w:eastAsia="Times New Roman"/>
          <w:color w:val="0000FF"/>
          <w:u w:val="single"/>
        </w:rPr>
        <w:t>Положением о закупках</w:t>
      </w:r>
      <w:r w:rsidRPr="00A07550">
        <w:rPr>
          <w:rFonts w:eastAsia="Times New Roman"/>
        </w:rPr>
        <w:t xml:space="preserve"> и настоящей </w:t>
      </w:r>
      <w:r w:rsidR="00883D85" w:rsidRPr="00A07550">
        <w:rPr>
          <w:rFonts w:eastAsia="Times New Roman"/>
        </w:rPr>
        <w:t>д</w:t>
      </w:r>
      <w:r w:rsidRPr="00A07550">
        <w:rPr>
          <w:rFonts w:eastAsia="Times New Roman"/>
        </w:rPr>
        <w:t>окументацией</w:t>
      </w:r>
      <w:r w:rsidR="00883D85" w:rsidRPr="00A07550">
        <w:rPr>
          <w:rFonts w:eastAsia="Times New Roman"/>
        </w:rPr>
        <w:t xml:space="preserve"> о проведении запроса предложений</w:t>
      </w:r>
      <w:r w:rsidRPr="00A07550">
        <w:rPr>
          <w:rFonts w:eastAsia="Times New Roman"/>
        </w:rPr>
        <w:t xml:space="preserve">, предоставляемый Заказчику </w:t>
      </w:r>
      <w:r w:rsidR="00883D85" w:rsidRPr="00A07550">
        <w:rPr>
          <w:rFonts w:eastAsia="Times New Roman"/>
        </w:rPr>
        <w:t>у</w:t>
      </w:r>
      <w:r w:rsidRPr="00A07550">
        <w:rPr>
          <w:rFonts w:eastAsia="Times New Roman"/>
        </w:rPr>
        <w:t xml:space="preserve">частником в порядке, предусмотренном </w:t>
      </w:r>
      <w:r w:rsidRPr="00A07550">
        <w:rPr>
          <w:rFonts w:eastAsia="Times New Roman"/>
          <w:color w:val="0000FF"/>
          <w:u w:val="single"/>
        </w:rPr>
        <w:t>Положением о закупках</w:t>
      </w:r>
      <w:r w:rsidRPr="00A07550">
        <w:rPr>
          <w:rFonts w:eastAsia="Times New Roman"/>
        </w:rPr>
        <w:t xml:space="preserve">, </w:t>
      </w:r>
      <w:r w:rsidR="00883D85" w:rsidRPr="00A07550">
        <w:rPr>
          <w:rFonts w:eastAsia="Times New Roman"/>
        </w:rPr>
        <w:t>р</w:t>
      </w:r>
      <w:r w:rsidRPr="00A07550">
        <w:rPr>
          <w:rFonts w:eastAsia="Times New Roman"/>
        </w:rPr>
        <w:t xml:space="preserve">егламентом работы </w:t>
      </w:r>
      <w:r w:rsidR="00883D85" w:rsidRPr="00A07550">
        <w:rPr>
          <w:rFonts w:eastAsia="Times New Roman"/>
        </w:rPr>
        <w:t>ЭП</w:t>
      </w:r>
      <w:r w:rsidRPr="00A07550">
        <w:rPr>
          <w:rFonts w:eastAsia="Times New Roman"/>
        </w:rPr>
        <w:t xml:space="preserve"> и настоящей </w:t>
      </w:r>
      <w:r w:rsidR="00883D85" w:rsidRPr="00A07550">
        <w:rPr>
          <w:rFonts w:eastAsia="Times New Roman"/>
        </w:rPr>
        <w:t>д</w:t>
      </w:r>
      <w:r w:rsidRPr="00A07550">
        <w:rPr>
          <w:rFonts w:eastAsia="Times New Roman"/>
        </w:rPr>
        <w:t>окументацией</w:t>
      </w:r>
      <w:r w:rsidR="00883D85" w:rsidRPr="00A07550">
        <w:rPr>
          <w:rFonts w:eastAsia="Times New Roman"/>
        </w:rPr>
        <w:t xml:space="preserve"> о проведении </w:t>
      </w:r>
      <w:r w:rsidR="00883D85" w:rsidRPr="00A07550">
        <w:rPr>
          <w:rFonts w:eastAsia="Times New Roman"/>
        </w:rPr>
        <w:lastRenderedPageBreak/>
        <w:t>запроса предложений</w:t>
      </w:r>
      <w:r w:rsidRPr="00A07550">
        <w:rPr>
          <w:rFonts w:eastAsia="Times New Roman"/>
        </w:rPr>
        <w:t xml:space="preserve">, в целях участия в запросе предложений. </w:t>
      </w:r>
      <w:r w:rsidRPr="00A07550">
        <w:t xml:space="preserve">Для целей настоящей </w:t>
      </w:r>
      <w:r w:rsidR="00883D85" w:rsidRPr="00A07550">
        <w:t>д</w:t>
      </w:r>
      <w:r w:rsidRPr="00A07550">
        <w:t>окументации</w:t>
      </w:r>
      <w:r w:rsidR="00883D85" w:rsidRPr="00A07550">
        <w:t xml:space="preserve"> о проведении запроса предложений</w:t>
      </w:r>
      <w:r w:rsidRPr="00A07550">
        <w:t xml:space="preserve"> </w:t>
      </w:r>
      <w:r w:rsidR="00883D85" w:rsidRPr="00A07550">
        <w:t>з</w:t>
      </w:r>
      <w:r w:rsidRPr="00A07550">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07550" w:rsidRDefault="00C03E71">
      <w:pPr>
        <w:ind w:firstLine="567"/>
      </w:pPr>
      <w:r w:rsidRPr="00A07550">
        <w:rPr>
          <w:rFonts w:eastAsia="Times New Roman"/>
        </w:rPr>
        <w:t>Заявка имеет правовой статус оферты и будет рассматриваться Заказчиком в соответствии с этим.</w:t>
      </w:r>
    </w:p>
    <w:p w:rsidR="00C03E71" w:rsidRPr="00A07550" w:rsidRDefault="00C03E71">
      <w:pPr>
        <w:ind w:firstLine="567"/>
      </w:pPr>
      <w:r w:rsidRPr="00A07550">
        <w:rPr>
          <w:rFonts w:eastAsia="Times New Roman"/>
          <w:b/>
        </w:rPr>
        <w:t xml:space="preserve">Участник </w:t>
      </w:r>
      <w:r w:rsidR="00883D85" w:rsidRPr="00A07550">
        <w:rPr>
          <w:rFonts w:eastAsia="Times New Roman"/>
          <w:b/>
        </w:rPr>
        <w:t>запроса предложений</w:t>
      </w:r>
      <w:r w:rsidRPr="00A07550">
        <w:rPr>
          <w:rFonts w:eastAsia="Times New Roman"/>
          <w:b/>
        </w:rPr>
        <w:t xml:space="preserve"> (далее также - </w:t>
      </w:r>
      <w:r w:rsidR="00883D85" w:rsidRPr="00A07550">
        <w:rPr>
          <w:rFonts w:eastAsia="Times New Roman"/>
          <w:b/>
        </w:rPr>
        <w:t>у</w:t>
      </w:r>
      <w:r w:rsidRPr="00A07550">
        <w:rPr>
          <w:rFonts w:eastAsia="Times New Roman"/>
          <w:b/>
        </w:rPr>
        <w:t>частник)</w:t>
      </w:r>
      <w:r w:rsidRPr="00A07550">
        <w:rPr>
          <w:rFonts w:eastAsia="Times New Roman"/>
        </w:rPr>
        <w:t xml:space="preserve"> – </w:t>
      </w:r>
      <w:r w:rsidR="00883D85" w:rsidRPr="00A07550">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07550">
        <w:rPr>
          <w:rFonts w:eastAsia="Times New Roman"/>
        </w:rPr>
        <w:t>.</w:t>
      </w:r>
    </w:p>
    <w:p w:rsidR="00C03E71" w:rsidRPr="00A07550" w:rsidRDefault="00C03E71">
      <w:pPr>
        <w:ind w:firstLine="567"/>
      </w:pPr>
      <w:r w:rsidRPr="00A07550">
        <w:rPr>
          <w:rFonts w:eastAsia="Times New Roman"/>
        </w:rPr>
        <w:t>Для всех</w:t>
      </w:r>
      <w:r w:rsidR="003A364B" w:rsidRPr="00A07550">
        <w:rPr>
          <w:rFonts w:eastAsia="Times New Roman"/>
        </w:rPr>
        <w:t xml:space="preserve"> у</w:t>
      </w:r>
      <w:r w:rsidRPr="00A07550">
        <w:rPr>
          <w:rFonts w:eastAsia="Times New Roman"/>
        </w:rPr>
        <w:t xml:space="preserve">частников устанавливаются единые требования. Применение при рассмотрении </w:t>
      </w:r>
      <w:r w:rsidR="003A364B" w:rsidRPr="00A07550">
        <w:rPr>
          <w:rFonts w:eastAsia="Times New Roman"/>
        </w:rPr>
        <w:t>з</w:t>
      </w:r>
      <w:r w:rsidRPr="00A07550">
        <w:rPr>
          <w:rFonts w:eastAsia="Times New Roman"/>
        </w:rPr>
        <w:t xml:space="preserve">аявок требований, не предусмотренных настоящей </w:t>
      </w:r>
      <w:r w:rsidR="003A364B" w:rsidRPr="00A07550">
        <w:rPr>
          <w:rFonts w:eastAsia="Times New Roman"/>
        </w:rPr>
        <w:t>д</w:t>
      </w:r>
      <w:r w:rsidRPr="00A07550">
        <w:rPr>
          <w:rFonts w:eastAsia="Times New Roman"/>
        </w:rPr>
        <w:t>окументацией</w:t>
      </w:r>
      <w:r w:rsidR="003A364B" w:rsidRPr="00A07550">
        <w:rPr>
          <w:rFonts w:eastAsia="Times New Roman"/>
        </w:rPr>
        <w:t xml:space="preserve"> о проведении запроса предложений</w:t>
      </w:r>
      <w:r w:rsidRPr="00A07550">
        <w:rPr>
          <w:rFonts w:eastAsia="Times New Roman"/>
        </w:rPr>
        <w:t>, не допускается.</w:t>
      </w:r>
    </w:p>
    <w:p w:rsidR="00C03E71" w:rsidRPr="00A07550" w:rsidRDefault="003A364B">
      <w:pPr>
        <w:ind w:firstLine="567"/>
        <w:rPr>
          <w:rFonts w:eastAsia="Times New Roman"/>
        </w:rPr>
      </w:pPr>
      <w:r w:rsidRPr="00A07550">
        <w:rPr>
          <w:rFonts w:eastAsia="Times New Roman"/>
          <w:b/>
        </w:rPr>
        <w:t xml:space="preserve">Субъекты малого и среднего предпринимательства (далее - СМСП) </w:t>
      </w:r>
      <w:r w:rsidR="00C03E71" w:rsidRPr="00A07550">
        <w:rPr>
          <w:rFonts w:eastAsia="Times New Roman"/>
        </w:rPr>
        <w:t xml:space="preserve">– </w:t>
      </w:r>
      <w:r w:rsidRPr="00A07550">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3A364B" w:rsidRPr="00A07550" w:rsidRDefault="003A364B" w:rsidP="003A364B">
      <w:pPr>
        <w:suppressAutoHyphens w:val="0"/>
        <w:ind w:right="-22" w:firstLine="567"/>
        <w:rPr>
          <w:rFonts w:eastAsia="Times New Roman"/>
          <w:color w:val="000000"/>
          <w:lang w:eastAsia="en-US"/>
        </w:rPr>
      </w:pPr>
      <w:r w:rsidRPr="00A07550">
        <w:rPr>
          <w:rFonts w:eastAsia="Times New Roman"/>
          <w:b/>
          <w:bCs/>
          <w:color w:val="000000"/>
          <w:lang w:eastAsia="en-US"/>
        </w:rPr>
        <w:t>Самозанятые</w:t>
      </w:r>
      <w:r w:rsidRPr="00A07550">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07550" w:rsidRDefault="00C03E71">
      <w:pPr>
        <w:ind w:firstLine="567"/>
      </w:pPr>
      <w:r w:rsidRPr="00A07550">
        <w:rPr>
          <w:rFonts w:eastAsia="Times New Roman"/>
          <w:b/>
        </w:rPr>
        <w:t xml:space="preserve">Победитель запроса предложений в электронной форме (далее также – </w:t>
      </w:r>
      <w:r w:rsidR="003A364B" w:rsidRPr="00A07550">
        <w:rPr>
          <w:rFonts w:eastAsia="Times New Roman"/>
          <w:b/>
        </w:rPr>
        <w:t>п</w:t>
      </w:r>
      <w:r w:rsidRPr="00A07550">
        <w:rPr>
          <w:rFonts w:eastAsia="Times New Roman"/>
          <w:b/>
        </w:rPr>
        <w:t>обедитель)</w:t>
      </w:r>
      <w:r w:rsidRPr="00A07550">
        <w:rPr>
          <w:rFonts w:eastAsia="Times New Roman"/>
        </w:rPr>
        <w:t xml:space="preserve"> – </w:t>
      </w:r>
      <w:r w:rsidR="003A364B" w:rsidRPr="00A07550">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07550" w:rsidRDefault="00895169">
      <w:pPr>
        <w:ind w:firstLine="567"/>
        <w:rPr>
          <w:rFonts w:eastAsia="Times New Roman"/>
        </w:rPr>
      </w:pPr>
      <w:r w:rsidRPr="00A07550">
        <w:rPr>
          <w:rFonts w:eastAsia="Times New Roman"/>
          <w:b/>
          <w:bCs/>
        </w:rPr>
        <w:t>Усиленная квалифицированная электронная подпись (усиленная электронная подпись)</w:t>
      </w:r>
      <w:r w:rsidR="00E31503" w:rsidRPr="00A07550">
        <w:rPr>
          <w:rFonts w:eastAsia="Times New Roman"/>
          <w:b/>
        </w:rPr>
        <w:t xml:space="preserve"> – </w:t>
      </w:r>
      <w:r w:rsidR="00E31503" w:rsidRPr="00A07550">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E31503" w:rsidRDefault="00895169">
      <w:pPr>
        <w:ind w:firstLine="567"/>
      </w:pPr>
      <w:r w:rsidRPr="00A07550">
        <w:rPr>
          <w:rFonts w:eastAsia="Times New Roman"/>
          <w:b/>
          <w:lang w:eastAsia="ru-RU"/>
        </w:rPr>
        <w:t>Единая комиссия</w:t>
      </w:r>
      <w:r w:rsidRPr="00A07550">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Pr>
          <w:rFonts w:eastAsia="Times New Roman"/>
        </w:rPr>
        <w:t xml:space="preserve">Участник несет все расходы, связанные с участием в запросе </w:t>
      </w:r>
      <w:r w:rsidRPr="00E31503">
        <w:rPr>
          <w:rFonts w:eastAsia="Times New Roman"/>
        </w:rPr>
        <w:t>предложений</w:t>
      </w:r>
      <w:r>
        <w:rPr>
          <w:rFonts w:eastAsia="Times New Roman"/>
        </w:rPr>
        <w:t xml:space="preserve"> в электронной форме, в том числе с подготовкой и предоставлением </w:t>
      </w:r>
      <w:r w:rsidR="00E31503">
        <w:rPr>
          <w:rFonts w:eastAsia="Times New Roman"/>
        </w:rPr>
        <w:t>з</w:t>
      </w:r>
      <w:r>
        <w:rPr>
          <w:rFonts w:eastAsia="Times New Roman"/>
        </w:rPr>
        <w:t>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E148C1">
            <w:r w:rsidRPr="00A07550">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07550" w:rsidRDefault="00C03E71">
            <w:pPr>
              <w:autoSpaceDE w:val="0"/>
            </w:pPr>
            <w:r w:rsidRPr="00A07550">
              <w:rPr>
                <w:rFonts w:eastAsia="Times New Roman"/>
                <w:iCs/>
                <w:color w:val="000000"/>
              </w:rPr>
              <w:t>Ответственное лицо Заказчика по организационным вопросам проведения закупки:</w:t>
            </w:r>
          </w:p>
          <w:p w:rsidR="00C03E71" w:rsidRPr="00A07550" w:rsidRDefault="00A11E96">
            <w:pPr>
              <w:autoSpaceDE w:val="0"/>
            </w:pPr>
            <w:r w:rsidRPr="00A07550">
              <w:rPr>
                <w:rFonts w:eastAsia="Times New Roman"/>
                <w:iCs/>
                <w:color w:val="000000"/>
              </w:rPr>
              <w:t>Заместитель н</w:t>
            </w:r>
            <w:r w:rsidR="00941662" w:rsidRPr="00A07550">
              <w:rPr>
                <w:rFonts w:eastAsia="Times New Roman"/>
                <w:iCs/>
                <w:color w:val="000000"/>
              </w:rPr>
              <w:t>ачальник</w:t>
            </w:r>
            <w:r w:rsidRPr="00A07550">
              <w:rPr>
                <w:rFonts w:eastAsia="Times New Roman"/>
                <w:iCs/>
                <w:color w:val="000000"/>
              </w:rPr>
              <w:t>а</w:t>
            </w:r>
            <w:r w:rsidR="00941662" w:rsidRPr="00A07550">
              <w:rPr>
                <w:rFonts w:eastAsia="Times New Roman"/>
                <w:iCs/>
                <w:color w:val="000000"/>
              </w:rPr>
              <w:t xml:space="preserve"> отдела снабжения АО «УТС» </w:t>
            </w:r>
            <w:r w:rsidRPr="00A07550">
              <w:rPr>
                <w:rFonts w:eastAsia="Times New Roman"/>
                <w:iCs/>
                <w:color w:val="000000"/>
              </w:rPr>
              <w:t>Гордеева Елена Викторовна</w:t>
            </w:r>
            <w:r w:rsidR="00C03E71" w:rsidRPr="00A07550">
              <w:rPr>
                <w:rFonts w:eastAsia="Times New Roman"/>
                <w:iCs/>
                <w:color w:val="000000"/>
              </w:rPr>
              <w:t xml:space="preserve"> тел. (3467) 32-69-89.</w:t>
            </w:r>
          </w:p>
          <w:p w:rsidR="00444A6E" w:rsidRPr="00A07550" w:rsidRDefault="00444A6E" w:rsidP="00444A6E">
            <w:pPr>
              <w:autoSpaceDE w:val="0"/>
              <w:rPr>
                <w:rFonts w:eastAsia="Times New Roman"/>
                <w:iCs/>
                <w:color w:val="000000"/>
              </w:rPr>
            </w:pPr>
            <w:r w:rsidRPr="00A07550">
              <w:rPr>
                <w:rFonts w:eastAsia="Times New Roman"/>
                <w:iCs/>
                <w:color w:val="000000"/>
              </w:rPr>
              <w:t xml:space="preserve">Ответственное лицо по техническим вопросам: </w:t>
            </w:r>
          </w:p>
          <w:p w:rsidR="00C03E71" w:rsidRDefault="00005C18" w:rsidP="00C33032">
            <w:pPr>
              <w:autoSpaceDE w:val="0"/>
            </w:pPr>
            <w:r>
              <w:rPr>
                <w:rFonts w:eastAsia="Times New Roman"/>
                <w:iCs/>
                <w:color w:val="000000"/>
              </w:rPr>
              <w:t xml:space="preserve">Заместитель начальника СЭКУиГО  Калетник Вадим Геннадьевич </w:t>
            </w:r>
            <w:r w:rsidRPr="00E858B5">
              <w:rPr>
                <w:bCs/>
              </w:rPr>
              <w:t xml:space="preserve">тел. </w:t>
            </w:r>
            <w:r>
              <w:rPr>
                <w:bCs/>
              </w:rPr>
              <w:t>8-902-814-54-37</w:t>
            </w:r>
            <w:r w:rsidR="00B86395" w:rsidRPr="00A07550">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07550" w:rsidRDefault="00C03E71" w:rsidP="00E31503">
            <w:pPr>
              <w:pStyle w:val="rvps1"/>
              <w:jc w:val="left"/>
            </w:pPr>
            <w:bookmarkStart w:id="4" w:name="%D1%84%D0%BE%D1%80%D0%BC%D0%B02"/>
            <w:r w:rsidRPr="00A07550">
              <w:rPr>
                <w:bCs/>
              </w:rPr>
              <w:t xml:space="preserve">Особенности участия </w:t>
            </w:r>
            <w:r w:rsidR="00E31503" w:rsidRPr="00A07550">
              <w:rPr>
                <w:bCs/>
              </w:rPr>
              <w:t>СМСП</w:t>
            </w:r>
            <w:r w:rsidRPr="00A07550">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07550" w:rsidRDefault="00BF1814" w:rsidP="00BF1814">
            <w:pPr>
              <w:autoSpaceDE w:val="0"/>
              <w:autoSpaceDN w:val="0"/>
              <w:adjustRightInd w:val="0"/>
              <w:ind w:left="34"/>
              <w:rPr>
                <w:bCs/>
                <w:color w:val="000000"/>
              </w:rPr>
            </w:pPr>
            <w:r w:rsidRPr="00A07550">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07550">
              <w:rPr>
                <w:rFonts w:eastAsia="Times New Roman"/>
                <w:color w:val="000000"/>
              </w:rPr>
              <w:lastRenderedPageBreak/>
              <w:t>российскими лицами, в случае, если такие запрет, ограничение, преимущество установлены</w:t>
            </w:r>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005C18" w:rsidRPr="00171525" w:rsidRDefault="00005C18" w:rsidP="00005C18">
            <w:pPr>
              <w:pStyle w:val="Default"/>
              <w:rPr>
                <w:bCs/>
              </w:rPr>
            </w:pPr>
            <w:r w:rsidRPr="00171525">
              <w:rPr>
                <w:bCs/>
              </w:rPr>
              <w:lastRenderedPageBreak/>
              <w:t>Не применяется: пп.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абз. 2 пп. «л» п. 4 Постановления № 1875.</w:t>
            </w:r>
          </w:p>
          <w:p w:rsidR="00BF1814" w:rsidRPr="006A0C0C" w:rsidRDefault="00005C18" w:rsidP="00005C18">
            <w:pPr>
              <w:pStyle w:val="Default"/>
              <w:rPr>
                <w:highlight w:val="cyan"/>
              </w:rPr>
            </w:pPr>
            <w:r w:rsidRPr="00171525">
              <w:rPr>
                <w:bCs/>
              </w:rPr>
              <w:t>Заказчик является организацией, осуществляющей регулируемый вид деятельности в сфере теплоснабжения.</w:t>
            </w: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07550" w:rsidRDefault="006A0C0C">
            <w:r w:rsidRPr="00A07550">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07550" w:rsidRDefault="00C03E71" w:rsidP="006A0C0C">
            <w:r w:rsidRPr="00A07550">
              <w:rPr>
                <w:rFonts w:eastAsia="Times New Roman"/>
              </w:rPr>
              <w:t xml:space="preserve">Запрос предложений проводится в соответствии с правилами и с использованием функционала </w:t>
            </w:r>
            <w:r w:rsidR="006A0C0C" w:rsidRPr="00A07550">
              <w:rPr>
                <w:rFonts w:eastAsia="Times New Roman"/>
              </w:rPr>
              <w:t>ЭП</w:t>
            </w:r>
            <w:r w:rsidRPr="00A07550">
              <w:rPr>
                <w:rFonts w:eastAsia="Times New Roman"/>
              </w:rPr>
              <w:t xml:space="preserve"> </w:t>
            </w:r>
            <w:r w:rsidR="00B6401F" w:rsidRPr="00A07550">
              <w:rPr>
                <w:rFonts w:eastAsia="Times New Roman"/>
              </w:rPr>
              <w:t>ТЭК-Торг</w:t>
            </w:r>
            <w:r w:rsidRPr="00A07550">
              <w:rPr>
                <w:rFonts w:eastAsia="Times New Roman"/>
              </w:rPr>
              <w:t xml:space="preserve">, находящейся по адресу </w:t>
            </w:r>
            <w:hyperlink r:id="rId10" w:history="1">
              <w:r w:rsidR="00B6401F" w:rsidRPr="00A07550">
                <w:rPr>
                  <w:rStyle w:val="a5"/>
                  <w:lang w:val="en-US"/>
                </w:rPr>
                <w:t>http</w:t>
              </w:r>
              <w:r w:rsidR="00B6401F" w:rsidRPr="00A07550">
                <w:rPr>
                  <w:rStyle w:val="a5"/>
                </w:rPr>
                <w:t>://</w:t>
              </w:r>
              <w:r w:rsidR="00B6401F" w:rsidRPr="00A07550">
                <w:rPr>
                  <w:rStyle w:val="a5"/>
                  <w:lang w:val="en-US"/>
                </w:rPr>
                <w:t>www</w:t>
              </w:r>
              <w:r w:rsidR="00B6401F" w:rsidRPr="00A07550">
                <w:rPr>
                  <w:rStyle w:val="a5"/>
                </w:rPr>
                <w:t>.</w:t>
              </w:r>
              <w:r w:rsidR="00B6401F" w:rsidRPr="00A07550">
                <w:rPr>
                  <w:rStyle w:val="a5"/>
                  <w:lang w:val="en-US"/>
                </w:rPr>
                <w:t>tektorg</w:t>
              </w:r>
              <w:r w:rsidR="00B6401F" w:rsidRPr="00A07550">
                <w:rPr>
                  <w:rStyle w:val="a5"/>
                </w:rPr>
                <w:t>.</w:t>
              </w:r>
              <w:r w:rsidR="00B6401F" w:rsidRPr="00A07550">
                <w:rPr>
                  <w:rStyle w:val="a5"/>
                  <w:lang w:val="en-US"/>
                </w:rPr>
                <w:t>ru</w:t>
              </w:r>
              <w:r w:rsidR="00B6401F" w:rsidRPr="00A07550">
                <w:rPr>
                  <w:rStyle w:val="a5"/>
                </w:rPr>
                <w:t>/</w:t>
              </w:r>
            </w:hyperlink>
            <w:r w:rsidRPr="00A07550">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07550" w:rsidRDefault="00C03E71">
            <w:r w:rsidRPr="00A07550">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2B4ECD">
            <w:r w:rsidRPr="00A07550">
              <w:rPr>
                <w:rFonts w:eastAsia="Times New Roman"/>
              </w:rPr>
              <w:t xml:space="preserve">Дата размещения </w:t>
            </w:r>
            <w:r w:rsidR="002B4ECD" w:rsidRPr="00A07550">
              <w:rPr>
                <w:rFonts w:eastAsia="Times New Roman"/>
              </w:rPr>
              <w:t>и</w:t>
            </w:r>
            <w:r w:rsidRPr="00A07550">
              <w:rPr>
                <w:rFonts w:eastAsia="Times New Roman"/>
              </w:rPr>
              <w:t xml:space="preserve">звещения о </w:t>
            </w:r>
            <w:r w:rsidR="002B4ECD" w:rsidRPr="00A07550">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005C18">
            <w:pPr>
              <w:rPr>
                <w:highlight w:val="cyan"/>
              </w:rPr>
            </w:pPr>
            <w:r w:rsidRPr="00A07550">
              <w:rPr>
                <w:rFonts w:eastAsia="Times New Roman"/>
              </w:rPr>
              <w:t>«</w:t>
            </w:r>
            <w:r w:rsidR="00005C18">
              <w:rPr>
                <w:rFonts w:eastAsia="Times New Roman"/>
              </w:rPr>
              <w:t>19</w:t>
            </w:r>
            <w:r w:rsidRPr="00A07550">
              <w:rPr>
                <w:rFonts w:eastAsia="Times New Roman"/>
              </w:rPr>
              <w:t xml:space="preserve">» </w:t>
            </w:r>
            <w:r w:rsidR="00005C18">
              <w:rPr>
                <w:rFonts w:eastAsia="Times New Roman"/>
              </w:rPr>
              <w:t>февраля</w:t>
            </w:r>
            <w:r w:rsidRPr="00A07550">
              <w:rPr>
                <w:rFonts w:eastAsia="Times New Roman"/>
              </w:rPr>
              <w:t xml:space="preserve"> 202</w:t>
            </w:r>
            <w:r w:rsidR="00A07550" w:rsidRPr="00A07550">
              <w:rPr>
                <w:rFonts w:eastAsia="Times New Roman"/>
              </w:rPr>
              <w:t>5</w:t>
            </w:r>
            <w:r w:rsidRPr="00A07550">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2B4ECD">
            <w:r w:rsidRPr="00A07550">
              <w:rPr>
                <w:rFonts w:eastAsia="Times New Roman"/>
              </w:rPr>
              <w:t xml:space="preserve">Порядок, дата начала, дата и время окончания срока подачи </w:t>
            </w:r>
            <w:r w:rsidR="002B4ECD" w:rsidRPr="00A07550">
              <w:rPr>
                <w:rFonts w:eastAsia="Times New Roman"/>
              </w:rPr>
              <w:t>з</w:t>
            </w:r>
            <w:r w:rsidRPr="00A07550">
              <w:rPr>
                <w:rFonts w:eastAsia="Times New Roman"/>
              </w:rPr>
              <w:t>аявок</w:t>
            </w:r>
            <w:r w:rsidR="00852CC0" w:rsidRPr="00A07550">
              <w:rPr>
                <w:rFonts w:eastAsia="Times New Roman"/>
              </w:rPr>
              <w:t xml:space="preserve"> (окончательных предложений)</w:t>
            </w:r>
            <w:r w:rsidRPr="00A07550">
              <w:rPr>
                <w:rFonts w:eastAsia="Times New Roman"/>
              </w:rPr>
              <w:t xml:space="preserve"> на участие в </w:t>
            </w:r>
            <w:r w:rsidR="002B4ECD" w:rsidRPr="00A07550">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w:t>
            </w:r>
            <w:r w:rsidR="002B4ECD">
              <w:rPr>
                <w:rFonts w:eastAsia="Times New Roman"/>
              </w:rPr>
              <w:t>ЭП</w:t>
            </w:r>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xml:space="preserve">,                                    в соответствии с </w:t>
            </w:r>
            <w:r w:rsidR="002B4ECD">
              <w:rPr>
                <w:rFonts w:eastAsia="Times New Roman"/>
              </w:rPr>
              <w:t>р</w:t>
            </w:r>
            <w:r>
              <w:rPr>
                <w:rFonts w:eastAsia="Times New Roman"/>
              </w:rPr>
              <w:t xml:space="preserve">егламентом работы </w:t>
            </w:r>
            <w:r w:rsidR="002B4ECD">
              <w:rPr>
                <w:rFonts w:eastAsia="Times New Roman"/>
              </w:rPr>
              <w:t>ЭП</w:t>
            </w:r>
            <w:r>
              <w:rPr>
                <w:rFonts w:eastAsia="Times New Roman"/>
              </w:rPr>
              <w:t>.</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w:t>
            </w:r>
            <w:r w:rsidR="002B4ECD">
              <w:rPr>
                <w:rFonts w:eastAsia="Times New Roman"/>
              </w:rPr>
              <w:t>ЭП</w:t>
            </w:r>
            <w:r>
              <w:rPr>
                <w:rFonts w:eastAsia="Times New Roman"/>
              </w:rPr>
              <w:t xml:space="preserve"> и в ЕИС </w:t>
            </w:r>
            <w:r w:rsidR="002B4ECD">
              <w:rPr>
                <w:rFonts w:eastAsia="Times New Roman"/>
              </w:rPr>
              <w:t>и</w:t>
            </w:r>
            <w:r>
              <w:rPr>
                <w:rFonts w:eastAsia="Times New Roman"/>
              </w:rPr>
              <w:t xml:space="preserve">звещения о проведении запроса предложений и </w:t>
            </w:r>
            <w:r w:rsidR="002B4ECD">
              <w:rPr>
                <w:rFonts w:eastAsia="Times New Roman"/>
              </w:rPr>
              <w:t>д</w:t>
            </w:r>
            <w:r>
              <w:rPr>
                <w:rFonts w:eastAsia="Times New Roman"/>
              </w:rPr>
              <w:t xml:space="preserve">окументации о проведении запроса предложений, а если на </w:t>
            </w:r>
            <w:r w:rsidR="002B4ECD">
              <w:rPr>
                <w:rFonts w:eastAsia="Times New Roman"/>
              </w:rPr>
              <w:t>ЭП</w:t>
            </w:r>
            <w:r>
              <w:rPr>
                <w:rFonts w:eastAsia="Times New Roman"/>
              </w:rPr>
              <w:t xml:space="preserve"> или в ЕИС возникли технические или иные неполадки, блокирующие доступ к </w:t>
            </w:r>
            <w:r w:rsidR="002B4ECD">
              <w:rPr>
                <w:rFonts w:eastAsia="Times New Roman"/>
              </w:rPr>
              <w:t>ЭП</w:t>
            </w:r>
            <w:r>
              <w:rPr>
                <w:rFonts w:eastAsia="Times New Roman"/>
              </w:rPr>
              <w:t xml:space="preserve"> и ЕИС - день размещения </w:t>
            </w:r>
            <w:r w:rsidR="002B4ECD">
              <w:rPr>
                <w:rFonts w:eastAsia="Times New Roman"/>
              </w:rPr>
              <w:t>и</w:t>
            </w:r>
            <w:r>
              <w:rPr>
                <w:rFonts w:eastAsia="Times New Roman"/>
              </w:rPr>
              <w:t xml:space="preserve">звещения о </w:t>
            </w:r>
            <w:r w:rsidR="002B4ECD">
              <w:rPr>
                <w:rFonts w:eastAsia="Times New Roman"/>
              </w:rPr>
              <w:t>проведении запроса предложений</w:t>
            </w:r>
            <w:r>
              <w:rPr>
                <w:rFonts w:eastAsia="Times New Roman"/>
              </w:rPr>
              <w:t xml:space="preserve"> и </w:t>
            </w:r>
            <w:r w:rsidR="002B4ECD">
              <w:rPr>
                <w:rFonts w:eastAsia="Times New Roman"/>
              </w:rPr>
              <w:t>д</w:t>
            </w:r>
            <w:r>
              <w:rPr>
                <w:rFonts w:eastAsia="Times New Roman"/>
              </w:rPr>
              <w:t xml:space="preserve">окументации о </w:t>
            </w:r>
            <w:r w:rsidR="002B4ECD">
              <w:rPr>
                <w:rFonts w:eastAsia="Times New Roman"/>
              </w:rPr>
              <w:t>проведении запроса предложений</w:t>
            </w:r>
            <w:r>
              <w:rPr>
                <w:rFonts w:eastAsia="Times New Roman"/>
              </w:rPr>
              <w:t xml:space="preserve"> на сайте Заказчика.</w:t>
            </w:r>
          </w:p>
          <w:p w:rsidR="00C03E71" w:rsidRDefault="00C03E71">
            <w:pPr>
              <w:rPr>
                <w:rFonts w:eastAsia="Times New Roman"/>
                <w:sz w:val="10"/>
                <w:szCs w:val="10"/>
              </w:rPr>
            </w:pPr>
          </w:p>
          <w:p w:rsidR="00C03E71" w:rsidRDefault="00C03E71">
            <w:r>
              <w:rPr>
                <w:rFonts w:eastAsia="Times New Roman"/>
              </w:rPr>
              <w:t xml:space="preserve">Дата и время окончания срока, последний день срока подачи </w:t>
            </w:r>
            <w:r w:rsidR="002B4ECD">
              <w:rPr>
                <w:rFonts w:eastAsia="Times New Roman"/>
              </w:rPr>
              <w:t>з</w:t>
            </w:r>
            <w:r>
              <w:rPr>
                <w:rFonts w:eastAsia="Times New Roman"/>
              </w:rPr>
              <w:t>аявок:</w:t>
            </w:r>
          </w:p>
          <w:p w:rsidR="00852CC0" w:rsidRDefault="00A31594" w:rsidP="00005C18">
            <w:r w:rsidRPr="00A07550">
              <w:t>«</w:t>
            </w:r>
            <w:r w:rsidR="00005C18">
              <w:t>27</w:t>
            </w:r>
            <w:r w:rsidRPr="00A07550">
              <w:t xml:space="preserve">» </w:t>
            </w:r>
            <w:r w:rsidR="00A07550" w:rsidRPr="00A07550">
              <w:t>феврал</w:t>
            </w:r>
            <w:r w:rsidR="00093DB1" w:rsidRPr="00A07550">
              <w:t>я</w:t>
            </w:r>
            <w:r w:rsidRPr="00A07550">
              <w:t xml:space="preserve"> 202</w:t>
            </w:r>
            <w:r w:rsidR="00A07550" w:rsidRPr="00A07550">
              <w:t>5</w:t>
            </w:r>
            <w:r w:rsidRPr="00A07550">
              <w:t xml:space="preserve"> года в 0</w:t>
            </w:r>
            <w:r w:rsidR="00093DB1" w:rsidRPr="00A07550">
              <w:t>8</w:t>
            </w:r>
            <w:r w:rsidRPr="00A07550">
              <w:t>:</w:t>
            </w:r>
            <w:r w:rsidR="00093DB1" w:rsidRPr="00A07550">
              <w:t>3</w:t>
            </w:r>
            <w:r w:rsidRPr="00A07550">
              <w:t>0</w:t>
            </w:r>
            <w:r w:rsidR="00C03E71" w:rsidRPr="00A07550">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2B4ECD">
            <w:r w:rsidRPr="00A07550">
              <w:rPr>
                <w:rFonts w:eastAsia="Times New Roman"/>
              </w:rPr>
              <w:t xml:space="preserve">Место, дата и время открытия доступа к </w:t>
            </w:r>
            <w:r w:rsidR="002B4ECD" w:rsidRPr="00A07550">
              <w:rPr>
                <w:rFonts w:eastAsia="Times New Roman"/>
              </w:rPr>
              <w:t>з</w:t>
            </w:r>
            <w:r w:rsidRPr="00A07550">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autoSpaceDE w:val="0"/>
            </w:pPr>
            <w:r w:rsidRPr="00A07550">
              <w:rPr>
                <w:iCs/>
                <w:color w:val="000000"/>
              </w:rPr>
              <w:t xml:space="preserve">Место открытия доступа к поданным в форме электронных документов </w:t>
            </w:r>
            <w:r w:rsidR="002B4ECD" w:rsidRPr="00A07550">
              <w:rPr>
                <w:iCs/>
                <w:color w:val="000000"/>
              </w:rPr>
              <w:t>з</w:t>
            </w:r>
            <w:r w:rsidRPr="00A07550">
              <w:rPr>
                <w:iCs/>
                <w:color w:val="000000"/>
              </w:rPr>
              <w:t xml:space="preserve">аявкам – </w:t>
            </w:r>
            <w:r w:rsidR="002B4ECD" w:rsidRPr="00A07550">
              <w:rPr>
                <w:iCs/>
                <w:color w:val="000000"/>
              </w:rPr>
              <w:t>ЭП ТЭК-Торг</w:t>
            </w:r>
            <w:r w:rsidRPr="00A07550">
              <w:rPr>
                <w:iCs/>
                <w:color w:val="000000"/>
              </w:rPr>
              <w:t>.</w:t>
            </w:r>
          </w:p>
          <w:p w:rsidR="00C03E71" w:rsidRPr="00A07550" w:rsidRDefault="009F5E45" w:rsidP="00005C18">
            <w:pPr>
              <w:autoSpaceDE w:val="0"/>
              <w:rPr>
                <w:rFonts w:eastAsia="Times New Roman"/>
              </w:rPr>
            </w:pPr>
            <w:r w:rsidRPr="00A07550">
              <w:t>«</w:t>
            </w:r>
            <w:r w:rsidR="00005C18">
              <w:t>27</w:t>
            </w:r>
            <w:r w:rsidRPr="00A07550">
              <w:t xml:space="preserve">» </w:t>
            </w:r>
            <w:r w:rsidR="00A07550" w:rsidRPr="00A07550">
              <w:t>февраля</w:t>
            </w:r>
            <w:r w:rsidR="00A11E96" w:rsidRPr="00A07550">
              <w:t xml:space="preserve"> </w:t>
            </w:r>
            <w:r w:rsidRPr="00A07550">
              <w:t>202</w:t>
            </w:r>
            <w:r w:rsidR="00A07550" w:rsidRPr="00A07550">
              <w:t>5</w:t>
            </w:r>
            <w:r w:rsidRPr="00A07550">
              <w:t xml:space="preserve"> года в 0</w:t>
            </w:r>
            <w:r w:rsidR="00093DB1" w:rsidRPr="00A07550">
              <w:t>8</w:t>
            </w:r>
            <w:r w:rsidRPr="00A07550">
              <w:t>:</w:t>
            </w:r>
            <w:r w:rsidR="00093DB1" w:rsidRPr="00A07550">
              <w:t>3</w:t>
            </w:r>
            <w:r w:rsidRPr="00A07550">
              <w:t xml:space="preserve">0 </w:t>
            </w:r>
            <w:r w:rsidR="00C03E71" w:rsidRPr="00A07550">
              <w:rPr>
                <w:iCs/>
                <w:color w:val="000000"/>
              </w:rPr>
              <w:t>(время местное)</w:t>
            </w:r>
            <w:r w:rsidR="000B0119" w:rsidRPr="00A07550">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852CC0">
            <w:r w:rsidRPr="00A07550">
              <w:t>Место и дата рассмотрения</w:t>
            </w:r>
            <w:r w:rsidR="0039744D" w:rsidRPr="00A07550">
              <w:t xml:space="preserve"> и оценки</w:t>
            </w:r>
            <w:r w:rsidRPr="00A07550">
              <w:t xml:space="preserve"> первых частей заявок (окончательных предложений), рассмотрения </w:t>
            </w:r>
            <w:r w:rsidR="0039744D" w:rsidRPr="00A07550">
              <w:t xml:space="preserve">и оценки </w:t>
            </w:r>
            <w:r w:rsidRPr="00A07550">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rPr>
                <w:b/>
              </w:rPr>
              <w:t xml:space="preserve">Рассмотрение и оценка первых частей </w:t>
            </w:r>
            <w:r w:rsidR="0039744D" w:rsidRPr="00A07550">
              <w:rPr>
                <w:b/>
              </w:rPr>
              <w:t>з</w:t>
            </w:r>
            <w:r w:rsidRPr="00A07550">
              <w:rPr>
                <w:b/>
              </w:rPr>
              <w:t>аявок</w:t>
            </w:r>
            <w:r w:rsidRPr="00A07550">
              <w:t xml:space="preserve">: </w:t>
            </w:r>
            <w:r w:rsidR="00A31594" w:rsidRPr="00A07550">
              <w:t>«</w:t>
            </w:r>
            <w:r w:rsidR="00005C18">
              <w:t>28</w:t>
            </w:r>
            <w:r w:rsidR="00A31594" w:rsidRPr="00A07550">
              <w:t xml:space="preserve">» </w:t>
            </w:r>
            <w:r w:rsidR="00A07550" w:rsidRPr="00A07550">
              <w:t>февраля</w:t>
            </w:r>
            <w:r w:rsidR="00A31594" w:rsidRPr="00A07550">
              <w:t xml:space="preserve"> 202</w:t>
            </w:r>
            <w:r w:rsidR="00A07550" w:rsidRPr="00A07550">
              <w:t>5</w:t>
            </w:r>
            <w:r w:rsidR="00A31594" w:rsidRPr="00A07550">
              <w:t xml:space="preserve"> года в 0</w:t>
            </w:r>
            <w:r w:rsidR="00093DB1" w:rsidRPr="00A07550">
              <w:t>8</w:t>
            </w:r>
            <w:r w:rsidR="00A31594" w:rsidRPr="00A07550">
              <w:t>:</w:t>
            </w:r>
            <w:r w:rsidR="00093DB1" w:rsidRPr="00A07550">
              <w:t>3</w:t>
            </w:r>
            <w:r w:rsidR="00A31594" w:rsidRPr="00A07550">
              <w:t>0</w:t>
            </w:r>
            <w:r w:rsidR="0093224A" w:rsidRPr="00A07550">
              <w:t xml:space="preserve"> (время местное)</w:t>
            </w:r>
          </w:p>
          <w:p w:rsidR="00C03E71" w:rsidRPr="00A07550" w:rsidRDefault="00C03E71">
            <w:pPr>
              <w:rPr>
                <w:sz w:val="10"/>
                <w:szCs w:val="10"/>
              </w:rPr>
            </w:pPr>
          </w:p>
          <w:p w:rsidR="00C03E71" w:rsidRPr="00A07550" w:rsidRDefault="00C03E71" w:rsidP="005873CD">
            <w:r w:rsidRPr="00A07550">
              <w:rPr>
                <w:b/>
              </w:rPr>
              <w:t xml:space="preserve">Рассмотрение </w:t>
            </w:r>
            <w:r w:rsidR="008322C6" w:rsidRPr="00A07550">
              <w:rPr>
                <w:b/>
              </w:rPr>
              <w:t xml:space="preserve">и оценка </w:t>
            </w:r>
            <w:r w:rsidR="004E12AA" w:rsidRPr="00A07550">
              <w:rPr>
                <w:b/>
              </w:rPr>
              <w:t xml:space="preserve">вторых </w:t>
            </w:r>
            <w:r w:rsidRPr="00A07550">
              <w:rPr>
                <w:b/>
              </w:rPr>
              <w:t xml:space="preserve">частей </w:t>
            </w:r>
            <w:r w:rsidR="0039744D" w:rsidRPr="00A07550">
              <w:rPr>
                <w:b/>
              </w:rPr>
              <w:t>з</w:t>
            </w:r>
            <w:r w:rsidRPr="00A07550">
              <w:rPr>
                <w:b/>
              </w:rPr>
              <w:t>аявок</w:t>
            </w:r>
            <w:r w:rsidRPr="00A07550">
              <w:t xml:space="preserve">: </w:t>
            </w:r>
            <w:r w:rsidR="009F5E45" w:rsidRPr="00A07550">
              <w:t>«</w:t>
            </w:r>
            <w:r w:rsidR="00005C18">
              <w:t>03</w:t>
            </w:r>
            <w:r w:rsidR="00A31594" w:rsidRPr="00A07550">
              <w:t xml:space="preserve">» </w:t>
            </w:r>
            <w:r w:rsidR="00005C18">
              <w:t>марта</w:t>
            </w:r>
            <w:r w:rsidR="00A31594" w:rsidRPr="00A07550">
              <w:t xml:space="preserve"> 202</w:t>
            </w:r>
            <w:r w:rsidR="00A07550" w:rsidRPr="00A07550">
              <w:t>5</w:t>
            </w:r>
            <w:r w:rsidR="00A31594" w:rsidRPr="00A07550">
              <w:t xml:space="preserve"> года в 0</w:t>
            </w:r>
            <w:r w:rsidR="00093DB1" w:rsidRPr="00A07550">
              <w:t>8</w:t>
            </w:r>
            <w:r w:rsidR="00A31594" w:rsidRPr="00A07550">
              <w:t>:</w:t>
            </w:r>
            <w:r w:rsidR="00093DB1" w:rsidRPr="00A07550">
              <w:t>3</w:t>
            </w:r>
            <w:r w:rsidR="00A31594" w:rsidRPr="00A07550">
              <w:t>0</w:t>
            </w:r>
            <w:r w:rsidR="0093224A" w:rsidRPr="00A07550">
              <w:t xml:space="preserve"> (время местное)</w:t>
            </w:r>
          </w:p>
          <w:p w:rsidR="005873CD" w:rsidRPr="00A07550" w:rsidRDefault="005873CD" w:rsidP="005873CD"/>
          <w:p w:rsidR="005873CD" w:rsidRPr="00A07550" w:rsidRDefault="005873CD" w:rsidP="00B722F1">
            <w:r w:rsidRPr="00A07550">
              <w:rPr>
                <w:b/>
              </w:rPr>
              <w:t>Подведение итогов закупки:</w:t>
            </w:r>
            <w:r w:rsidRPr="00A07550">
              <w:t xml:space="preserve"> </w:t>
            </w:r>
            <w:r w:rsidR="00A31594" w:rsidRPr="00A07550">
              <w:t>«</w:t>
            </w:r>
            <w:r w:rsidR="00005C18">
              <w:t>04</w:t>
            </w:r>
            <w:r w:rsidR="00A31594" w:rsidRPr="00A07550">
              <w:t xml:space="preserve">» </w:t>
            </w:r>
            <w:r w:rsidR="00005C18">
              <w:t>марта</w:t>
            </w:r>
            <w:r w:rsidR="00A31594" w:rsidRPr="00A07550">
              <w:t xml:space="preserve"> 202</w:t>
            </w:r>
            <w:r w:rsidR="00A07550" w:rsidRPr="00A07550">
              <w:t>5</w:t>
            </w:r>
            <w:r w:rsidR="00A31594" w:rsidRPr="00A07550">
              <w:t xml:space="preserve"> года в 0</w:t>
            </w:r>
            <w:r w:rsidR="00093DB1" w:rsidRPr="00A07550">
              <w:t>8</w:t>
            </w:r>
            <w:r w:rsidR="00A31594" w:rsidRPr="00A07550">
              <w:t>:</w:t>
            </w:r>
            <w:r w:rsidR="00093DB1" w:rsidRPr="00A07550">
              <w:t>3</w:t>
            </w:r>
            <w:r w:rsidR="00A31594" w:rsidRPr="00A07550">
              <w:t>0</w:t>
            </w:r>
            <w:r w:rsidRPr="00A07550">
              <w:t xml:space="preserve"> (время местное)</w:t>
            </w:r>
          </w:p>
          <w:p w:rsidR="00071CC0" w:rsidRPr="00A07550" w:rsidRDefault="00071CC0" w:rsidP="00B722F1"/>
          <w:p w:rsidR="00071CC0" w:rsidRPr="00A07550" w:rsidRDefault="00071CC0" w:rsidP="0039744D">
            <w:r w:rsidRPr="00A07550">
              <w:t xml:space="preserve">Указанные этапы </w:t>
            </w:r>
            <w:r w:rsidR="0039744D" w:rsidRPr="00A07550">
              <w:t>з</w:t>
            </w:r>
            <w:r w:rsidRPr="00A07550">
              <w:t xml:space="preserve">апроса предложений проводятся по адресу Заказчика: </w:t>
            </w:r>
            <w:r w:rsidR="00B01C65" w:rsidRPr="00A07550">
              <w:t>628007, Тюменская обл., ХМАО-Югра, г. Ханты-Мансийск, ул. Чехова 81</w:t>
            </w:r>
            <w:r w:rsidRPr="00A07550">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852CC0">
            <w:r w:rsidRPr="00A07550">
              <w:rPr>
                <w:rFonts w:eastAsia="Times New Roman"/>
              </w:rPr>
              <w:t xml:space="preserve">Формы, порядок, дата и время окончания срока предоставления участникам запроса предложений разъяснений положений </w:t>
            </w:r>
            <w:r w:rsidRPr="00A07550">
              <w:rPr>
                <w:rFonts w:eastAsia="Times New Roman"/>
              </w:rPr>
              <w:lastRenderedPageBreak/>
              <w:t>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sidP="003A36D5">
            <w:pPr>
              <w:ind w:firstLine="387"/>
              <w:rPr>
                <w:rFonts w:eastAsia="Times New Roman"/>
              </w:rPr>
            </w:pPr>
            <w:r w:rsidRPr="00A07550">
              <w:rPr>
                <w:rFonts w:eastAsia="Times New Roman"/>
                <w:b/>
              </w:rPr>
              <w:lastRenderedPageBreak/>
              <w:t xml:space="preserve">Дата начала срока предоставления </w:t>
            </w:r>
            <w:r w:rsidR="00B4181D" w:rsidRPr="00A07550">
              <w:rPr>
                <w:rFonts w:eastAsia="Times New Roman"/>
                <w:b/>
              </w:rPr>
              <w:t>у</w:t>
            </w:r>
            <w:r w:rsidRPr="00A07550">
              <w:rPr>
                <w:rFonts w:eastAsia="Times New Roman"/>
                <w:b/>
              </w:rPr>
              <w:t xml:space="preserve">частникам разъяснений положений </w:t>
            </w:r>
            <w:r w:rsidR="00B4181D" w:rsidRPr="00A07550">
              <w:rPr>
                <w:rFonts w:eastAsia="Times New Roman"/>
                <w:b/>
              </w:rPr>
              <w:t>и</w:t>
            </w:r>
            <w:r w:rsidR="003A36D5" w:rsidRPr="00A07550">
              <w:rPr>
                <w:rFonts w:eastAsia="Times New Roman"/>
                <w:b/>
              </w:rPr>
              <w:t xml:space="preserve">звещения и (или) </w:t>
            </w:r>
            <w:r w:rsidR="00B4181D" w:rsidRPr="00A07550">
              <w:rPr>
                <w:rFonts w:eastAsia="Times New Roman"/>
                <w:b/>
              </w:rPr>
              <w:t>д</w:t>
            </w:r>
            <w:r w:rsidRPr="00A07550">
              <w:rPr>
                <w:rFonts w:eastAsia="Times New Roman"/>
                <w:b/>
              </w:rPr>
              <w:t xml:space="preserve">окументации о </w:t>
            </w:r>
            <w:r w:rsidR="00B4181D" w:rsidRPr="00A07550">
              <w:rPr>
                <w:rFonts w:eastAsia="Times New Roman"/>
                <w:b/>
              </w:rPr>
              <w:t>проведении запроса предложений</w:t>
            </w:r>
            <w:r w:rsidRPr="00A07550">
              <w:rPr>
                <w:rFonts w:eastAsia="Times New Roman"/>
                <w:b/>
              </w:rPr>
              <w:t>:</w:t>
            </w:r>
            <w:r w:rsidRPr="00A07550">
              <w:t xml:space="preserve"> </w:t>
            </w:r>
            <w:r w:rsidR="00A31594" w:rsidRPr="00A07550">
              <w:rPr>
                <w:rFonts w:eastAsia="Times New Roman"/>
              </w:rPr>
              <w:t>«</w:t>
            </w:r>
            <w:r w:rsidR="00005C18">
              <w:rPr>
                <w:rFonts w:eastAsia="Times New Roman"/>
              </w:rPr>
              <w:t>19</w:t>
            </w:r>
            <w:r w:rsidR="00A31594" w:rsidRPr="00A07550">
              <w:rPr>
                <w:rFonts w:eastAsia="Times New Roman"/>
              </w:rPr>
              <w:t xml:space="preserve">» </w:t>
            </w:r>
            <w:r w:rsidR="00005C18">
              <w:rPr>
                <w:rFonts w:eastAsia="Times New Roman"/>
              </w:rPr>
              <w:t>февраля</w:t>
            </w:r>
            <w:r w:rsidR="004320F9" w:rsidRPr="00A07550">
              <w:rPr>
                <w:rFonts w:eastAsia="Times New Roman"/>
              </w:rPr>
              <w:t xml:space="preserve"> </w:t>
            </w:r>
            <w:r w:rsidR="00A31594" w:rsidRPr="00A07550">
              <w:rPr>
                <w:rFonts w:eastAsia="Times New Roman"/>
              </w:rPr>
              <w:t>202</w:t>
            </w:r>
            <w:r w:rsidR="00A07550" w:rsidRPr="00A07550">
              <w:rPr>
                <w:rFonts w:eastAsia="Times New Roman"/>
              </w:rPr>
              <w:t>5</w:t>
            </w:r>
            <w:r w:rsidR="0093224A" w:rsidRPr="00A07550">
              <w:rPr>
                <w:rFonts w:eastAsia="Times New Roman"/>
              </w:rPr>
              <w:t xml:space="preserve"> года</w:t>
            </w:r>
            <w:r w:rsidR="003A36D5" w:rsidRPr="00A07550">
              <w:rPr>
                <w:rFonts w:eastAsia="Times New Roman"/>
              </w:rPr>
              <w:t xml:space="preserve"> с момента размещения </w:t>
            </w:r>
            <w:r w:rsidR="00B4181D" w:rsidRPr="00A07550">
              <w:rPr>
                <w:rFonts w:eastAsia="Times New Roman"/>
              </w:rPr>
              <w:t>и</w:t>
            </w:r>
            <w:r w:rsidR="003A36D5" w:rsidRPr="00A07550">
              <w:rPr>
                <w:rFonts w:eastAsia="Times New Roman"/>
              </w:rPr>
              <w:t xml:space="preserve">звещения и </w:t>
            </w:r>
            <w:r w:rsidR="00B4181D" w:rsidRPr="00A07550">
              <w:rPr>
                <w:rFonts w:eastAsia="Times New Roman"/>
              </w:rPr>
              <w:t>д</w:t>
            </w:r>
            <w:r w:rsidR="003A36D5" w:rsidRPr="00A07550">
              <w:rPr>
                <w:rFonts w:eastAsia="Times New Roman"/>
              </w:rPr>
              <w:t xml:space="preserve">окументации о </w:t>
            </w:r>
            <w:r w:rsidR="00B4181D" w:rsidRPr="00A07550">
              <w:rPr>
                <w:rFonts w:eastAsia="Times New Roman"/>
              </w:rPr>
              <w:t>проведении запроса предложений</w:t>
            </w:r>
            <w:r w:rsidR="000B0119" w:rsidRPr="00A07550">
              <w:rPr>
                <w:rFonts w:eastAsia="Times New Roman"/>
              </w:rPr>
              <w:t xml:space="preserve"> </w:t>
            </w:r>
            <w:r w:rsidR="003A36D5" w:rsidRPr="00A07550">
              <w:rPr>
                <w:rFonts w:eastAsia="Times New Roman"/>
              </w:rPr>
              <w:t xml:space="preserve">на </w:t>
            </w:r>
            <w:r w:rsidR="00B4181D" w:rsidRPr="00A07550">
              <w:rPr>
                <w:rFonts w:eastAsia="Times New Roman"/>
              </w:rPr>
              <w:t>ЭП</w:t>
            </w:r>
            <w:r w:rsidR="003A36D5" w:rsidRPr="00A07550">
              <w:rPr>
                <w:rFonts w:eastAsia="Times New Roman"/>
              </w:rPr>
              <w:t xml:space="preserve"> и в ЕИС</w:t>
            </w:r>
            <w:r w:rsidR="0093224A" w:rsidRPr="00A07550">
              <w:rPr>
                <w:rFonts w:eastAsia="Times New Roman"/>
              </w:rPr>
              <w:t>.</w:t>
            </w:r>
          </w:p>
          <w:p w:rsidR="00C03E71" w:rsidRPr="00A07550" w:rsidRDefault="00C03E71">
            <w:pPr>
              <w:ind w:firstLine="387"/>
            </w:pPr>
            <w:r w:rsidRPr="00A07550">
              <w:rPr>
                <w:rFonts w:eastAsia="Times New Roman"/>
                <w:b/>
              </w:rPr>
              <w:t xml:space="preserve">Дата и время окончания срока предоставления </w:t>
            </w:r>
            <w:r w:rsidR="00B4181D" w:rsidRPr="00A07550">
              <w:rPr>
                <w:rFonts w:eastAsia="Times New Roman"/>
                <w:b/>
              </w:rPr>
              <w:t>у</w:t>
            </w:r>
            <w:r w:rsidRPr="00A07550">
              <w:rPr>
                <w:rFonts w:eastAsia="Times New Roman"/>
                <w:b/>
              </w:rPr>
              <w:t xml:space="preserve">частникам разъяснений положений </w:t>
            </w:r>
            <w:r w:rsidR="00B4181D" w:rsidRPr="00A07550">
              <w:rPr>
                <w:rFonts w:eastAsia="Times New Roman"/>
                <w:b/>
              </w:rPr>
              <w:t>и</w:t>
            </w:r>
            <w:r w:rsidR="003A36D5" w:rsidRPr="00A07550">
              <w:rPr>
                <w:rFonts w:eastAsia="Times New Roman"/>
                <w:b/>
              </w:rPr>
              <w:t xml:space="preserve">звещения и (или) </w:t>
            </w:r>
            <w:r w:rsidR="00B4181D" w:rsidRPr="00A07550">
              <w:rPr>
                <w:rFonts w:eastAsia="Times New Roman"/>
                <w:b/>
              </w:rPr>
              <w:t>документации о проведении запроса предложений</w:t>
            </w:r>
            <w:r w:rsidRPr="00A07550">
              <w:rPr>
                <w:rFonts w:eastAsia="Times New Roman"/>
                <w:b/>
              </w:rPr>
              <w:t>:</w:t>
            </w:r>
          </w:p>
          <w:p w:rsidR="00C03E71" w:rsidRPr="00A07550" w:rsidRDefault="00A31594">
            <w:pPr>
              <w:ind w:firstLine="387"/>
            </w:pPr>
            <w:r w:rsidRPr="00A07550">
              <w:lastRenderedPageBreak/>
              <w:t>«</w:t>
            </w:r>
            <w:r w:rsidR="00005C18">
              <w:t>27</w:t>
            </w:r>
            <w:r w:rsidRPr="00A07550">
              <w:t xml:space="preserve">» </w:t>
            </w:r>
            <w:r w:rsidR="00A07550" w:rsidRPr="00A07550">
              <w:t>февраля</w:t>
            </w:r>
            <w:r w:rsidRPr="00A07550">
              <w:t xml:space="preserve"> 202</w:t>
            </w:r>
            <w:r w:rsidR="00A07550" w:rsidRPr="00A07550">
              <w:t>5</w:t>
            </w:r>
            <w:r w:rsidRPr="00A07550">
              <w:t xml:space="preserve"> года 0</w:t>
            </w:r>
            <w:r w:rsidR="00093DB1" w:rsidRPr="00A07550">
              <w:t>8</w:t>
            </w:r>
            <w:r w:rsidRPr="00A07550">
              <w:t>:</w:t>
            </w:r>
            <w:r w:rsidR="00093DB1" w:rsidRPr="00A07550">
              <w:t>3</w:t>
            </w:r>
            <w:r w:rsidRPr="00A07550">
              <w:t>0</w:t>
            </w:r>
            <w:r w:rsidR="00C03E71" w:rsidRPr="00A07550">
              <w:t xml:space="preserve"> (время местное)</w:t>
            </w:r>
          </w:p>
          <w:p w:rsidR="00DF7F5D" w:rsidRPr="00A07550" w:rsidRDefault="00DF7F5D" w:rsidP="00DF7F5D">
            <w:r w:rsidRPr="00A07550">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07550" w:rsidRDefault="00DF7F5D" w:rsidP="00DF7F5D">
            <w:r w:rsidRPr="00A07550">
              <w:t xml:space="preserve">       В течение трех рабочих дней с даты поступления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07550" w:rsidRDefault="00DF7F5D" w:rsidP="00DF7F5D">
            <w:pPr>
              <w:ind w:left="34" w:firstLine="567"/>
            </w:pPr>
            <w:r w:rsidRPr="00A07550">
              <w:t xml:space="preserve">Заказчик вправе не осуществлять такое разъяснение положений извещения и (или) документации о </w:t>
            </w:r>
            <w:r w:rsidR="00164F87" w:rsidRPr="00A07550">
              <w:t>проведении запроса предложений</w:t>
            </w:r>
            <w:r w:rsidRPr="00A07550">
              <w:t xml:space="preserve">, если запрос поступил позднее чем за три рабочих дня до даты окончания срока подачи заявок на участие в </w:t>
            </w:r>
            <w:r w:rsidR="00164F87" w:rsidRPr="00A07550">
              <w:t>запросе предложений</w:t>
            </w:r>
            <w:r w:rsidRPr="00A07550">
              <w:t>.</w:t>
            </w:r>
          </w:p>
          <w:p w:rsidR="00C03E71" w:rsidRPr="00A07550" w:rsidRDefault="00C03E71" w:rsidP="00DF7F5D">
            <w:pPr>
              <w:ind w:left="34" w:firstLine="567"/>
            </w:pPr>
            <w:r w:rsidRPr="00A07550">
              <w:rPr>
                <w:rFonts w:eastAsia="Times New Roman"/>
              </w:rPr>
              <w:t xml:space="preserve">Примерная форма запроса на разъяснение документации о </w:t>
            </w:r>
            <w:r w:rsidR="00BD5F49" w:rsidRPr="00A07550">
              <w:rPr>
                <w:rFonts w:eastAsia="Times New Roman"/>
              </w:rPr>
              <w:t xml:space="preserve">проведении запроса предложений </w:t>
            </w:r>
            <w:r w:rsidRPr="00A07550">
              <w:rPr>
                <w:rFonts w:eastAsia="Times New Roman"/>
              </w:rPr>
              <w:t xml:space="preserve">приведена в </w:t>
            </w:r>
            <w:hyperlink w:anchor="_Форма_4_РЕКОМЕНДУЕМАЯ" w:history="1">
              <w:r w:rsidRPr="00A07550">
                <w:rPr>
                  <w:rStyle w:val="a5"/>
                  <w:rFonts w:eastAsia="Times New Roman"/>
                </w:rPr>
                <w:t>форме 3</w:t>
              </w:r>
            </w:hyperlink>
            <w:r w:rsidRPr="00A07550">
              <w:rPr>
                <w:rFonts w:eastAsia="Times New Roman"/>
              </w:rPr>
              <w:t xml:space="preserve"> </w:t>
            </w:r>
            <w:hyperlink w:anchor="_РАЗДЕЛ_III._ФОРМЫ" w:history="1">
              <w:r w:rsidRPr="00A07550">
                <w:rPr>
                  <w:rStyle w:val="a5"/>
                  <w:rFonts w:eastAsia="Times New Roman"/>
                </w:rPr>
                <w:t>раздела III «ФОРМЫ ДЛЯ ЗАПОЛНЕНИЯ УЧАСТНИКАМИ ЗАКУПКИ»</w:t>
              </w:r>
            </w:hyperlink>
            <w:r w:rsidRPr="00A07550">
              <w:rPr>
                <w:rFonts w:eastAsia="Times New Roman"/>
              </w:rPr>
              <w:t xml:space="preserve">. </w:t>
            </w:r>
          </w:p>
          <w:p w:rsidR="00C03E71" w:rsidRPr="00A07550" w:rsidRDefault="00C03E71">
            <w:pPr>
              <w:ind w:firstLine="528"/>
            </w:pPr>
            <w:r w:rsidRPr="00A07550">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FB61A0">
            <w:r w:rsidRPr="00A07550">
              <w:rPr>
                <w:rFonts w:eastAsia="Times New Roman"/>
              </w:rPr>
              <w:t xml:space="preserve">Количество </w:t>
            </w:r>
            <w:r w:rsidR="00FB61A0" w:rsidRPr="00A07550">
              <w:rPr>
                <w:rFonts w:eastAsia="Times New Roman"/>
              </w:rPr>
              <w:t>у</w:t>
            </w:r>
            <w:r w:rsidRPr="00A07550">
              <w:rPr>
                <w:rFonts w:eastAsia="Times New Roman"/>
              </w:rPr>
              <w:t xml:space="preserve">частников, которые могут быть признаны </w:t>
            </w:r>
            <w:r w:rsidR="00FB61A0" w:rsidRPr="00A07550">
              <w:rPr>
                <w:rFonts w:eastAsia="Times New Roman"/>
              </w:rPr>
              <w:t>п</w:t>
            </w:r>
            <w:r w:rsidRPr="00A07550">
              <w:rPr>
                <w:rFonts w:eastAsia="Times New Roman"/>
              </w:rPr>
              <w:t>обедителями запроса предложений</w:t>
            </w:r>
            <w:r w:rsidR="00852CC0" w:rsidRPr="00A0755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FB61A0">
            <w:pPr>
              <w:pStyle w:val="af"/>
              <w:tabs>
                <w:tab w:val="clear" w:pos="4677"/>
                <w:tab w:val="clear" w:pos="9355"/>
              </w:tabs>
            </w:pPr>
            <w:r w:rsidRPr="00A07550">
              <w:t xml:space="preserve">Предмет </w:t>
            </w:r>
            <w:r w:rsidR="00FB61A0" w:rsidRPr="00A07550">
              <w:t>запроса предложений</w:t>
            </w:r>
            <w:r w:rsidR="00852CC0" w:rsidRPr="00A07550">
              <w:t xml:space="preserve">, описание предмета </w:t>
            </w:r>
            <w:r w:rsidR="00FB61A0" w:rsidRPr="00A07550">
              <w:t>запроса предложений</w:t>
            </w:r>
            <w:r w:rsidR="00852CC0" w:rsidRPr="00A07550">
              <w:t>,</w:t>
            </w:r>
            <w:r w:rsidRPr="00A07550">
              <w:t xml:space="preserve"> </w:t>
            </w:r>
            <w:r w:rsidR="00852CC0" w:rsidRPr="00A07550">
              <w:t>п</w:t>
            </w:r>
            <w:r w:rsidRPr="00A07550">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07550" w:rsidRDefault="00A31594" w:rsidP="00A31594">
            <w:pPr>
              <w:autoSpaceDE w:val="0"/>
              <w:ind w:firstLine="459"/>
              <w:rPr>
                <w:b/>
                <w:u w:val="single"/>
              </w:rPr>
            </w:pPr>
            <w:r w:rsidRPr="00A07550">
              <w:rPr>
                <w:b/>
                <w:u w:val="single"/>
              </w:rPr>
              <w:t xml:space="preserve">Предмет </w:t>
            </w:r>
            <w:r w:rsidR="00E965C8" w:rsidRPr="00A07550">
              <w:rPr>
                <w:b/>
                <w:u w:val="single"/>
              </w:rPr>
              <w:t>запроса предложений</w:t>
            </w:r>
            <w:r w:rsidRPr="00A07550">
              <w:rPr>
                <w:b/>
                <w:u w:val="single"/>
              </w:rPr>
              <w:t xml:space="preserve">: </w:t>
            </w:r>
            <w:r w:rsidRPr="00A07550">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07550">
              <w:rPr>
                <w:b/>
                <w:u w:val="single"/>
              </w:rPr>
              <w:t xml:space="preserve">поставку </w:t>
            </w:r>
            <w:r w:rsidR="00F42504">
              <w:rPr>
                <w:b/>
                <w:u w:val="single"/>
              </w:rPr>
              <w:t>насосов</w:t>
            </w:r>
            <w:r w:rsidRPr="00A07550">
              <w:rPr>
                <w:b/>
                <w:u w:val="single"/>
              </w:rPr>
              <w:t>.</w:t>
            </w:r>
          </w:p>
          <w:p w:rsidR="0079784A" w:rsidRPr="00A07550" w:rsidRDefault="00A31594" w:rsidP="00A31594">
            <w:pPr>
              <w:autoSpaceDE w:val="0"/>
              <w:ind w:firstLine="459"/>
              <w:rPr>
                <w:b/>
                <w:u w:val="single"/>
              </w:rPr>
            </w:pPr>
            <w:r w:rsidRPr="00A07550">
              <w:rPr>
                <w:b/>
                <w:u w:val="single"/>
              </w:rPr>
              <w:t>Предмет</w:t>
            </w:r>
            <w:r w:rsidR="00337C15" w:rsidRPr="00A07550">
              <w:rPr>
                <w:b/>
                <w:u w:val="single"/>
              </w:rPr>
              <w:t xml:space="preserve"> </w:t>
            </w:r>
            <w:r w:rsidRPr="00A07550">
              <w:rPr>
                <w:b/>
                <w:u w:val="single"/>
              </w:rPr>
              <w:t>договора:</w:t>
            </w:r>
            <w:r w:rsidR="00337C15" w:rsidRPr="00A07550">
              <w:rPr>
                <w:b/>
                <w:u w:val="single"/>
              </w:rPr>
              <w:t xml:space="preserve"> </w:t>
            </w:r>
            <w:r w:rsidRPr="00A07550">
              <w:rPr>
                <w:b/>
                <w:u w:val="single"/>
              </w:rPr>
              <w:t>Поставка</w:t>
            </w:r>
            <w:r w:rsidR="00337C15" w:rsidRPr="00A07550">
              <w:rPr>
                <w:b/>
                <w:u w:val="single"/>
              </w:rPr>
              <w:t xml:space="preserve"> </w:t>
            </w:r>
            <w:r w:rsidR="00F42504">
              <w:rPr>
                <w:b/>
                <w:u w:val="single"/>
              </w:rPr>
              <w:t>насосов</w:t>
            </w:r>
            <w:r w:rsidR="004320F9" w:rsidRPr="00A07550">
              <w:rPr>
                <w:b/>
                <w:u w:val="single"/>
              </w:rPr>
              <w:t>.</w:t>
            </w:r>
          </w:p>
          <w:p w:rsidR="00C03E71" w:rsidRPr="00A07550" w:rsidRDefault="00C03E71" w:rsidP="003A3161">
            <w:pPr>
              <w:autoSpaceDE w:val="0"/>
              <w:ind w:firstLine="459"/>
              <w:rPr>
                <w:rFonts w:eastAsia="Times New Roman"/>
                <w:iCs/>
              </w:rPr>
            </w:pPr>
            <w:r w:rsidRPr="00A07550">
              <w:t>Количество поставляемого товара, объем выполняемых работ, оказываемых услуг, о</w:t>
            </w:r>
            <w:r w:rsidRPr="00A07550">
              <w:rPr>
                <w:rFonts w:eastAsia="Times New Roman"/>
                <w:iCs/>
              </w:rPr>
              <w:t xml:space="preserve">пределяется в соответствии с </w:t>
            </w:r>
            <w:hyperlink w:anchor="_РАЗДЕЛ_IV._Техническое" w:history="1">
              <w:r w:rsidRPr="00A07550">
                <w:rPr>
                  <w:rStyle w:val="a5"/>
                  <w:rFonts w:eastAsia="Times New Roman"/>
                  <w:iCs/>
                </w:rPr>
                <w:t>разделом IV «Техническое задание»</w:t>
              </w:r>
            </w:hyperlink>
            <w:r w:rsidRPr="00A07550">
              <w:rPr>
                <w:rFonts w:eastAsia="Times New Roman"/>
                <w:iCs/>
              </w:rPr>
              <w:t xml:space="preserve"> </w:t>
            </w:r>
            <w:r w:rsidR="00E965C8" w:rsidRPr="00A07550">
              <w:rPr>
                <w:rFonts w:eastAsia="Times New Roman"/>
                <w:iCs/>
              </w:rPr>
              <w:t>д</w:t>
            </w:r>
            <w:r w:rsidRPr="00A07550">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07550">
                <w:rPr>
                  <w:rStyle w:val="a5"/>
                  <w:rFonts w:eastAsia="Times New Roman"/>
                  <w:iCs/>
                </w:rPr>
                <w:t>разделом V «Проект договора»</w:t>
              </w:r>
            </w:hyperlink>
            <w:r w:rsidRPr="00A07550">
              <w:rPr>
                <w:rFonts w:eastAsia="Times New Roman"/>
                <w:iCs/>
              </w:rPr>
              <w:t xml:space="preserve"> </w:t>
            </w:r>
            <w:r w:rsidR="00E965C8" w:rsidRPr="00A07550">
              <w:rPr>
                <w:rFonts w:eastAsia="Times New Roman"/>
                <w:iCs/>
              </w:rPr>
              <w:t>д</w:t>
            </w:r>
            <w:r w:rsidRPr="00A07550">
              <w:rPr>
                <w:rFonts w:eastAsia="Times New Roman"/>
                <w:iCs/>
              </w:rPr>
              <w:t>окументации о проведении запроса предложений в электронной форме.</w:t>
            </w:r>
          </w:p>
          <w:p w:rsidR="00852CC0" w:rsidRPr="00852CC0" w:rsidRDefault="00852CC0" w:rsidP="00E965C8">
            <w:pPr>
              <w:autoSpaceDE w:val="0"/>
              <w:ind w:firstLine="459"/>
              <w:rPr>
                <w:highlight w:val="yellow"/>
              </w:rPr>
            </w:pPr>
            <w:r w:rsidRPr="00A07550">
              <w:rPr>
                <w:rFonts w:eastAsia="Times New Roman"/>
                <w:iCs/>
              </w:rPr>
              <w:t xml:space="preserve">Описание предмета закупки предусмотрено в разделе IV «Техническое задание» </w:t>
            </w:r>
            <w:r w:rsidR="00E965C8" w:rsidRPr="00A07550">
              <w:rPr>
                <w:rFonts w:eastAsia="Times New Roman"/>
                <w:iCs/>
              </w:rPr>
              <w:t>д</w:t>
            </w:r>
            <w:r w:rsidRPr="00A07550">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5851E1">
            <w:r w:rsidRPr="00A07550">
              <w:rPr>
                <w:rFonts w:eastAsia="Times New Roman"/>
              </w:rPr>
              <w:t xml:space="preserve">Требования к безопасности, качеству, техническим характеристикам, функциональным характеристикам (потребительским </w:t>
            </w:r>
            <w:r w:rsidRPr="00A07550">
              <w:rPr>
                <w:rFonts w:eastAsia="Times New Roman"/>
              </w:rPr>
              <w:lastRenderedPageBreak/>
              <w:t xml:space="preserve">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w:t>
            </w:r>
            <w:r w:rsidRPr="00A07550">
              <w:rPr>
                <w:rFonts w:eastAsia="Times New Roman"/>
              </w:rPr>
              <w:lastRenderedPageBreak/>
              <w:t>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rPr>
                <w:rFonts w:eastAsia="Times New Roman"/>
              </w:rPr>
              <w:lastRenderedPageBreak/>
              <w:t xml:space="preserve">Приводятся в </w:t>
            </w:r>
            <w:hyperlink w:anchor="_РАЗДЕЛ_IV._Техническое" w:history="1">
              <w:r w:rsidRPr="00A07550">
                <w:rPr>
                  <w:rStyle w:val="a5"/>
                  <w:rFonts w:eastAsia="Times New Roman"/>
                </w:rPr>
                <w:t>разделе IV «Техническое задание»</w:t>
              </w:r>
            </w:hyperlink>
            <w:r w:rsidRPr="00A07550">
              <w:rPr>
                <w:rFonts w:eastAsia="Times New Roman"/>
              </w:rPr>
              <w:t xml:space="preserve"> и </w:t>
            </w:r>
            <w:hyperlink w:anchor="_РАЗДЕЛ_V._Проект" w:history="1">
              <w:r w:rsidRPr="00A07550">
                <w:rPr>
                  <w:rStyle w:val="a5"/>
                  <w:rFonts w:eastAsia="Times New Roman"/>
                </w:rPr>
                <w:t xml:space="preserve">разделе </w:t>
              </w:r>
              <w:r w:rsidRPr="00A07550">
                <w:rPr>
                  <w:rStyle w:val="a5"/>
                  <w:rFonts w:eastAsia="Times New Roman"/>
                  <w:lang w:val="en-US"/>
                </w:rPr>
                <w:t>V</w:t>
              </w:r>
              <w:r w:rsidRPr="00A07550">
                <w:rPr>
                  <w:rStyle w:val="a5"/>
                  <w:rFonts w:eastAsia="Times New Roman"/>
                </w:rPr>
                <w:t xml:space="preserve"> «Проект договора»</w:t>
              </w:r>
            </w:hyperlink>
            <w:r w:rsidRPr="00A07550">
              <w:rPr>
                <w:rFonts w:eastAsia="Times New Roman"/>
              </w:rPr>
              <w:t xml:space="preserve"> настоящей Документации.</w:t>
            </w:r>
          </w:p>
          <w:p w:rsidR="00C03E71" w:rsidRPr="00A07550" w:rsidRDefault="00C03E71">
            <w:pPr>
              <w:rPr>
                <w:rFonts w:eastAsia="Times New Roman"/>
              </w:rPr>
            </w:pPr>
          </w:p>
          <w:p w:rsidR="00C03E71" w:rsidRPr="00A07550"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E965C8" w:rsidRDefault="005851E1" w:rsidP="005851E1">
            <w:pPr>
              <w:rPr>
                <w:highlight w:val="cyan"/>
              </w:rPr>
            </w:pPr>
            <w:r w:rsidRPr="00A07550">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w:t>
            </w:r>
            <w:r w:rsidRPr="00A07550">
              <w:rPr>
                <w:bCs/>
              </w:rPr>
              <w:lastRenderedPageBreak/>
              <w:t>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07550" w:rsidRDefault="00C03E71" w:rsidP="008322C6">
            <w:pPr>
              <w:pStyle w:val="Default"/>
              <w:rPr>
                <w:rFonts w:eastAsia="DejaVu Sans" w:cs="DejaVu Sans"/>
                <w:b/>
                <w:iCs/>
                <w:kern w:val="1"/>
                <w:lang w:bidi="hi-IN"/>
              </w:rPr>
            </w:pPr>
            <w:r w:rsidRPr="00A07550">
              <w:rPr>
                <w:iCs/>
              </w:rPr>
              <w:lastRenderedPageBreak/>
              <w:t xml:space="preserve">Начальная (максимальная) цена </w:t>
            </w:r>
            <w:r w:rsidR="001D0638" w:rsidRPr="00A07550">
              <w:rPr>
                <w:iCs/>
              </w:rPr>
              <w:t xml:space="preserve">договора </w:t>
            </w:r>
            <w:r w:rsidRPr="00A07550">
              <w:rPr>
                <w:iCs/>
              </w:rPr>
              <w:t>составляет:</w:t>
            </w:r>
            <w:r w:rsidR="000B0119" w:rsidRPr="00A07550">
              <w:rPr>
                <w:rFonts w:eastAsia="DejaVu Sans" w:cs="DejaVu Sans"/>
                <w:b/>
                <w:iCs/>
                <w:kern w:val="1"/>
                <w:lang w:bidi="hi-IN"/>
              </w:rPr>
              <w:t xml:space="preserve"> </w:t>
            </w:r>
            <w:r w:rsidR="00F42504">
              <w:rPr>
                <w:rFonts w:eastAsia="DejaVu Sans" w:cs="DejaVu Sans"/>
                <w:b/>
                <w:iCs/>
                <w:kern w:val="1"/>
                <w:lang w:bidi="hi-IN"/>
              </w:rPr>
              <w:t>4 517 966</w:t>
            </w:r>
            <w:r w:rsidR="00A31594" w:rsidRPr="00A07550">
              <w:rPr>
                <w:rFonts w:eastAsia="DejaVu Sans" w:cs="DejaVu Sans"/>
                <w:b/>
                <w:iCs/>
                <w:kern w:val="1"/>
                <w:lang w:bidi="hi-IN"/>
              </w:rPr>
              <w:t xml:space="preserve"> (</w:t>
            </w:r>
            <w:r w:rsidR="00F42504">
              <w:rPr>
                <w:rFonts w:eastAsia="DejaVu Sans" w:cs="DejaVu Sans"/>
                <w:b/>
                <w:iCs/>
                <w:kern w:val="1"/>
                <w:lang w:bidi="hi-IN"/>
              </w:rPr>
              <w:t>четыре</w:t>
            </w:r>
            <w:r w:rsidR="00A07550" w:rsidRPr="00A07550">
              <w:rPr>
                <w:rFonts w:eastAsia="DejaVu Sans" w:cs="DejaVu Sans"/>
                <w:b/>
                <w:iCs/>
                <w:kern w:val="1"/>
                <w:lang w:bidi="hi-IN"/>
              </w:rPr>
              <w:t xml:space="preserve"> миллиона </w:t>
            </w:r>
            <w:r w:rsidR="00F42504">
              <w:rPr>
                <w:rFonts w:eastAsia="DejaVu Sans" w:cs="DejaVu Sans"/>
                <w:b/>
                <w:iCs/>
                <w:kern w:val="1"/>
                <w:lang w:bidi="hi-IN"/>
              </w:rPr>
              <w:t>пятьсот семнадцать тысяч девятьсот шестьдесят шесть</w:t>
            </w:r>
            <w:r w:rsidR="00A31594" w:rsidRPr="00A07550">
              <w:rPr>
                <w:rFonts w:eastAsia="DejaVu Sans" w:cs="DejaVu Sans"/>
                <w:b/>
                <w:iCs/>
                <w:kern w:val="1"/>
                <w:lang w:bidi="hi-IN"/>
              </w:rPr>
              <w:t>) рубл</w:t>
            </w:r>
            <w:r w:rsidR="00F42504">
              <w:rPr>
                <w:rFonts w:eastAsia="DejaVu Sans" w:cs="DejaVu Sans"/>
                <w:b/>
                <w:iCs/>
                <w:kern w:val="1"/>
                <w:lang w:bidi="hi-IN"/>
              </w:rPr>
              <w:t>ей</w:t>
            </w:r>
            <w:r w:rsidR="00A31594" w:rsidRPr="00A07550">
              <w:rPr>
                <w:rFonts w:eastAsia="DejaVu Sans" w:cs="DejaVu Sans"/>
                <w:b/>
                <w:iCs/>
                <w:kern w:val="1"/>
                <w:lang w:bidi="hi-IN"/>
              </w:rPr>
              <w:t xml:space="preserve"> </w:t>
            </w:r>
            <w:r w:rsidR="00F42504">
              <w:rPr>
                <w:rFonts w:eastAsia="DejaVu Sans" w:cs="DejaVu Sans"/>
                <w:b/>
                <w:iCs/>
                <w:kern w:val="1"/>
                <w:lang w:bidi="hi-IN"/>
              </w:rPr>
              <w:t>6</w:t>
            </w:r>
            <w:r w:rsidR="00A07550" w:rsidRPr="00A07550">
              <w:rPr>
                <w:rFonts w:eastAsia="DejaVu Sans" w:cs="DejaVu Sans"/>
                <w:b/>
                <w:iCs/>
                <w:kern w:val="1"/>
                <w:lang w:bidi="hi-IN"/>
              </w:rPr>
              <w:t>7</w:t>
            </w:r>
            <w:r w:rsidR="00A31594" w:rsidRPr="00A07550">
              <w:rPr>
                <w:rFonts w:eastAsia="DejaVu Sans" w:cs="DejaVu Sans"/>
                <w:b/>
                <w:iCs/>
                <w:kern w:val="1"/>
                <w:lang w:bidi="hi-IN"/>
              </w:rPr>
              <w:t xml:space="preserve"> копе</w:t>
            </w:r>
            <w:r w:rsidR="00A07550" w:rsidRPr="00A07550">
              <w:rPr>
                <w:rFonts w:eastAsia="DejaVu Sans" w:cs="DejaVu Sans"/>
                <w:b/>
                <w:iCs/>
                <w:kern w:val="1"/>
                <w:lang w:bidi="hi-IN"/>
              </w:rPr>
              <w:t>е</w:t>
            </w:r>
            <w:r w:rsidR="00A31594" w:rsidRPr="00A07550">
              <w:rPr>
                <w:rFonts w:eastAsia="DejaVu Sans" w:cs="DejaVu Sans"/>
                <w:b/>
                <w:iCs/>
                <w:kern w:val="1"/>
                <w:lang w:bidi="hi-IN"/>
              </w:rPr>
              <w:t>к</w:t>
            </w:r>
            <w:r w:rsidR="00A5012F" w:rsidRPr="00A07550">
              <w:rPr>
                <w:rFonts w:eastAsia="DejaVu Sans" w:cs="DejaVu Sans"/>
                <w:b/>
                <w:iCs/>
                <w:color w:val="auto"/>
                <w:kern w:val="1"/>
                <w:lang w:bidi="hi-IN"/>
              </w:rPr>
              <w:t>.</w:t>
            </w:r>
          </w:p>
          <w:p w:rsidR="001D0638" w:rsidRPr="00A07550" w:rsidRDefault="00F42504"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D37F27" w:rsidRPr="00A07550">
              <w:rPr>
                <w:rFonts w:eastAsia="Calibri"/>
                <w:lang w:eastAsia="en-US"/>
              </w:rPr>
              <w:t>.</w:t>
            </w:r>
          </w:p>
          <w:p w:rsidR="008322C6" w:rsidRPr="005851E1" w:rsidRDefault="008322C6" w:rsidP="001D0638">
            <w:pPr>
              <w:pStyle w:val="rvps9"/>
              <w:rPr>
                <w:rFonts w:eastAsia="Calibri"/>
                <w:b/>
                <w:iCs/>
                <w:highlight w:val="yellow"/>
              </w:rPr>
            </w:pPr>
            <w:r w:rsidRPr="00A07550">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07550">
              <w:rPr>
                <w:bCs/>
                <w:lang w:val="en-US"/>
              </w:rPr>
              <w:t>VI</w:t>
            </w:r>
            <w:r w:rsidRPr="00A07550">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5851E1" w:rsidP="00852CC0">
            <w:r w:rsidRPr="00A07550">
              <w:rPr>
                <w:rFonts w:eastAsia="Times New Roman"/>
              </w:rPr>
              <w:t>Требования к участникам запроса предложений</w:t>
            </w:r>
            <w:r w:rsidR="00852CC0" w:rsidRPr="00A07550">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07550" w:rsidTr="00363F53">
              <w:tc>
                <w:tcPr>
                  <w:tcW w:w="3572" w:type="dxa"/>
                  <w:shd w:val="clear" w:color="auto" w:fill="auto"/>
                </w:tcPr>
                <w:p w:rsidR="003775D7" w:rsidRPr="00A07550" w:rsidRDefault="003775D7" w:rsidP="003775D7">
                  <w:pPr>
                    <w:jc w:val="center"/>
                    <w:rPr>
                      <w:rFonts w:cs="Arial"/>
                      <w:b/>
                      <w:color w:val="000000"/>
                    </w:rPr>
                  </w:pPr>
                  <w:r w:rsidRPr="00A07550">
                    <w:rPr>
                      <w:rFonts w:cs="Arial"/>
                      <w:b/>
                      <w:color w:val="000000"/>
                    </w:rPr>
                    <w:t xml:space="preserve">Наименование требования </w:t>
                  </w:r>
                </w:p>
              </w:tc>
              <w:tc>
                <w:tcPr>
                  <w:tcW w:w="3993" w:type="dxa"/>
                  <w:shd w:val="clear" w:color="auto" w:fill="auto"/>
                </w:tcPr>
                <w:p w:rsidR="003775D7" w:rsidRPr="00A07550" w:rsidRDefault="003775D7" w:rsidP="003775D7">
                  <w:pPr>
                    <w:jc w:val="center"/>
                    <w:rPr>
                      <w:rFonts w:cs="Arial"/>
                      <w:b/>
                      <w:color w:val="000000"/>
                    </w:rPr>
                  </w:pPr>
                  <w:r w:rsidRPr="00A07550">
                    <w:rPr>
                      <w:rFonts w:cs="Arial"/>
                      <w:b/>
                      <w:color w:val="000000"/>
                    </w:rPr>
                    <w:t>Чем должно быть подтверждено в составе Заявки</w:t>
                  </w:r>
                </w:p>
              </w:tc>
            </w:tr>
            <w:tr w:rsidR="003775D7" w:rsidRPr="00A07550" w:rsidTr="00363F53">
              <w:tc>
                <w:tcPr>
                  <w:tcW w:w="3572" w:type="dxa"/>
                  <w:shd w:val="clear" w:color="auto" w:fill="auto"/>
                </w:tcPr>
                <w:p w:rsidR="003775D7" w:rsidRPr="00A07550" w:rsidRDefault="003775D7" w:rsidP="00157B11">
                  <w:pPr>
                    <w:ind w:firstLine="204"/>
                    <w:rPr>
                      <w:rFonts w:cs="Arial"/>
                      <w:color w:val="000000"/>
                    </w:rPr>
                  </w:pPr>
                  <w:r w:rsidRPr="00A07550">
                    <w:rPr>
                      <w:rFonts w:cs="Arial"/>
                      <w:color w:val="000000"/>
                    </w:rPr>
                    <w:t xml:space="preserve">1. </w:t>
                  </w:r>
                  <w:r w:rsidR="00157B11" w:rsidRPr="00A07550">
                    <w:rPr>
                      <w:rFonts w:eastAsia="Times New Roman"/>
                      <w:lang w:eastAsia="ru-RU"/>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00157B11" w:rsidRPr="00A07550">
                    <w:rPr>
                      <w:rFonts w:eastAsia="Times New Roman"/>
                      <w:lang w:eastAsia="ru-RU"/>
                    </w:rPr>
                    <w:lastRenderedPageBreak/>
                    <w:t>наказания в виде дисквалификации</w:t>
                  </w:r>
                </w:p>
              </w:tc>
              <w:tc>
                <w:tcPr>
                  <w:tcW w:w="3993" w:type="dxa"/>
                  <w:shd w:val="clear" w:color="auto" w:fill="auto"/>
                </w:tcPr>
                <w:p w:rsidR="003775D7" w:rsidRPr="00A07550" w:rsidRDefault="003775D7" w:rsidP="005C2BEA">
                  <w:pPr>
                    <w:rPr>
                      <w:rFonts w:cs="Arial"/>
                      <w:color w:val="000000"/>
                    </w:rPr>
                  </w:pPr>
                  <w:r w:rsidRPr="00A07550">
                    <w:rPr>
                      <w:color w:val="000000"/>
                    </w:rPr>
                    <w:lastRenderedPageBreak/>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3775D7">
                  <w:pPr>
                    <w:autoSpaceDE w:val="0"/>
                    <w:autoSpaceDN w:val="0"/>
                    <w:adjustRightInd w:val="0"/>
                    <w:ind w:firstLine="204"/>
                    <w:rPr>
                      <w:rFonts w:cs="Arial"/>
                      <w:color w:val="000000"/>
                    </w:rPr>
                  </w:pPr>
                  <w:r w:rsidRPr="00A07550">
                    <w:rPr>
                      <w:rFonts w:cs="Arial"/>
                      <w:color w:val="000000"/>
                    </w:rPr>
                    <w:lastRenderedPageBreak/>
                    <w:t xml:space="preserve">2. </w:t>
                  </w:r>
                  <w:r w:rsidR="0067616D" w:rsidRPr="00A07550">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67616D">
                  <w:pPr>
                    <w:autoSpaceDE w:val="0"/>
                    <w:autoSpaceDN w:val="0"/>
                    <w:adjustRightInd w:val="0"/>
                    <w:ind w:firstLine="204"/>
                    <w:rPr>
                      <w:rFonts w:cs="Arial"/>
                      <w:color w:val="000000"/>
                    </w:rPr>
                  </w:pPr>
                  <w:r w:rsidRPr="00A07550">
                    <w:rPr>
                      <w:rFonts w:cs="Arial"/>
                      <w:color w:val="000000"/>
                    </w:rPr>
                    <w:t xml:space="preserve">3. </w:t>
                  </w:r>
                  <w:r w:rsidR="0067616D" w:rsidRPr="00A07550">
                    <w:rPr>
                      <w:rFonts w:cs="Arial"/>
                      <w:color w:val="000000"/>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t xml:space="preserve">4. </w:t>
                  </w:r>
                  <w:r w:rsidR="00157B11" w:rsidRPr="00A07550">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00157B11" w:rsidRPr="00A07550">
                    <w:rPr>
                      <w:rFonts w:cs="Arial"/>
                      <w:color w:val="000000"/>
                    </w:rPr>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07550" w:rsidRDefault="003775D7" w:rsidP="005C2BEA">
                  <w:pPr>
                    <w:rPr>
                      <w:rFonts w:cs="Arial"/>
                      <w:color w:val="000000"/>
                    </w:rPr>
                  </w:pPr>
                  <w:r w:rsidRPr="00A07550">
                    <w:rPr>
                      <w:color w:val="000000"/>
                    </w:rPr>
                    <w:lastRenderedPageBreak/>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lastRenderedPageBreak/>
                    <w:t xml:space="preserve">5. </w:t>
                  </w:r>
                  <w:r w:rsidR="00157B11" w:rsidRPr="00A07550">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 xml:space="preserve">предложений </w:t>
                  </w:r>
                  <w:r w:rsidRPr="00A07550">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t xml:space="preserve">6. </w:t>
                  </w:r>
                  <w:r w:rsidR="00157B11" w:rsidRPr="00A07550">
                    <w:rPr>
                      <w:rFonts w:cs="Arial"/>
                      <w:color w:val="000000"/>
                    </w:rPr>
                    <w:t xml:space="preserve">Соответствие участника конкурентной закупки с участием субъектов малого и </w:t>
                  </w:r>
                  <w:r w:rsidR="00157B11" w:rsidRPr="00A07550">
                    <w:rPr>
                      <w:rFonts w:cs="Arial"/>
                      <w:color w:val="000000"/>
                    </w:rPr>
                    <w:lastRenderedPageBreak/>
                    <w:t>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07550" w:rsidRDefault="003775D7" w:rsidP="005C2BEA">
                  <w:pPr>
                    <w:rPr>
                      <w:rFonts w:cs="Arial"/>
                      <w:color w:val="000000"/>
                    </w:rPr>
                  </w:pPr>
                  <w:r w:rsidRPr="00A07550">
                    <w:rPr>
                      <w:color w:val="000000"/>
                    </w:rPr>
                    <w:lastRenderedPageBreak/>
                    <w:t xml:space="preserve">Декларируется Участником в тексте Заявки (представляется в составе заявки участником запроса </w:t>
                  </w:r>
                  <w:r w:rsidR="005C2BEA" w:rsidRPr="00A07550">
                    <w:rPr>
                      <w:color w:val="000000"/>
                    </w:rPr>
                    <w:lastRenderedPageBreak/>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lastRenderedPageBreak/>
                    <w:t xml:space="preserve">7. </w:t>
                  </w:r>
                  <w:r w:rsidR="00157B11" w:rsidRPr="00A07550">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t xml:space="preserve">8. </w:t>
                  </w:r>
                  <w:r w:rsidR="00157B11" w:rsidRPr="00A07550">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07550" w:rsidRDefault="00C03E71">
            <w:pPr>
              <w:rPr>
                <w:rFonts w:eastAsia="Times New Roman"/>
                <w:b/>
              </w:rPr>
            </w:pPr>
          </w:p>
          <w:p w:rsidR="00C03E71" w:rsidRPr="00A07550"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57B11" w:rsidRDefault="00C03E71" w:rsidP="00157B11">
            <w:pPr>
              <w:rPr>
                <w:highlight w:val="cyan"/>
              </w:rPr>
            </w:pPr>
            <w:r w:rsidRPr="00A07550">
              <w:t xml:space="preserve">Порядок оценки и сопоставления </w:t>
            </w:r>
            <w:r w:rsidR="00157B11" w:rsidRPr="00A07550">
              <w:t>з</w:t>
            </w:r>
            <w:r w:rsidRPr="00A07550">
              <w:t xml:space="preserve">аявок, критерии оценки и сопоставления </w:t>
            </w:r>
            <w:r w:rsidR="00157B11" w:rsidRPr="00A07550">
              <w:t>з</w:t>
            </w:r>
            <w:r w:rsidRPr="00A07550">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07550" w:rsidTr="000A6413">
              <w:tc>
                <w:tcPr>
                  <w:tcW w:w="2864" w:type="dxa"/>
                  <w:tcBorders>
                    <w:top w:val="single" w:sz="4" w:space="0" w:color="000000"/>
                    <w:left w:val="single" w:sz="4" w:space="0" w:color="000000"/>
                    <w:bottom w:val="single" w:sz="4" w:space="0" w:color="000000"/>
                  </w:tcBorders>
                  <w:shd w:val="clear" w:color="auto" w:fill="auto"/>
                </w:tcPr>
                <w:p w:rsidR="00EF09B2" w:rsidRPr="00A07550" w:rsidRDefault="00EF09B2" w:rsidP="00EF09B2">
                  <w:pPr>
                    <w:pStyle w:val="ad"/>
                    <w:ind w:left="0"/>
                  </w:pPr>
                  <w:r w:rsidRPr="00A07550">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07550" w:rsidRDefault="00EF09B2" w:rsidP="00EF09B2">
                  <w:pPr>
                    <w:pStyle w:val="ad"/>
                    <w:ind w:left="0"/>
                  </w:pPr>
                  <w:r w:rsidRPr="00A07550">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07550" w:rsidRDefault="00EF09B2" w:rsidP="00EF09B2">
                  <w:pPr>
                    <w:pStyle w:val="ad"/>
                    <w:ind w:left="0"/>
                  </w:pPr>
                  <w:r w:rsidRPr="00A07550">
                    <w:rPr>
                      <w:rFonts w:cs="Arial"/>
                      <w:b/>
                      <w:color w:val="000000"/>
                    </w:rPr>
                    <w:t>Что конкретно оценивается (показатели)</w:t>
                  </w:r>
                </w:p>
                <w:p w:rsidR="00EF09B2" w:rsidRPr="00A07550" w:rsidRDefault="00EF09B2" w:rsidP="00EF09B2">
                  <w:pPr>
                    <w:pStyle w:val="ad"/>
                    <w:ind w:left="0"/>
                    <w:rPr>
                      <w:rFonts w:cs="Arial"/>
                      <w:b/>
                      <w:i/>
                      <w:color w:val="FF0000"/>
                    </w:rPr>
                  </w:pPr>
                </w:p>
              </w:tc>
            </w:tr>
            <w:tr w:rsidR="005D502B" w:rsidRPr="00A07550" w:rsidTr="000A6413">
              <w:tc>
                <w:tcPr>
                  <w:tcW w:w="2864" w:type="dxa"/>
                  <w:tcBorders>
                    <w:top w:val="single" w:sz="4" w:space="0" w:color="000000"/>
                    <w:left w:val="single" w:sz="4" w:space="0" w:color="000000"/>
                    <w:bottom w:val="single" w:sz="4" w:space="0" w:color="000000"/>
                  </w:tcBorders>
                  <w:shd w:val="clear" w:color="auto" w:fill="auto"/>
                </w:tcPr>
                <w:p w:rsidR="005D502B" w:rsidRPr="00A07550" w:rsidRDefault="005D502B" w:rsidP="00EF09B2">
                  <w:pPr>
                    <w:autoSpaceDE w:val="0"/>
                    <w:rPr>
                      <w:rFonts w:eastAsia="Times New Roman" w:cs="Arial"/>
                      <w:color w:val="000000"/>
                    </w:rPr>
                  </w:pPr>
                  <w:r w:rsidRPr="00A07550">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07550" w:rsidRDefault="00A356EF" w:rsidP="00EF09B2">
                  <w:pPr>
                    <w:pStyle w:val="ad"/>
                    <w:ind w:left="0"/>
                    <w:rPr>
                      <w:rFonts w:cs="Arial"/>
                      <w:color w:val="000000"/>
                    </w:rPr>
                  </w:pPr>
                  <w:r w:rsidRPr="00A07550">
                    <w:rPr>
                      <w:rFonts w:cs="Arial"/>
                      <w:color w:val="000000"/>
                    </w:rPr>
                    <w:t>4</w:t>
                  </w:r>
                  <w:r w:rsidR="005D502B" w:rsidRPr="00A07550">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07550" w:rsidRDefault="005D502B" w:rsidP="00EF09B2">
                  <w:pPr>
                    <w:contextualSpacing/>
                    <w:rPr>
                      <w:rFonts w:eastAsia="Times New Roman" w:cs="Arial"/>
                    </w:rPr>
                  </w:pPr>
                  <w:r w:rsidRPr="00A07550">
                    <w:rPr>
                      <w:rFonts w:eastAsia="Times New Roman" w:cs="Arial"/>
                    </w:rPr>
                    <w:t>Оценивается цена закупаемых товаров</w:t>
                  </w:r>
                </w:p>
              </w:tc>
            </w:tr>
            <w:tr w:rsidR="00EF09B2" w:rsidRPr="00A07550" w:rsidTr="000A6413">
              <w:tc>
                <w:tcPr>
                  <w:tcW w:w="2864" w:type="dxa"/>
                  <w:tcBorders>
                    <w:top w:val="single" w:sz="4" w:space="0" w:color="000000"/>
                    <w:left w:val="single" w:sz="4" w:space="0" w:color="000000"/>
                    <w:bottom w:val="single" w:sz="4" w:space="0" w:color="000000"/>
                  </w:tcBorders>
                  <w:shd w:val="clear" w:color="auto" w:fill="auto"/>
                </w:tcPr>
                <w:p w:rsidR="00EF09B2" w:rsidRPr="00A07550" w:rsidRDefault="00EF09B2" w:rsidP="00EF09B2">
                  <w:pPr>
                    <w:autoSpaceDE w:val="0"/>
                  </w:pPr>
                  <w:r w:rsidRPr="00A07550">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07550" w:rsidRDefault="009A67E5" w:rsidP="00EF09B2">
                  <w:pPr>
                    <w:pStyle w:val="ad"/>
                    <w:ind w:left="0"/>
                  </w:pPr>
                  <w:r w:rsidRPr="00A07550">
                    <w:rPr>
                      <w:rFonts w:cs="Arial"/>
                      <w:color w:val="000000"/>
                    </w:rPr>
                    <w:t>5</w:t>
                  </w:r>
                  <w:r w:rsidR="00EF09B2" w:rsidRPr="00A07550">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07550" w:rsidRDefault="00EF09B2" w:rsidP="00EF09B2">
                  <w:pPr>
                    <w:contextualSpacing/>
                  </w:pPr>
                  <w:r w:rsidRPr="00A07550">
                    <w:rPr>
                      <w:rFonts w:eastAsia="Times New Roman" w:cs="Arial"/>
                    </w:rPr>
                    <w:t xml:space="preserve">Оценивается </w:t>
                  </w:r>
                  <w:r w:rsidR="00326D66" w:rsidRPr="00A07550">
                    <w:rPr>
                      <w:rFonts w:eastAsia="Times New Roman" w:cs="Arial"/>
                    </w:rPr>
                    <w:t>срок поставки товара,</w:t>
                  </w:r>
                  <w:r w:rsidR="00A457E5" w:rsidRPr="00A07550">
                    <w:rPr>
                      <w:rFonts w:eastAsia="Times New Roman" w:cs="Arial"/>
                    </w:rPr>
                    <w:t xml:space="preserve"> </w:t>
                  </w:r>
                  <w:r w:rsidRPr="00A07550">
                    <w:rPr>
                      <w:rFonts w:eastAsia="Times New Roman" w:cs="Arial"/>
                    </w:rPr>
                    <w:t xml:space="preserve">в </w:t>
                  </w:r>
                  <w:r w:rsidR="00F42504">
                    <w:rPr>
                      <w:rFonts w:eastAsia="Times New Roman" w:cs="Arial"/>
                    </w:rPr>
                    <w:t>рабочих</w:t>
                  </w:r>
                  <w:r w:rsidR="00A457E5" w:rsidRPr="00A07550">
                    <w:rPr>
                      <w:rFonts w:eastAsia="Times New Roman" w:cs="Arial"/>
                    </w:rPr>
                    <w:t xml:space="preserve"> днях</w:t>
                  </w:r>
                  <w:r w:rsidR="00D61977" w:rsidRPr="00A07550">
                    <w:rPr>
                      <w:rFonts w:eastAsia="Times New Roman" w:cs="Arial"/>
                    </w:rPr>
                    <w:t xml:space="preserve"> который указывается в составе заявки</w:t>
                  </w:r>
                </w:p>
                <w:p w:rsidR="00EF09B2" w:rsidRPr="00A07550" w:rsidRDefault="00EF09B2" w:rsidP="00EF09B2">
                  <w:pPr>
                    <w:contextualSpacing/>
                  </w:pPr>
                  <w:r w:rsidRPr="00A07550">
                    <w:rPr>
                      <w:rFonts w:eastAsia="Times New Roman" w:cs="Arial"/>
                      <w:lang w:val="en-US"/>
                    </w:rPr>
                    <w:t>max</w:t>
                  </w:r>
                  <w:r w:rsidRPr="00A07550">
                    <w:rPr>
                      <w:rFonts w:eastAsia="Times New Roman" w:cs="Arial"/>
                    </w:rPr>
                    <w:t xml:space="preserve"> срок: </w:t>
                  </w:r>
                  <w:r w:rsidR="00F42504">
                    <w:rPr>
                      <w:rFonts w:eastAsia="Times New Roman" w:cs="Arial"/>
                    </w:rPr>
                    <w:t>90</w:t>
                  </w:r>
                  <w:r w:rsidR="00A5012F" w:rsidRPr="00A07550">
                    <w:rPr>
                      <w:rFonts w:eastAsia="Times New Roman" w:cs="Arial"/>
                    </w:rPr>
                    <w:t xml:space="preserve"> </w:t>
                  </w:r>
                  <w:r w:rsidR="00F42504">
                    <w:rPr>
                      <w:rFonts w:eastAsia="Times New Roman" w:cs="Arial"/>
                    </w:rPr>
                    <w:t xml:space="preserve">рабочих </w:t>
                  </w:r>
                  <w:r w:rsidR="00A457E5" w:rsidRPr="00A07550">
                    <w:rPr>
                      <w:rFonts w:eastAsia="Times New Roman" w:cs="Arial"/>
                    </w:rPr>
                    <w:t>дней</w:t>
                  </w:r>
                </w:p>
                <w:p w:rsidR="00EF09B2" w:rsidRPr="00A07550" w:rsidRDefault="00EF09B2" w:rsidP="00A5012F">
                  <w:pPr>
                    <w:contextualSpacing/>
                    <w:rPr>
                      <w:rFonts w:eastAsia="Times New Roman" w:cs="Arial"/>
                    </w:rPr>
                  </w:pPr>
                  <w:r w:rsidRPr="00A07550">
                    <w:rPr>
                      <w:rFonts w:eastAsia="Times New Roman" w:cs="Arial"/>
                      <w:lang w:val="en-US"/>
                    </w:rPr>
                    <w:t>min</w:t>
                  </w:r>
                  <w:r w:rsidRPr="00A07550">
                    <w:rPr>
                      <w:rFonts w:eastAsia="Times New Roman" w:cs="Arial"/>
                    </w:rPr>
                    <w:t xml:space="preserve"> срок: </w:t>
                  </w:r>
                  <w:r w:rsidR="00A5012F" w:rsidRPr="00A07550">
                    <w:rPr>
                      <w:rFonts w:eastAsia="Times New Roman" w:cs="Arial"/>
                    </w:rPr>
                    <w:t xml:space="preserve">минимальный срок не устанавливается и считается равным 0 для расчета по формуле оценки </w:t>
                  </w:r>
                </w:p>
              </w:tc>
            </w:tr>
            <w:tr w:rsidR="00326D66" w:rsidRPr="00A07550" w:rsidTr="000A6413">
              <w:tc>
                <w:tcPr>
                  <w:tcW w:w="2864" w:type="dxa"/>
                  <w:tcBorders>
                    <w:top w:val="single" w:sz="4" w:space="0" w:color="000000"/>
                    <w:left w:val="single" w:sz="4" w:space="0" w:color="000000"/>
                    <w:bottom w:val="single" w:sz="4" w:space="0" w:color="000000"/>
                  </w:tcBorders>
                  <w:shd w:val="clear" w:color="auto" w:fill="auto"/>
                </w:tcPr>
                <w:p w:rsidR="00326D66" w:rsidRPr="00A07550" w:rsidRDefault="00C17A70" w:rsidP="00BF581E">
                  <w:pPr>
                    <w:autoSpaceDE w:val="0"/>
                  </w:pPr>
                  <w:r w:rsidRPr="00A07550">
                    <w:rPr>
                      <w:rFonts w:eastAsia="Times New Roman" w:cs="Arial"/>
                      <w:color w:val="000000"/>
                    </w:rPr>
                    <w:t>Срок гарантии</w:t>
                  </w:r>
                  <w:r w:rsidR="00E763A0" w:rsidRPr="00A07550">
                    <w:rPr>
                      <w:rFonts w:eastAsia="Times New Roman" w:cs="Arial"/>
                      <w:color w:val="000000"/>
                    </w:rPr>
                    <w:t xml:space="preserve"> </w:t>
                  </w:r>
                  <w:r w:rsidR="00BF581E" w:rsidRPr="00A07550">
                    <w:rPr>
                      <w:rFonts w:eastAsia="Times New Roman" w:cs="Arial"/>
                      <w:color w:val="000000"/>
                    </w:rPr>
                    <w:t>товара</w:t>
                  </w:r>
                  <w:r w:rsidR="00E763A0" w:rsidRPr="00A07550">
                    <w:rPr>
                      <w:rFonts w:eastAsia="Times New Roman" w:cs="Arial"/>
                      <w:color w:val="000000"/>
                    </w:rPr>
                    <w:t xml:space="preserve"> (</w:t>
                  </w:r>
                  <w:r w:rsidR="00BF581E" w:rsidRPr="00A07550">
                    <w:rPr>
                      <w:rFonts w:eastAsia="Times New Roman" w:cs="Arial"/>
                      <w:color w:val="000000"/>
                    </w:rPr>
                    <w:t xml:space="preserve">результат </w:t>
                  </w:r>
                  <w:r w:rsidR="00E763A0" w:rsidRPr="00A07550">
                    <w:rPr>
                      <w:rFonts w:eastAsia="Times New Roman" w:cs="Arial"/>
                      <w:color w:val="000000"/>
                    </w:rPr>
                    <w:t xml:space="preserve">работ, </w:t>
                  </w:r>
                  <w:r w:rsidR="00BF581E" w:rsidRPr="00A07550">
                    <w:rPr>
                      <w:rFonts w:eastAsia="Times New Roman" w:cs="Arial"/>
                      <w:color w:val="000000"/>
                    </w:rPr>
                    <w:t>результат</w:t>
                  </w:r>
                  <w:r w:rsidR="00E763A0" w:rsidRPr="00A07550">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07550" w:rsidRDefault="009A67E5" w:rsidP="00326D66">
                  <w:pPr>
                    <w:pStyle w:val="ad"/>
                    <w:ind w:left="0"/>
                  </w:pPr>
                  <w:r w:rsidRPr="00A07550">
                    <w:rPr>
                      <w:rFonts w:cs="Arial"/>
                      <w:color w:val="000000"/>
                    </w:rPr>
                    <w:t>1</w:t>
                  </w:r>
                  <w:r w:rsidR="00326D66" w:rsidRPr="00A07550">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07550" w:rsidRDefault="00E763A0" w:rsidP="00E763A0">
                  <w:pPr>
                    <w:contextualSpacing/>
                    <w:rPr>
                      <w:rFonts w:eastAsia="Times New Roman" w:cs="Arial"/>
                    </w:rPr>
                  </w:pPr>
                  <w:r w:rsidRPr="00A07550">
                    <w:rPr>
                      <w:rFonts w:eastAsia="Times New Roman" w:cs="Arial"/>
                    </w:rPr>
                    <w:t xml:space="preserve">Оценивается </w:t>
                  </w:r>
                  <w:r w:rsidR="00C17A70" w:rsidRPr="00A07550">
                    <w:rPr>
                      <w:rFonts w:eastAsia="Times New Roman" w:cs="Arial"/>
                    </w:rPr>
                    <w:t>срок гарантии</w:t>
                  </w:r>
                  <w:r w:rsidRPr="00A07550">
                    <w:rPr>
                      <w:rFonts w:eastAsia="Times New Roman" w:cs="Arial"/>
                    </w:rPr>
                    <w:t xml:space="preserve"> </w:t>
                  </w:r>
                  <w:r w:rsidR="009F5975" w:rsidRPr="00A07550">
                    <w:rPr>
                      <w:rFonts w:eastAsia="Times New Roman" w:cs="Arial"/>
                    </w:rPr>
                    <w:t>товара</w:t>
                  </w:r>
                  <w:r w:rsidRPr="00A07550">
                    <w:rPr>
                      <w:rFonts w:eastAsia="Times New Roman" w:cs="Arial"/>
                    </w:rPr>
                    <w:t>, который указывается в составе заявки</w:t>
                  </w:r>
                </w:p>
                <w:p w:rsidR="00326D66" w:rsidRPr="00A07550" w:rsidRDefault="00E763A0" w:rsidP="00F42504">
                  <w:pPr>
                    <w:contextualSpacing/>
                  </w:pPr>
                  <w:r w:rsidRPr="00A07550">
                    <w:rPr>
                      <w:rFonts w:eastAsia="Times New Roman" w:cs="Arial"/>
                      <w:lang w:val="en-US"/>
                    </w:rPr>
                    <w:t>min</w:t>
                  </w:r>
                  <w:r w:rsidRPr="00A07550">
                    <w:rPr>
                      <w:rFonts w:eastAsia="Times New Roman" w:cs="Arial"/>
                    </w:rPr>
                    <w:t xml:space="preserve"> срок: </w:t>
                  </w:r>
                  <w:r w:rsidR="00F42504">
                    <w:rPr>
                      <w:rFonts w:eastAsia="Times New Roman" w:cs="Arial"/>
                    </w:rPr>
                    <w:t>24</w:t>
                  </w:r>
                  <w:r w:rsidR="00A11E96" w:rsidRPr="00A07550">
                    <w:rPr>
                      <w:rFonts w:eastAsia="Times New Roman" w:cs="Arial"/>
                    </w:rPr>
                    <w:t xml:space="preserve"> месяц</w:t>
                  </w:r>
                  <w:r w:rsidR="00F42504">
                    <w:rPr>
                      <w:rFonts w:eastAsia="Times New Roman" w:cs="Arial"/>
                    </w:rPr>
                    <w:t>а</w:t>
                  </w:r>
                </w:p>
              </w:tc>
            </w:tr>
          </w:tbl>
          <w:p w:rsidR="00F842FB" w:rsidRPr="00A07550" w:rsidRDefault="00F842FB" w:rsidP="00EF09B2">
            <w:pPr>
              <w:ind w:firstLine="459"/>
              <w:rPr>
                <w:rFonts w:eastAsia="Times New Roman"/>
              </w:rPr>
            </w:pPr>
          </w:p>
          <w:p w:rsidR="00F842FB" w:rsidRPr="00A07550" w:rsidRDefault="00F842FB" w:rsidP="00F842FB">
            <w:pPr>
              <w:ind w:firstLine="459"/>
              <w:rPr>
                <w:rFonts w:eastAsia="Times New Roman"/>
              </w:rPr>
            </w:pPr>
            <w:r w:rsidRPr="00A07550">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07550" w:rsidRDefault="00F842FB" w:rsidP="00F842FB">
            <w:pPr>
              <w:ind w:firstLine="459"/>
              <w:rPr>
                <w:rFonts w:eastAsia="Times New Roman"/>
              </w:rPr>
            </w:pPr>
            <w:r w:rsidRPr="00A07550">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07550" w:rsidRDefault="00F842FB" w:rsidP="00F842FB">
            <w:pPr>
              <w:ind w:firstLine="459"/>
              <w:rPr>
                <w:rFonts w:eastAsia="Times New Roman"/>
              </w:rPr>
            </w:pPr>
            <w:r w:rsidRPr="00A07550">
              <w:rPr>
                <w:rFonts w:eastAsia="Times New Roman"/>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07550" w:rsidRDefault="00EF09B2" w:rsidP="00EF09B2">
            <w:pPr>
              <w:ind w:firstLine="459"/>
              <w:rPr>
                <w:rFonts w:eastAsia="Times New Roman"/>
                <w:sz w:val="10"/>
                <w:szCs w:val="10"/>
              </w:rPr>
            </w:pPr>
          </w:p>
          <w:p w:rsidR="0004477D" w:rsidRPr="00A07550" w:rsidRDefault="0004477D" w:rsidP="0004477D">
            <w:r w:rsidRPr="00A07550">
              <w:rPr>
                <w:rFonts w:eastAsia="Times New Roman"/>
              </w:rPr>
              <w:t>Оценка и сопоставление Заявок производится следующим образом:</w:t>
            </w:r>
          </w:p>
          <w:p w:rsidR="0004477D" w:rsidRPr="00A07550" w:rsidRDefault="0004477D" w:rsidP="0004477D">
            <w:r w:rsidRPr="00A07550">
              <w:rPr>
                <w:rFonts w:eastAsia="Times New Roman"/>
              </w:rPr>
              <w:t xml:space="preserve">Итоговый Рейтинг Заявки на участие в запросе предложений </w:t>
            </w:r>
            <w:r w:rsidRPr="00A07550">
              <w:rPr>
                <w:rFonts w:eastAsia="Times New Roman"/>
                <w:lang w:val="en-US"/>
              </w:rPr>
              <w:t>i</w:t>
            </w:r>
            <w:r w:rsidRPr="00A07550">
              <w:rPr>
                <w:rFonts w:eastAsia="Times New Roman"/>
              </w:rPr>
              <w:t>-го участника запроса предложений (</w:t>
            </w:r>
            <w:r w:rsidRPr="00A07550">
              <w:rPr>
                <w:rFonts w:eastAsia="Times New Roman"/>
                <w:lang w:val="en-US"/>
              </w:rPr>
              <w:t>R</w:t>
            </w:r>
            <w:r w:rsidRPr="00A07550">
              <w:rPr>
                <w:rFonts w:eastAsia="Times New Roman"/>
                <w:vertAlign w:val="subscript"/>
                <w:lang w:val="en-US"/>
              </w:rPr>
              <w:t>i</w:t>
            </w:r>
            <w:r w:rsidRPr="00A07550">
              <w:rPr>
                <w:rFonts w:eastAsia="Times New Roman"/>
              </w:rPr>
              <w:t>) определяется по формуле:</w:t>
            </w:r>
          </w:p>
          <w:p w:rsidR="0004477D" w:rsidRPr="00A07550" w:rsidRDefault="0004477D" w:rsidP="0004477D">
            <w:pPr>
              <w:rPr>
                <w:rFonts w:eastAsia="Times New Roman"/>
              </w:rPr>
            </w:pPr>
          </w:p>
          <w:p w:rsidR="0004477D" w:rsidRPr="00A07550" w:rsidRDefault="0004477D" w:rsidP="0004477D">
            <w:pPr>
              <w:rPr>
                <w:lang w:val="en-US"/>
              </w:rPr>
            </w:pPr>
            <w:r w:rsidRPr="00A07550">
              <w:rPr>
                <w:rFonts w:eastAsia="Times New Roman"/>
                <w:lang w:val="en-US"/>
              </w:rPr>
              <w:t>R</w:t>
            </w:r>
            <w:r w:rsidRPr="00A07550">
              <w:rPr>
                <w:rFonts w:eastAsia="Times New Roman"/>
                <w:vertAlign w:val="subscript"/>
                <w:lang w:val="en-US"/>
              </w:rPr>
              <w:t>i</w:t>
            </w:r>
            <w:r w:rsidRPr="00A07550">
              <w:rPr>
                <w:rFonts w:eastAsia="Times New Roman"/>
                <w:lang w:val="en-US"/>
              </w:rPr>
              <w:t>= R</w:t>
            </w:r>
            <w:r w:rsidRPr="00A07550">
              <w:rPr>
                <w:rFonts w:eastAsia="Times New Roman"/>
              </w:rPr>
              <w:t>а</w:t>
            </w:r>
            <w:r w:rsidRPr="00A07550">
              <w:rPr>
                <w:rFonts w:eastAsia="Times New Roman"/>
                <w:vertAlign w:val="subscript"/>
                <w:lang w:val="en-US"/>
              </w:rPr>
              <w:t>i</w:t>
            </w:r>
            <w:r w:rsidRPr="00A07550">
              <w:rPr>
                <w:rFonts w:eastAsia="Times New Roman"/>
                <w:lang w:val="en-US"/>
              </w:rPr>
              <w:t>+R</w:t>
            </w:r>
            <w:r w:rsidRPr="00A07550">
              <w:rPr>
                <w:rFonts w:eastAsia="Times New Roman"/>
                <w:vertAlign w:val="subscript"/>
                <w:lang w:val="en-US"/>
              </w:rPr>
              <w:t>Bi</w:t>
            </w:r>
            <w:r w:rsidRPr="00A07550">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07550" w:rsidRDefault="0004477D" w:rsidP="0004477D">
            <w:pPr>
              <w:rPr>
                <w:rFonts w:eastAsia="Times New Roman"/>
                <w:vertAlign w:val="subscript"/>
                <w:lang w:val="en-US"/>
              </w:rPr>
            </w:pPr>
          </w:p>
          <w:p w:rsidR="0004477D" w:rsidRPr="00A07550" w:rsidRDefault="0004477D" w:rsidP="0004477D">
            <w:pPr>
              <w:rPr>
                <w:rFonts w:eastAsia="Times New Roman"/>
              </w:rPr>
            </w:pPr>
            <w:r w:rsidRPr="00A07550">
              <w:rPr>
                <w:rFonts w:eastAsia="Times New Roman"/>
              </w:rPr>
              <w:t>Где:</w:t>
            </w:r>
          </w:p>
          <w:p w:rsidR="0004477D" w:rsidRPr="00A07550" w:rsidRDefault="0004477D" w:rsidP="0004477D">
            <w:r w:rsidRPr="00A07550">
              <w:rPr>
                <w:rFonts w:eastAsia="Times New Roman"/>
                <w:lang w:val="en-US"/>
              </w:rPr>
              <w:t>R</w:t>
            </w:r>
            <w:r w:rsidRPr="00A07550">
              <w:rPr>
                <w:rFonts w:eastAsia="Times New Roman"/>
              </w:rPr>
              <w:t>а</w:t>
            </w:r>
            <w:r w:rsidRPr="00A07550">
              <w:rPr>
                <w:rFonts w:eastAsia="Times New Roman"/>
                <w:vertAlign w:val="subscript"/>
                <w:lang w:val="en-US"/>
              </w:rPr>
              <w:t>i</w:t>
            </w:r>
            <w:r w:rsidRPr="00A07550">
              <w:rPr>
                <w:rFonts w:eastAsia="Times New Roman"/>
                <w:vertAlign w:val="subscript"/>
              </w:rPr>
              <w:t xml:space="preserve"> </w:t>
            </w:r>
            <w:r w:rsidRPr="00A07550">
              <w:rPr>
                <w:rFonts w:eastAsia="Times New Roman"/>
              </w:rPr>
              <w:t xml:space="preserve">– рейтинг </w:t>
            </w:r>
            <w:r w:rsidRPr="00A07550">
              <w:rPr>
                <w:rFonts w:eastAsia="Times New Roman"/>
                <w:lang w:val="en-US"/>
              </w:rPr>
              <w:t>i</w:t>
            </w:r>
            <w:r w:rsidRPr="00A07550">
              <w:rPr>
                <w:rFonts w:eastAsia="Times New Roman"/>
              </w:rPr>
              <w:t xml:space="preserve"> – й заявки по критерию «Цена договора</w:t>
            </w:r>
          </w:p>
          <w:p w:rsidR="0004477D" w:rsidRPr="00A07550" w:rsidRDefault="0004477D" w:rsidP="0004477D">
            <w:r w:rsidRPr="00A07550">
              <w:rPr>
                <w:rFonts w:eastAsia="Times New Roman"/>
                <w:lang w:val="en-US"/>
              </w:rPr>
              <w:t>R</w:t>
            </w:r>
            <w:r w:rsidRPr="00A07550">
              <w:rPr>
                <w:rFonts w:eastAsia="Times New Roman"/>
                <w:vertAlign w:val="subscript"/>
                <w:lang w:val="en-US"/>
              </w:rPr>
              <w:t>Bi</w:t>
            </w:r>
            <w:r w:rsidRPr="00A07550">
              <w:rPr>
                <w:rFonts w:eastAsia="Times New Roman"/>
                <w:vertAlign w:val="subscript"/>
              </w:rPr>
              <w:t xml:space="preserve"> </w:t>
            </w:r>
            <w:r w:rsidRPr="00A07550">
              <w:rPr>
                <w:rFonts w:eastAsia="Times New Roman"/>
              </w:rPr>
              <w:t xml:space="preserve">- рейтинг </w:t>
            </w:r>
            <w:r w:rsidRPr="00A07550">
              <w:rPr>
                <w:rFonts w:eastAsia="Times New Roman"/>
                <w:lang w:val="en-US"/>
              </w:rPr>
              <w:t>i</w:t>
            </w:r>
            <w:r w:rsidRPr="00A07550">
              <w:rPr>
                <w:rFonts w:eastAsia="Times New Roman"/>
              </w:rPr>
              <w:t xml:space="preserve">-й заявки по критерию  «Срок поставки (выполнения работ, </w:t>
            </w:r>
            <w:r w:rsidRPr="00A07550">
              <w:rPr>
                <w:rFonts w:eastAsia="Times New Roman"/>
              </w:rPr>
              <w:lastRenderedPageBreak/>
              <w:t>оказания услуг)»;</w:t>
            </w:r>
          </w:p>
          <w:p w:rsidR="0004477D" w:rsidRPr="00A07550" w:rsidRDefault="00005C18"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07550">
              <w:rPr>
                <w:rFonts w:eastAsia="Times New Roman"/>
              </w:rPr>
              <w:t xml:space="preserve"> - рейтинг i-й заявки по критерию «</w:t>
            </w:r>
            <w:r w:rsidR="0004477D" w:rsidRPr="00A07550">
              <w:rPr>
                <w:rFonts w:eastAsia="Times New Roman"/>
                <w:lang w:eastAsia="ru-RU"/>
              </w:rPr>
              <w:t>Срок гарантии на товар (результат работ, результат услуг)</w:t>
            </w:r>
            <w:r w:rsidR="0004477D" w:rsidRPr="00A07550">
              <w:rPr>
                <w:rFonts w:eastAsia="Times New Roman"/>
              </w:rPr>
              <w:t>»;</w:t>
            </w:r>
          </w:p>
          <w:p w:rsidR="0004477D" w:rsidRPr="00A07550" w:rsidRDefault="0004477D" w:rsidP="0004477D">
            <w:pPr>
              <w:rPr>
                <w:rFonts w:eastAsia="Times New Roman"/>
              </w:rPr>
            </w:pPr>
          </w:p>
          <w:p w:rsidR="005D502B" w:rsidRPr="00A07550" w:rsidRDefault="00310D6A" w:rsidP="00EF09B2">
            <w:pPr>
              <w:rPr>
                <w:rFonts w:eastAsia="Times New Roman"/>
              </w:rPr>
            </w:pPr>
            <w:r w:rsidRPr="00A07550">
              <w:rPr>
                <w:rFonts w:eastAsia="Times New Roman"/>
              </w:rPr>
              <w:t>1</w:t>
            </w:r>
            <w:r w:rsidR="00EF09B2" w:rsidRPr="00A07550">
              <w:rPr>
                <w:rFonts w:eastAsia="Times New Roman"/>
              </w:rPr>
              <w:t xml:space="preserve">. </w:t>
            </w:r>
            <w:r w:rsidR="005D502B" w:rsidRPr="00A07550">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07550" w:rsidRDefault="005D502B" w:rsidP="00EF09B2">
            <w:pPr>
              <w:rPr>
                <w:rFonts w:eastAsia="Times New Roman"/>
              </w:rPr>
            </w:pPr>
          </w:p>
          <w:p w:rsidR="005D502B" w:rsidRPr="00A07550" w:rsidRDefault="00005C18"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07550">
              <w:rPr>
                <w:rFonts w:eastAsia="Times New Roman"/>
                <w:sz w:val="28"/>
                <w:szCs w:val="28"/>
                <w:lang w:val="en-US"/>
              </w:rPr>
              <w:t xml:space="preserve"> *100*</w:t>
            </w:r>
            <w:r w:rsidR="00FF38CF" w:rsidRPr="00A07550">
              <w:rPr>
                <w:sz w:val="28"/>
                <w:szCs w:val="28"/>
                <w:lang w:val="en-US"/>
              </w:rPr>
              <w:t xml:space="preserve"> </w:t>
            </w:r>
            <w:r w:rsidR="00FF38CF" w:rsidRPr="00A07550">
              <w:rPr>
                <w:rFonts w:eastAsia="Times New Roman"/>
                <w:sz w:val="28"/>
                <w:szCs w:val="28"/>
                <w:lang w:val="en-US"/>
              </w:rPr>
              <w:t>Kz</w:t>
            </w:r>
          </w:p>
          <w:p w:rsidR="005D502B" w:rsidRPr="00A07550" w:rsidRDefault="005D502B" w:rsidP="00EF09B2">
            <w:pPr>
              <w:rPr>
                <w:rFonts w:eastAsia="Times New Roman"/>
                <w:lang w:val="en-US"/>
              </w:rPr>
            </w:pPr>
          </w:p>
          <w:p w:rsidR="00FF38CF" w:rsidRPr="00A07550" w:rsidRDefault="00FF38CF" w:rsidP="00FF38CF">
            <w:pPr>
              <w:rPr>
                <w:rFonts w:eastAsia="Times New Roman"/>
              </w:rPr>
            </w:pPr>
            <w:r w:rsidRPr="00A07550">
              <w:rPr>
                <w:rFonts w:eastAsia="Times New Roman"/>
              </w:rPr>
              <w:t>где:</w:t>
            </w:r>
          </w:p>
          <w:p w:rsidR="00FF38CF" w:rsidRPr="00A07550" w:rsidRDefault="00FF38CF" w:rsidP="00FF38CF">
            <w:pPr>
              <w:rPr>
                <w:rFonts w:eastAsia="Times New Roman"/>
              </w:rPr>
            </w:pPr>
            <w:r w:rsidRPr="00A07550">
              <w:rPr>
                <w:rFonts w:eastAsia="Times New Roman"/>
                <w:lang w:val="en-US"/>
              </w:rPr>
              <w:t>Rai</w:t>
            </w:r>
            <w:r w:rsidRPr="00A07550">
              <w:rPr>
                <w:rFonts w:eastAsia="Times New Roman"/>
              </w:rPr>
              <w:t xml:space="preserve"> - рейтинг, присуждаемый </w:t>
            </w:r>
            <w:r w:rsidRPr="00A07550">
              <w:rPr>
                <w:rFonts w:eastAsia="Times New Roman"/>
                <w:lang w:val="en-US"/>
              </w:rPr>
              <w:t>i</w:t>
            </w:r>
            <w:r w:rsidRPr="00A07550">
              <w:rPr>
                <w:rFonts w:eastAsia="Times New Roman"/>
              </w:rPr>
              <w:t>-й заявке по указанному критерию;</w:t>
            </w:r>
          </w:p>
          <w:p w:rsidR="00FF38CF" w:rsidRPr="00A07550" w:rsidRDefault="00FF38CF" w:rsidP="00FF38CF">
            <w:pPr>
              <w:rPr>
                <w:rFonts w:eastAsia="Times New Roman"/>
              </w:rPr>
            </w:pPr>
            <w:r w:rsidRPr="00A07550">
              <w:rPr>
                <w:rFonts w:eastAsia="Times New Roman"/>
                <w:lang w:val="en-US"/>
              </w:rPr>
              <w:t>Amax</w:t>
            </w:r>
            <w:r w:rsidRPr="00A07550">
              <w:rPr>
                <w:rFonts w:eastAsia="Times New Roman"/>
              </w:rPr>
              <w:t xml:space="preserve"> -  начальная цена договора;</w:t>
            </w:r>
          </w:p>
          <w:p w:rsidR="005D502B" w:rsidRPr="00A07550" w:rsidRDefault="00FF38CF" w:rsidP="00FF38CF">
            <w:pPr>
              <w:rPr>
                <w:rFonts w:eastAsia="Times New Roman"/>
              </w:rPr>
            </w:pPr>
            <w:r w:rsidRPr="00A07550">
              <w:rPr>
                <w:rFonts w:eastAsia="Times New Roman"/>
                <w:lang w:val="en-US"/>
              </w:rPr>
              <w:t>Ai</w:t>
            </w:r>
            <w:r w:rsidRPr="00A07550">
              <w:rPr>
                <w:rFonts w:eastAsia="Times New Roman"/>
              </w:rPr>
              <w:t xml:space="preserve"> -  цена договора, предложенная  </w:t>
            </w:r>
            <w:r w:rsidRPr="00A07550">
              <w:rPr>
                <w:rFonts w:eastAsia="Times New Roman"/>
                <w:lang w:val="en-US"/>
              </w:rPr>
              <w:t>i</w:t>
            </w:r>
            <w:r w:rsidRPr="00A07550">
              <w:rPr>
                <w:rFonts w:eastAsia="Times New Roman"/>
              </w:rPr>
              <w:t>-м участником.</w:t>
            </w:r>
          </w:p>
          <w:p w:rsidR="00FF38CF" w:rsidRPr="00A07550" w:rsidRDefault="00FF38CF" w:rsidP="00FF38CF">
            <w:r w:rsidRPr="00A07550">
              <w:rPr>
                <w:rFonts w:eastAsia="Times New Roman"/>
                <w:lang w:val="en-US"/>
              </w:rPr>
              <w:t>K</w:t>
            </w:r>
            <w:r w:rsidRPr="00A07550">
              <w:rPr>
                <w:rFonts w:eastAsia="Times New Roman"/>
                <w:vertAlign w:val="subscript"/>
                <w:lang w:val="en-US"/>
              </w:rPr>
              <w:t>z</w:t>
            </w:r>
            <w:r w:rsidRPr="00A07550">
              <w:rPr>
                <w:rFonts w:eastAsia="Times New Roman"/>
                <w:vertAlign w:val="subscript"/>
              </w:rPr>
              <w:t xml:space="preserve"> </w:t>
            </w:r>
            <w:r w:rsidRPr="00A07550">
              <w:rPr>
                <w:rFonts w:eastAsia="Times New Roman"/>
              </w:rPr>
              <w:t xml:space="preserve"> - величина значимости данного критерия, установленная выше.</w:t>
            </w:r>
          </w:p>
          <w:p w:rsidR="005D502B" w:rsidRPr="00A07550" w:rsidRDefault="005D502B" w:rsidP="00EF09B2">
            <w:pPr>
              <w:rPr>
                <w:rFonts w:eastAsia="Times New Roman"/>
              </w:rPr>
            </w:pPr>
          </w:p>
          <w:p w:rsidR="00EF09B2" w:rsidRPr="00A07550" w:rsidRDefault="005D502B" w:rsidP="00EF09B2">
            <w:r w:rsidRPr="00A07550">
              <w:rPr>
                <w:rFonts w:eastAsia="Times New Roman"/>
              </w:rPr>
              <w:t xml:space="preserve">2. </w:t>
            </w:r>
            <w:r w:rsidR="00EF09B2" w:rsidRPr="00A07550">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07550" w:rsidRDefault="00EF09B2" w:rsidP="00EF09B2">
            <w:pPr>
              <w:rPr>
                <w:rFonts w:eastAsia="Times New Roman"/>
              </w:rPr>
            </w:pPr>
          </w:p>
          <w:p w:rsidR="00F27288" w:rsidRPr="00A07550" w:rsidRDefault="00005C18"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07550">
              <w:rPr>
                <w:rFonts w:eastAsia="Times New Roman"/>
                <w:lang w:val="en-US"/>
              </w:rPr>
              <w:t>*100*K</w:t>
            </w:r>
            <w:r w:rsidR="005B0351" w:rsidRPr="00A07550">
              <w:rPr>
                <w:rFonts w:eastAsia="Times New Roman"/>
                <w:vertAlign w:val="subscript"/>
                <w:lang w:val="en-US"/>
              </w:rPr>
              <w:t>z</w:t>
            </w:r>
          </w:p>
          <w:p w:rsidR="005B0351" w:rsidRPr="00A07550" w:rsidRDefault="005B0351" w:rsidP="00EF09B2">
            <w:pPr>
              <w:rPr>
                <w:rFonts w:eastAsia="Times New Roman"/>
                <w:lang w:val="en-US"/>
              </w:rPr>
            </w:pPr>
          </w:p>
          <w:p w:rsidR="00EF09B2" w:rsidRPr="00A07550" w:rsidRDefault="00EF09B2" w:rsidP="00EF09B2">
            <w:r w:rsidRPr="00A07550">
              <w:rPr>
                <w:rFonts w:eastAsia="Times New Roman"/>
              </w:rPr>
              <w:t>где:</w:t>
            </w:r>
          </w:p>
          <w:p w:rsidR="00EF09B2" w:rsidRPr="00A07550" w:rsidRDefault="00EF09B2" w:rsidP="00EF09B2">
            <w:pPr>
              <w:rPr>
                <w:rFonts w:eastAsia="Times New Roman"/>
              </w:rPr>
            </w:pPr>
          </w:p>
          <w:p w:rsidR="00EF09B2" w:rsidRPr="00A07550" w:rsidRDefault="00EF09B2" w:rsidP="00EF09B2">
            <w:r w:rsidRPr="00A07550">
              <w:rPr>
                <w:rFonts w:eastAsia="Times New Roman"/>
                <w:lang w:val="en-US"/>
              </w:rPr>
              <w:t>R</w:t>
            </w:r>
            <w:r w:rsidR="005B0351" w:rsidRPr="00A07550">
              <w:rPr>
                <w:rFonts w:eastAsia="Times New Roman"/>
                <w:vertAlign w:val="subscript"/>
              </w:rPr>
              <w:t>В</w:t>
            </w:r>
            <w:r w:rsidRPr="00A07550">
              <w:rPr>
                <w:rFonts w:eastAsia="Times New Roman"/>
                <w:vertAlign w:val="subscript"/>
                <w:lang w:val="en-US"/>
              </w:rPr>
              <w:t>i</w:t>
            </w:r>
            <w:r w:rsidRPr="00A07550">
              <w:rPr>
                <w:rFonts w:eastAsia="Times New Roman"/>
              </w:rPr>
              <w:t xml:space="preserve"> - рейтинг </w:t>
            </w:r>
            <w:r w:rsidRPr="00A07550">
              <w:rPr>
                <w:rFonts w:eastAsia="Times New Roman"/>
                <w:lang w:val="en-US"/>
              </w:rPr>
              <w:t>i</w:t>
            </w:r>
            <w:r w:rsidRPr="00A07550">
              <w:rPr>
                <w:rFonts w:eastAsia="Times New Roman"/>
              </w:rPr>
              <w:t>-й заявки по критерию «Срок поставки (выполнения работ, оказания услуг)»;</w:t>
            </w:r>
          </w:p>
          <w:p w:rsidR="00EF09B2" w:rsidRPr="00A07550" w:rsidRDefault="005B0351" w:rsidP="00EF09B2">
            <w:r w:rsidRPr="00A07550">
              <w:rPr>
                <w:rFonts w:eastAsia="Times New Roman"/>
                <w:lang w:val="en-US"/>
              </w:rPr>
              <w:t>B</w:t>
            </w:r>
            <w:r w:rsidRPr="00A07550">
              <w:rPr>
                <w:rFonts w:eastAsia="Times New Roman"/>
                <w:vertAlign w:val="superscript"/>
                <w:lang w:val="en-US"/>
              </w:rPr>
              <w:t>max</w:t>
            </w:r>
            <w:r w:rsidR="00EF09B2" w:rsidRPr="00A07550">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07550" w:rsidRDefault="005B0351" w:rsidP="00EF09B2">
            <w:r w:rsidRPr="00A07550">
              <w:rPr>
                <w:rFonts w:eastAsia="Times New Roman"/>
                <w:lang w:val="en-US"/>
              </w:rPr>
              <w:t>B</w:t>
            </w:r>
            <w:r w:rsidR="00EF09B2" w:rsidRPr="00A07550">
              <w:rPr>
                <w:rFonts w:eastAsia="Times New Roman"/>
                <w:vertAlign w:val="subscript"/>
                <w:lang w:val="en-US"/>
              </w:rPr>
              <w:t>i</w:t>
            </w:r>
            <w:r w:rsidR="00EF09B2" w:rsidRPr="00A07550">
              <w:rPr>
                <w:rFonts w:eastAsia="Times New Roman"/>
              </w:rPr>
              <w:t xml:space="preserve"> – срок поставки товара, указанный </w:t>
            </w:r>
            <w:r w:rsidR="00EF09B2" w:rsidRPr="00A07550">
              <w:rPr>
                <w:rFonts w:eastAsia="Times New Roman"/>
                <w:lang w:val="en-US"/>
              </w:rPr>
              <w:t>i</w:t>
            </w:r>
            <w:r w:rsidR="00EF09B2" w:rsidRPr="00A07550">
              <w:rPr>
                <w:rFonts w:eastAsia="Times New Roman"/>
              </w:rPr>
              <w:t>-м участником в заявке;</w:t>
            </w:r>
          </w:p>
          <w:p w:rsidR="00EF09B2" w:rsidRPr="00A07550" w:rsidRDefault="005B0351" w:rsidP="00EF09B2">
            <w:r w:rsidRPr="00A07550">
              <w:rPr>
                <w:rFonts w:eastAsia="Times New Roman"/>
                <w:lang w:val="en-US"/>
              </w:rPr>
              <w:t>B</w:t>
            </w:r>
            <w:r w:rsidRPr="00A07550">
              <w:rPr>
                <w:rFonts w:eastAsia="Times New Roman"/>
                <w:vertAlign w:val="superscript"/>
                <w:lang w:val="en-US"/>
              </w:rPr>
              <w:t>min</w:t>
            </w:r>
            <w:r w:rsidR="00EF09B2" w:rsidRPr="00A07550">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07550" w:rsidRDefault="00EF09B2" w:rsidP="00EF09B2">
            <w:r w:rsidRPr="00A07550">
              <w:rPr>
                <w:rFonts w:eastAsia="Times New Roman"/>
                <w:lang w:val="en-US"/>
              </w:rPr>
              <w:t>K</w:t>
            </w:r>
            <w:r w:rsidRPr="00A07550">
              <w:rPr>
                <w:rFonts w:eastAsia="Times New Roman"/>
                <w:vertAlign w:val="subscript"/>
                <w:lang w:val="en-US"/>
              </w:rPr>
              <w:t>z</w:t>
            </w:r>
            <w:r w:rsidRPr="00A07550">
              <w:rPr>
                <w:rFonts w:eastAsia="Times New Roman"/>
                <w:vertAlign w:val="subscript"/>
              </w:rPr>
              <w:t xml:space="preserve"> </w:t>
            </w:r>
            <w:r w:rsidRPr="00A07550">
              <w:rPr>
                <w:rFonts w:eastAsia="Times New Roman"/>
              </w:rPr>
              <w:t xml:space="preserve"> - величина значимости данного критерия, установленная выше.</w:t>
            </w:r>
          </w:p>
          <w:p w:rsidR="00EF09B2" w:rsidRPr="00A07550" w:rsidRDefault="00EF09B2" w:rsidP="00EF09B2">
            <w:pPr>
              <w:rPr>
                <w:rFonts w:eastAsia="Times New Roman"/>
              </w:rPr>
            </w:pPr>
          </w:p>
          <w:p w:rsidR="00364A61" w:rsidRPr="00A07550" w:rsidRDefault="00364A61" w:rsidP="00364A61">
            <w:pPr>
              <w:rPr>
                <w:rFonts w:eastAsia="Times New Roman"/>
              </w:rPr>
            </w:pPr>
            <w:r w:rsidRPr="00A07550">
              <w:rPr>
                <w:rFonts w:eastAsia="Times New Roman"/>
              </w:rPr>
              <w:t xml:space="preserve">3. Рейтинг i-й заявки по критерию </w:t>
            </w:r>
            <w:r w:rsidRPr="00A07550">
              <w:rPr>
                <w:rFonts w:eastAsia="Times New Roman"/>
                <w:lang w:eastAsia="ru-RU"/>
              </w:rPr>
              <w:t xml:space="preserve">«Срок гарантии на товар (результат работ, результат услуг)» </w:t>
            </w:r>
            <w:r w:rsidRPr="00A07550">
              <w:rPr>
                <w:rFonts w:eastAsia="Times New Roman"/>
              </w:rPr>
              <w:t>определяется следующим образом:</w:t>
            </w:r>
          </w:p>
          <w:p w:rsidR="00364A61" w:rsidRPr="00A07550" w:rsidRDefault="00364A61" w:rsidP="00364A61">
            <w:pPr>
              <w:rPr>
                <w:rFonts w:eastAsia="Times New Roman"/>
              </w:rPr>
            </w:pPr>
            <w:r w:rsidRPr="00A07550">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A07550" w:rsidRDefault="00364A61" w:rsidP="00364A61">
            <w:pPr>
              <w:rPr>
                <w:rFonts w:eastAsia="Times New Roman"/>
              </w:rPr>
            </w:pPr>
            <w:r w:rsidRPr="00A07550">
              <w:rPr>
                <w:rFonts w:eastAsia="Times New Roman"/>
              </w:rPr>
              <w:t xml:space="preserve">На основании выставленных баллов рассчитывается рейтинг заявки i-го участника по формуле: </w:t>
            </w:r>
          </w:p>
          <w:p w:rsidR="00364A61" w:rsidRPr="00A07550" w:rsidRDefault="00364A61" w:rsidP="00364A61">
            <w:pPr>
              <w:rPr>
                <w:rFonts w:eastAsia="Times New Roman"/>
              </w:rPr>
            </w:pPr>
          </w:p>
          <w:p w:rsidR="00BF581E" w:rsidRPr="00A07550" w:rsidRDefault="00005C18"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07550">
              <w:rPr>
                <w:rFonts w:eastAsia="Times New Roman"/>
                <w:lang w:val="en-US"/>
              </w:rPr>
              <w:t xml:space="preserve"> *100*K</w:t>
            </w:r>
            <w:r w:rsidR="00BF581E" w:rsidRPr="00A07550">
              <w:rPr>
                <w:rFonts w:eastAsia="Times New Roman"/>
                <w:vertAlign w:val="subscript"/>
                <w:lang w:val="en-US"/>
              </w:rPr>
              <w:t>z</w:t>
            </w:r>
          </w:p>
          <w:p w:rsidR="00364A61" w:rsidRPr="00A07550" w:rsidRDefault="00364A61" w:rsidP="00364A61">
            <w:pPr>
              <w:rPr>
                <w:rFonts w:eastAsia="Times New Roman"/>
                <w:lang w:val="en-US"/>
              </w:rPr>
            </w:pPr>
          </w:p>
          <w:p w:rsidR="00364A61" w:rsidRPr="00A07550" w:rsidRDefault="00364A61" w:rsidP="00364A61">
            <w:pPr>
              <w:rPr>
                <w:rFonts w:eastAsia="Times New Roman"/>
              </w:rPr>
            </w:pPr>
            <w:r w:rsidRPr="00A07550">
              <w:rPr>
                <w:rFonts w:eastAsia="Times New Roman"/>
              </w:rPr>
              <w:t>где:</w:t>
            </w:r>
          </w:p>
          <w:p w:rsidR="00364A61" w:rsidRPr="00A07550" w:rsidRDefault="00364A61" w:rsidP="00364A61">
            <w:pPr>
              <w:rPr>
                <w:rFonts w:eastAsia="Times New Roman"/>
              </w:rPr>
            </w:pPr>
          </w:p>
          <w:p w:rsidR="00364A61" w:rsidRPr="00A07550"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07550">
              <w:rPr>
                <w:rFonts w:eastAsia="Times New Roman"/>
              </w:rPr>
              <w:t xml:space="preserve"> - рейтинг, присуждаемый i-й заявке по указанному критерию;</w:t>
            </w:r>
          </w:p>
          <w:p w:rsidR="00364A61" w:rsidRPr="00A07550" w:rsidRDefault="00364A61" w:rsidP="00364A61">
            <w:pPr>
              <w:rPr>
                <w:rFonts w:eastAsia="Times New Roman"/>
              </w:rPr>
            </w:pPr>
            <w:r w:rsidRPr="00A07550">
              <w:rPr>
                <w:rFonts w:eastAsia="Times New Roman"/>
              </w:rPr>
              <w:t xml:space="preserve">Cmin - минимальный срок предоставления гарантии качества товара, </w:t>
            </w:r>
            <w:r w:rsidRPr="00A07550">
              <w:rPr>
                <w:rFonts w:eastAsia="Times New Roman"/>
              </w:rPr>
              <w:lastRenderedPageBreak/>
              <w:t>работ, услуг, установленный Заказчиком в документации о закупке;</w:t>
            </w:r>
          </w:p>
          <w:p w:rsidR="00EF09B2" w:rsidRPr="00A07550" w:rsidRDefault="00364A61" w:rsidP="00364A61">
            <w:pPr>
              <w:rPr>
                <w:rFonts w:eastAsia="Times New Roman"/>
              </w:rPr>
            </w:pPr>
            <w:r w:rsidRPr="00A07550">
              <w:rPr>
                <w:rFonts w:eastAsia="Times New Roman"/>
              </w:rPr>
              <w:t>Ci - предложение i-го участника по сроку гарантии кач</w:t>
            </w:r>
            <w:r w:rsidR="00BF581E" w:rsidRPr="00A07550">
              <w:rPr>
                <w:rFonts w:eastAsia="Times New Roman"/>
              </w:rPr>
              <w:t>ества товара, работ, услуг;</w:t>
            </w:r>
          </w:p>
          <w:p w:rsidR="00BF581E" w:rsidRPr="00A07550" w:rsidRDefault="00BF581E" w:rsidP="00364A61">
            <w:pPr>
              <w:rPr>
                <w:rFonts w:eastAsia="Times New Roman"/>
              </w:rPr>
            </w:pPr>
            <w:r w:rsidRPr="00A07550">
              <w:rPr>
                <w:rFonts w:eastAsia="Times New Roman"/>
              </w:rPr>
              <w:t>K</w:t>
            </w:r>
            <w:r w:rsidRPr="00A07550">
              <w:rPr>
                <w:rFonts w:eastAsia="Times New Roman"/>
                <w:vertAlign w:val="subscript"/>
              </w:rPr>
              <w:t>z</w:t>
            </w:r>
            <w:r w:rsidRPr="00A07550">
              <w:rPr>
                <w:rFonts w:eastAsia="Times New Roman"/>
              </w:rPr>
              <w:t xml:space="preserve">  - величина значимости данного критерия, установленная выше.</w:t>
            </w:r>
          </w:p>
          <w:p w:rsidR="00326D66" w:rsidRPr="00A07550" w:rsidRDefault="00326D66" w:rsidP="00326D66">
            <w:pPr>
              <w:rPr>
                <w:rFonts w:eastAsia="Times New Roman"/>
              </w:rPr>
            </w:pPr>
          </w:p>
          <w:p w:rsidR="00C03E71" w:rsidRPr="00A07550" w:rsidRDefault="00EF09B2" w:rsidP="00F842FB">
            <w:pPr>
              <w:rPr>
                <w:rFonts w:eastAsia="Times New Roman"/>
              </w:rPr>
            </w:pPr>
            <w:r w:rsidRPr="00A07550">
              <w:rPr>
                <w:rFonts w:eastAsia="Times New Roman"/>
              </w:rPr>
              <w:t xml:space="preserve">На основании результатов оценки и сопоставления заявок каждой </w:t>
            </w:r>
            <w:r w:rsidR="00F842FB" w:rsidRPr="00A07550">
              <w:rPr>
                <w:rFonts w:eastAsia="Times New Roman"/>
              </w:rPr>
              <w:t>з</w:t>
            </w:r>
            <w:r w:rsidRPr="00A07550">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07550">
              <w:rPr>
                <w:rFonts w:eastAsia="Times New Roman"/>
              </w:rPr>
              <w:t>з</w:t>
            </w:r>
            <w:r w:rsidRPr="00A07550">
              <w:rPr>
                <w:rFonts w:eastAsia="Times New Roman"/>
              </w:rPr>
              <w:t xml:space="preserve">аявке, которая набрала наибольшее количество баллов. Если две и более </w:t>
            </w:r>
            <w:r w:rsidR="00F842FB" w:rsidRPr="00A07550">
              <w:rPr>
                <w:rFonts w:eastAsia="Times New Roman"/>
              </w:rPr>
              <w:t>з</w:t>
            </w:r>
            <w:r w:rsidRPr="00A07550">
              <w:rPr>
                <w:rFonts w:eastAsia="Times New Roman"/>
              </w:rPr>
              <w:t xml:space="preserve">аявки набрали одинаковое количество баллов, то меньший (лучший) порядковый номер присваивается </w:t>
            </w:r>
            <w:r w:rsidR="00F842FB" w:rsidRPr="00A07550">
              <w:rPr>
                <w:rFonts w:eastAsia="Times New Roman"/>
              </w:rPr>
              <w:t>з</w:t>
            </w:r>
            <w:r w:rsidRPr="00A07550">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F842FB" w:rsidRDefault="00C03E71">
            <w:pPr>
              <w:rPr>
                <w:highlight w:val="cyan"/>
              </w:rPr>
            </w:pPr>
            <w:r w:rsidRPr="00A07550">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autoSpaceDE w:val="0"/>
              <w:ind w:firstLine="459"/>
            </w:pPr>
            <w:r w:rsidRPr="00A07550">
              <w:rPr>
                <w:iCs/>
                <w:color w:val="000000"/>
              </w:rPr>
              <w:t>Место, условия и сроки (периоды) поставки товара, выполнения работ,</w:t>
            </w:r>
            <w:r w:rsidRPr="00A07550">
              <w:rPr>
                <w:rFonts w:eastAsia="Times New Roman"/>
                <w:iCs/>
              </w:rPr>
              <w:t xml:space="preserve"> </w:t>
            </w:r>
            <w:r w:rsidRPr="00A07550">
              <w:rPr>
                <w:iCs/>
                <w:color w:val="000000"/>
              </w:rPr>
              <w:t xml:space="preserve">оказания услуг определяются в соответствии с </w:t>
            </w:r>
            <w:hyperlink w:anchor="_РАЗДЕЛ_V._Проект" w:history="1">
              <w:r w:rsidRPr="00A07550">
                <w:rPr>
                  <w:rStyle w:val="a5"/>
                  <w:iCs/>
                </w:rPr>
                <w:t xml:space="preserve">разделом </w:t>
              </w:r>
              <w:r w:rsidRPr="00A07550">
                <w:rPr>
                  <w:rStyle w:val="a5"/>
                  <w:iCs/>
                  <w:lang w:val="en-US"/>
                </w:rPr>
                <w:t>V</w:t>
              </w:r>
              <w:r w:rsidRPr="00A07550">
                <w:rPr>
                  <w:rStyle w:val="a5"/>
                  <w:iCs/>
                </w:rPr>
                <w:t xml:space="preserve"> «Проект договора»</w:t>
              </w:r>
            </w:hyperlink>
            <w:r w:rsidRPr="00A07550">
              <w:rPr>
                <w:iCs/>
                <w:color w:val="000000"/>
              </w:rPr>
              <w:t xml:space="preserve"> и </w:t>
            </w:r>
            <w:hyperlink w:anchor="_РАЗДЕЛ_IV._Техническое" w:history="1">
              <w:r w:rsidRPr="00A07550">
                <w:rPr>
                  <w:rStyle w:val="a5"/>
                  <w:iCs/>
                </w:rPr>
                <w:t>разделом IV «Техническое задание»</w:t>
              </w:r>
            </w:hyperlink>
            <w:r w:rsidRPr="00A07550">
              <w:rPr>
                <w:iCs/>
                <w:color w:val="FF0000"/>
              </w:rPr>
              <w:t xml:space="preserve"> </w:t>
            </w:r>
            <w:r w:rsidRPr="00A07550">
              <w:rPr>
                <w:iCs/>
                <w:color w:val="000000"/>
              </w:rPr>
              <w:t>Документации о проведении запроса предложений в электронной форме.</w:t>
            </w:r>
          </w:p>
          <w:p w:rsidR="00C03E71" w:rsidRPr="00A07550"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800DFC" w:rsidP="00F842FB">
            <w:r w:rsidRPr="00A07550">
              <w:rPr>
                <w:rFonts w:eastAsia="Times New Roman"/>
              </w:rPr>
              <w:t xml:space="preserve">Размер обеспечения заявки на участие в </w:t>
            </w:r>
            <w:r w:rsidR="00F842FB" w:rsidRPr="00A07550">
              <w:rPr>
                <w:rFonts w:eastAsia="Times New Roman"/>
              </w:rPr>
              <w:t>запросе предложений</w:t>
            </w:r>
            <w:r w:rsidRPr="00A07550">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07550">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ind w:left="34"/>
            </w:pPr>
            <w:r w:rsidRPr="00A07550">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800DFC">
            <w:r w:rsidRPr="00A07550">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spacing w:before="120"/>
              <w:ind w:left="34"/>
            </w:pPr>
            <w:r w:rsidRPr="00A07550">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07550" w:rsidRDefault="00C03E71" w:rsidP="00F842FB">
            <w:r w:rsidRPr="00A07550">
              <w:rPr>
                <w:rFonts w:eastAsia="Times New Roman"/>
              </w:rPr>
              <w:t xml:space="preserve">Официальный язык </w:t>
            </w:r>
            <w:r w:rsidR="00F842FB" w:rsidRPr="00A07550">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ind w:left="34" w:hanging="1"/>
            </w:pPr>
            <w:r w:rsidRPr="00A07550">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07550" w:rsidRDefault="00C03E71" w:rsidP="00F842FB">
            <w:r w:rsidRPr="00A07550">
              <w:rPr>
                <w:rFonts w:eastAsia="Times New Roman"/>
              </w:rPr>
              <w:t xml:space="preserve">Валюта </w:t>
            </w:r>
            <w:r w:rsidR="00F842FB" w:rsidRPr="00A07550">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ind w:hanging="1"/>
            </w:pPr>
            <w:r w:rsidRPr="00A07550">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07550" w:rsidRDefault="00C03E71" w:rsidP="00800DFC">
            <w:r w:rsidRPr="00A07550">
              <w:rPr>
                <w:rFonts w:eastAsia="Times New Roman"/>
              </w:rPr>
              <w:t xml:space="preserve">Внесение изменений </w:t>
            </w:r>
            <w:r w:rsidR="00800DFC" w:rsidRPr="00A07550">
              <w:rPr>
                <w:rFonts w:eastAsia="Times New Roman"/>
              </w:rPr>
              <w:t xml:space="preserve">извещение о проведении запроса </w:t>
            </w:r>
            <w:r w:rsidR="00800DFC" w:rsidRPr="00A07550">
              <w:rPr>
                <w:rFonts w:eastAsia="Times New Roman"/>
              </w:rPr>
              <w:lastRenderedPageBreak/>
              <w:t>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07550" w:rsidRDefault="00C60893" w:rsidP="00C60893">
            <w:pPr>
              <w:autoSpaceDE w:val="0"/>
              <w:ind w:firstLine="322"/>
            </w:pPr>
            <w:r w:rsidRPr="00A07550">
              <w:lastRenderedPageBreak/>
              <w:t xml:space="preserve">Заказчик по собственной инициативе или в соответствии с запросом участника запроса предложений вправе принять решение о внесении изменений в извещение и (или) документацию о проведение запроса </w:t>
            </w:r>
            <w:r w:rsidRPr="00A07550">
              <w:lastRenderedPageBreak/>
              <w:t>предложений. Изменять предмет закупки не допускается.</w:t>
            </w:r>
          </w:p>
          <w:p w:rsidR="00C60893" w:rsidRPr="00A07550" w:rsidRDefault="00C60893" w:rsidP="00C60893">
            <w:pPr>
              <w:autoSpaceDE w:val="0"/>
              <w:ind w:firstLine="322"/>
            </w:pPr>
            <w:r w:rsidRPr="00A07550">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07550" w:rsidRDefault="00C60893" w:rsidP="00C60893">
            <w:pPr>
              <w:autoSpaceDE w:val="0"/>
              <w:ind w:firstLine="322"/>
            </w:pPr>
            <w:r w:rsidRPr="00A07550">
              <w:t xml:space="preserve">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F17AD" w:rsidRPr="00A07550">
              <w:t>извещением и (или) документацией о проведении запроса предложений</w:t>
            </w:r>
            <w:r w:rsidRPr="00A07550">
              <w:t>.</w:t>
            </w:r>
          </w:p>
          <w:p w:rsidR="00C03E71" w:rsidRPr="00A07550" w:rsidRDefault="00C60893" w:rsidP="005F17AD">
            <w:pPr>
              <w:autoSpaceDE w:val="0"/>
              <w:ind w:firstLine="322"/>
              <w:rPr>
                <w:rFonts w:eastAsia="Times New Roman"/>
              </w:rPr>
            </w:pPr>
            <w:r w:rsidRPr="00A07550">
              <w:t xml:space="preserve">Заказчик не несет ответственности, если участник </w:t>
            </w:r>
            <w:r w:rsidR="005F17AD" w:rsidRPr="00A07550">
              <w:t>запроса предложений</w:t>
            </w:r>
            <w:r w:rsidRPr="00A07550">
              <w:t xml:space="preserve"> не ознакомился с включенными в извещение и документацию о </w:t>
            </w:r>
            <w:r w:rsidR="005F17AD" w:rsidRPr="00A07550">
              <w:t>проведении запроса предложений</w:t>
            </w:r>
            <w:r w:rsidRPr="00A07550">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C03E71">
            <w:r w:rsidRPr="00A07550">
              <w:rPr>
                <w:rFonts w:eastAsia="Times New Roman"/>
              </w:rPr>
              <w:t xml:space="preserve">Порядок и место подачи </w:t>
            </w:r>
            <w:r w:rsidR="005F17AD" w:rsidRPr="00A07550">
              <w:rPr>
                <w:rFonts w:eastAsia="Times New Roman"/>
              </w:rPr>
              <w:t>з</w:t>
            </w:r>
            <w:r w:rsidRPr="00A07550">
              <w:rPr>
                <w:rFonts w:eastAsia="Times New Roman"/>
              </w:rPr>
              <w:t xml:space="preserve">аявок на участие в </w:t>
            </w:r>
            <w:r w:rsidR="005F17AD" w:rsidRPr="00A07550">
              <w:rPr>
                <w:rFonts w:eastAsia="Times New Roman"/>
              </w:rPr>
              <w:t>запросе предложений</w:t>
            </w:r>
            <w:r w:rsidRPr="00A07550">
              <w:rPr>
                <w:rFonts w:eastAsia="Times New Roman"/>
              </w:rPr>
              <w:t xml:space="preserve">, </w:t>
            </w:r>
          </w:p>
          <w:p w:rsidR="00C03E71" w:rsidRPr="00B84368" w:rsidRDefault="00800DFC" w:rsidP="00B84368">
            <w:pPr>
              <w:rPr>
                <w:highlight w:val="cyan"/>
              </w:rPr>
            </w:pPr>
            <w:r w:rsidRPr="00A07550">
              <w:t>д</w:t>
            </w:r>
            <w:r w:rsidR="00C03E71" w:rsidRPr="00A07550">
              <w:t xml:space="preserve">окументы, включаемые </w:t>
            </w:r>
            <w:r w:rsidRPr="00A07550">
              <w:t>у</w:t>
            </w:r>
            <w:r w:rsidR="00C03E71" w:rsidRPr="00A07550">
              <w:t xml:space="preserve">частником в состав </w:t>
            </w:r>
            <w:r w:rsidR="00B84368" w:rsidRPr="00A07550">
              <w:t>з</w:t>
            </w:r>
            <w:r w:rsidR="00C03E71" w:rsidRPr="00A07550">
              <w:t>аявки (требования к содержанию</w:t>
            </w:r>
            <w:r w:rsidR="00C25A10" w:rsidRPr="00A07550">
              <w:t>, форме</w:t>
            </w:r>
            <w:r w:rsidRPr="00A07550">
              <w:t>, оформлению</w:t>
            </w:r>
            <w:r w:rsidR="00C25A10" w:rsidRPr="00A07550">
              <w:t xml:space="preserve"> и составу</w:t>
            </w:r>
            <w:r w:rsidR="00C03E71" w:rsidRPr="00A07550">
              <w:t xml:space="preserve"> </w:t>
            </w:r>
            <w:r w:rsidRPr="00A07550">
              <w:t>з</w:t>
            </w:r>
            <w:r w:rsidR="00C03E71" w:rsidRPr="00A07550">
              <w:t>аявки</w:t>
            </w:r>
            <w:r w:rsidRPr="00A07550">
              <w:t xml:space="preserve"> на участие в </w:t>
            </w:r>
            <w:r w:rsidR="00B84368" w:rsidRPr="00A07550">
              <w:t>запросе предложений</w:t>
            </w:r>
            <w:r w:rsidR="00C03E71" w:rsidRPr="00A07550">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07550" w:rsidRDefault="009B2015" w:rsidP="009B2015">
            <w:pPr>
              <w:suppressAutoHyphens w:val="0"/>
              <w:autoSpaceDE w:val="0"/>
              <w:ind w:firstLine="290"/>
            </w:pPr>
            <w:r w:rsidRPr="00A07550">
              <w:t>Подача заявок на участие запросе предложений в электронной форме осуществляется только лицами, зарегистрированными в ЕИС и аккредитованными на ЭП.</w:t>
            </w:r>
          </w:p>
          <w:p w:rsidR="009B2015" w:rsidRPr="00A07550" w:rsidRDefault="009B2015" w:rsidP="009B2015">
            <w:pPr>
              <w:autoSpaceDE w:val="0"/>
              <w:ind w:firstLine="290"/>
            </w:pPr>
            <w:r w:rsidRPr="00A07550">
              <w:t>Заявка на участие в запросе предложений в электронной форме состоит из двух частей и ценового предложения.</w:t>
            </w:r>
          </w:p>
          <w:p w:rsidR="009B2015" w:rsidRPr="00A07550" w:rsidRDefault="009B2015" w:rsidP="009B2015">
            <w:pPr>
              <w:autoSpaceDE w:val="0"/>
              <w:ind w:firstLine="290"/>
            </w:pPr>
            <w:r w:rsidRPr="00A07550">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07550" w:rsidRDefault="00C03E71">
            <w:pPr>
              <w:pStyle w:val="rvps9"/>
              <w:ind w:firstLine="486"/>
            </w:pPr>
          </w:p>
          <w:p w:rsidR="00C03E71" w:rsidRPr="00A07550" w:rsidRDefault="00C03E71">
            <w:pPr>
              <w:pStyle w:val="rvps9"/>
            </w:pPr>
            <w:r w:rsidRPr="00A07550">
              <w:rPr>
                <w:b/>
                <w:i/>
              </w:rPr>
              <w:t>Состав 1-ой части заявки на участие в закупке:</w:t>
            </w:r>
          </w:p>
          <w:p w:rsidR="009B2015" w:rsidRPr="00A07550" w:rsidRDefault="009B2015" w:rsidP="009B2015">
            <w:pPr>
              <w:pStyle w:val="rvps9"/>
              <w:ind w:firstLine="290"/>
            </w:pPr>
            <w:r w:rsidRPr="00A07550">
              <w:t>Первая часть заявки на участие в запросе предложений в электронной форме должна содержать:</w:t>
            </w:r>
          </w:p>
          <w:p w:rsidR="009B2015" w:rsidRPr="00A07550" w:rsidRDefault="009B2015" w:rsidP="009B2015">
            <w:pPr>
              <w:pStyle w:val="rvps9"/>
            </w:pPr>
            <w:r w:rsidRPr="00A07550">
              <w:t xml:space="preserve">1) </w:t>
            </w:r>
            <w:r w:rsidR="00555D50" w:rsidRPr="00A07550">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07550">
              <w:t>;</w:t>
            </w:r>
          </w:p>
          <w:p w:rsidR="00555D50" w:rsidRDefault="00555D50" w:rsidP="009B2015">
            <w:pPr>
              <w:pStyle w:val="rvps9"/>
              <w:rPr>
                <w:highlight w:val="cyan"/>
              </w:rPr>
            </w:pPr>
          </w:p>
          <w:p w:rsidR="00555D50" w:rsidRPr="00A07550" w:rsidRDefault="00555D50" w:rsidP="00555D50">
            <w:pPr>
              <w:overflowPunct w:val="0"/>
              <w:autoSpaceDE w:val="0"/>
            </w:pPr>
            <w:r w:rsidRPr="00A07550">
              <w:rPr>
                <w:rFonts w:eastAsia="Times New Roman"/>
              </w:rPr>
              <w:t xml:space="preserve">Приведенные выше сведения предоставляются в соответствии с </w:t>
            </w:r>
            <w:r w:rsidRPr="00A07550">
              <w:rPr>
                <w:rStyle w:val="a5"/>
              </w:rPr>
              <w:t>формой 1 и приложением к форме 1</w:t>
            </w:r>
            <w:r w:rsidRPr="00A07550">
              <w:rPr>
                <w:rFonts w:cs="Arial"/>
                <w:color w:val="000000"/>
              </w:rPr>
              <w:t xml:space="preserve"> раздела III «ФОРМЫ ДЛЯ ЗАПОЛНЕНИЯ УЧАСТНИКАМИ</w:t>
            </w:r>
            <w:r w:rsidRPr="00A07550">
              <w:t>.</w:t>
            </w:r>
          </w:p>
          <w:p w:rsidR="00555D50" w:rsidRPr="00A07550" w:rsidRDefault="00555D50" w:rsidP="009B2015">
            <w:pPr>
              <w:pStyle w:val="rvps9"/>
            </w:pPr>
          </w:p>
          <w:p w:rsidR="00555D50" w:rsidRPr="00A07550" w:rsidRDefault="00555D50" w:rsidP="009B2015">
            <w:pPr>
              <w:pStyle w:val="rvps9"/>
            </w:pPr>
          </w:p>
          <w:p w:rsidR="009B2015" w:rsidRPr="00A07550" w:rsidRDefault="009B2015" w:rsidP="009B2015">
            <w:pPr>
              <w:pStyle w:val="rvps9"/>
              <w:ind w:firstLine="290"/>
            </w:pPr>
            <w:r w:rsidRPr="00A07550">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07550" w:rsidRDefault="009B2015" w:rsidP="009B2015">
            <w:pPr>
              <w:pStyle w:val="rvps9"/>
              <w:ind w:firstLine="290"/>
            </w:pPr>
          </w:p>
          <w:p w:rsidR="009B2015" w:rsidRPr="00A07550" w:rsidRDefault="009B2015" w:rsidP="009B2015">
            <w:pPr>
              <w:overflowPunct w:val="0"/>
              <w:autoSpaceDE w:val="0"/>
              <w:ind w:firstLine="290"/>
            </w:pPr>
            <w:r w:rsidRPr="00A07550">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07550" w:rsidRDefault="009B2015" w:rsidP="009B2015">
            <w:pPr>
              <w:pStyle w:val="rvps9"/>
              <w:ind w:firstLine="290"/>
            </w:pPr>
          </w:p>
          <w:p w:rsidR="00C03E71" w:rsidRPr="00A07550" w:rsidRDefault="00C03E71">
            <w:pPr>
              <w:overflowPunct w:val="0"/>
              <w:autoSpaceDE w:val="0"/>
            </w:pPr>
          </w:p>
          <w:p w:rsidR="00C03E71" w:rsidRPr="00A07550" w:rsidRDefault="00C03E71">
            <w:pPr>
              <w:overflowPunct w:val="0"/>
              <w:autoSpaceDE w:val="0"/>
            </w:pPr>
            <w:r w:rsidRPr="00A07550">
              <w:rPr>
                <w:b/>
                <w:i/>
              </w:rPr>
              <w:t xml:space="preserve">Состав 2-ой  части заявки на участие в </w:t>
            </w:r>
            <w:r w:rsidR="00D029A0" w:rsidRPr="00A07550">
              <w:rPr>
                <w:b/>
                <w:i/>
              </w:rPr>
              <w:t>запросе предложений</w:t>
            </w:r>
            <w:r w:rsidRPr="00A07550">
              <w:rPr>
                <w:b/>
                <w:i/>
              </w:rPr>
              <w:t>:</w:t>
            </w:r>
          </w:p>
          <w:p w:rsidR="00C03E71" w:rsidRPr="00A07550" w:rsidRDefault="00C03E71">
            <w:pPr>
              <w:ind w:firstLine="488"/>
            </w:pPr>
            <w:r w:rsidRPr="00A07550">
              <w:rPr>
                <w:rFonts w:eastAsia="Times New Roman"/>
              </w:rPr>
              <w:t>Вторая часть заявки на участие в запросе предложений в электронной форме (</w:t>
            </w:r>
            <w:r w:rsidRPr="00A07550">
              <w:rPr>
                <w:rStyle w:val="a5"/>
              </w:rPr>
              <w:t xml:space="preserve">форма 2 и приложение к форме 2 раздела </w:t>
            </w:r>
            <w:r w:rsidRPr="00A07550">
              <w:rPr>
                <w:rStyle w:val="a5"/>
                <w:lang w:val="en-US"/>
              </w:rPr>
              <w:t>III</w:t>
            </w:r>
            <w:r w:rsidRPr="00A07550">
              <w:rPr>
                <w:rStyle w:val="a5"/>
              </w:rPr>
              <w:t xml:space="preserve"> «ФОРМЫ ДЛЯ ЗАПОЛНЕНИЯ УЧАСТНИКАМИ»)</w:t>
            </w:r>
            <w:r w:rsidRPr="00A07550">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07550">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Pr="00A07550" w:rsidRDefault="00C03E71">
            <w:pPr>
              <w:ind w:firstLine="387"/>
            </w:pPr>
            <w:r w:rsidRPr="00A07550">
              <w:rPr>
                <w:rFonts w:eastAsia="Times New Roman"/>
              </w:rPr>
              <w:t xml:space="preserve">1. </w:t>
            </w:r>
            <w:r w:rsidR="00B844B8" w:rsidRPr="00A07550">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07550">
              <w:rPr>
                <w:rFonts w:eastAsia="Times New Roman"/>
              </w:rPr>
              <w:t>предложений</w:t>
            </w:r>
            <w:r w:rsidR="00B844B8" w:rsidRPr="00A07550">
              <w:rPr>
                <w:rFonts w:eastAsia="Times New Roman"/>
              </w:rPr>
              <w:t xml:space="preserve"> с участием субъектов малого и среднего предпринимательства является юридическое лицо </w:t>
            </w:r>
            <w:r w:rsidRPr="00A07550">
              <w:rPr>
                <w:rFonts w:eastAsia="Times New Roman"/>
              </w:rPr>
              <w:t xml:space="preserve">(Сведения предоставляются в соответствии с </w:t>
            </w:r>
            <w:r w:rsidRPr="00A07550">
              <w:rPr>
                <w:rStyle w:val="a5"/>
                <w:rFonts w:eastAsia="Times New Roman"/>
              </w:rPr>
              <w:t>форм</w:t>
            </w:r>
            <w:r w:rsidRPr="00A07550">
              <w:rPr>
                <w:rStyle w:val="a5"/>
              </w:rPr>
              <w:t>ой</w:t>
            </w:r>
            <w:r w:rsidRPr="00A07550">
              <w:rPr>
                <w:rStyle w:val="a5"/>
                <w:rFonts w:eastAsia="Times New Roman"/>
              </w:rPr>
              <w:t xml:space="preserve"> 2 и приложение</w:t>
            </w:r>
            <w:r w:rsidRPr="00A07550">
              <w:rPr>
                <w:rStyle w:val="a5"/>
              </w:rPr>
              <w:t>м</w:t>
            </w:r>
            <w:r w:rsidRPr="00A07550">
              <w:rPr>
                <w:rStyle w:val="a5"/>
                <w:rFonts w:eastAsia="Times New Roman"/>
              </w:rPr>
              <w:t xml:space="preserve"> к форме 2 раздела III «ФОРМЫ ДЛЯ ЗАПОЛНЕНИЯ УЧАСТНИКАМИ»</w:t>
            </w:r>
            <w:r w:rsidRPr="00A07550">
              <w:rPr>
                <w:rFonts w:eastAsia="Times New Roman"/>
              </w:rPr>
              <w:t xml:space="preserve"> настоящей Документации;</w:t>
            </w:r>
          </w:p>
          <w:p w:rsidR="00B844B8" w:rsidRPr="00A07550" w:rsidRDefault="00C03E71" w:rsidP="00B844B8">
            <w:pPr>
              <w:ind w:firstLine="387"/>
            </w:pPr>
            <w:r w:rsidRPr="00A07550">
              <w:rPr>
                <w:rFonts w:eastAsia="Times New Roman"/>
              </w:rPr>
              <w:t xml:space="preserve">2.  </w:t>
            </w:r>
            <w:r w:rsidR="00B844B8" w:rsidRPr="00A07550">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07550">
              <w:t>предложений</w:t>
            </w:r>
            <w:r w:rsidR="00B844B8" w:rsidRPr="00A07550">
              <w:t xml:space="preserve"> с участием субъектов малого и среднего предпринимательства является индивидуальный предприниматель</w:t>
            </w:r>
            <w:r w:rsidR="00B844B8" w:rsidRPr="00A07550">
              <w:rPr>
                <w:rFonts w:eastAsia="Times New Roman"/>
              </w:rPr>
              <w:t xml:space="preserve">(Сведения предоставляются в соответствии с </w:t>
            </w:r>
            <w:r w:rsidR="00B844B8" w:rsidRPr="00A07550">
              <w:rPr>
                <w:rStyle w:val="a5"/>
                <w:rFonts w:eastAsia="Times New Roman"/>
              </w:rPr>
              <w:t>форм</w:t>
            </w:r>
            <w:r w:rsidR="00B844B8" w:rsidRPr="00A07550">
              <w:rPr>
                <w:rStyle w:val="a5"/>
              </w:rPr>
              <w:t>ой</w:t>
            </w:r>
            <w:r w:rsidR="00B844B8" w:rsidRPr="00A07550">
              <w:rPr>
                <w:rStyle w:val="a5"/>
                <w:rFonts w:eastAsia="Times New Roman"/>
              </w:rPr>
              <w:t xml:space="preserve"> 2 и приложение</w:t>
            </w:r>
            <w:r w:rsidR="00B844B8" w:rsidRPr="00A07550">
              <w:rPr>
                <w:rStyle w:val="a5"/>
              </w:rPr>
              <w:t>м</w:t>
            </w:r>
            <w:r w:rsidR="00B844B8" w:rsidRPr="00A07550">
              <w:rPr>
                <w:rStyle w:val="a5"/>
                <w:rFonts w:eastAsia="Times New Roman"/>
              </w:rPr>
              <w:t xml:space="preserve"> к форме 2 раздела III «ФОРМЫ ДЛЯ ЗАПОЛНЕНИЯ УЧАСТНИКАМИ»</w:t>
            </w:r>
            <w:r w:rsidR="00B844B8" w:rsidRPr="00A07550">
              <w:rPr>
                <w:rFonts w:eastAsia="Times New Roman"/>
              </w:rPr>
              <w:t xml:space="preserve"> настоящей Документации;</w:t>
            </w:r>
          </w:p>
          <w:p w:rsidR="00B844B8" w:rsidRPr="00A07550" w:rsidRDefault="00C03E71" w:rsidP="00B844B8">
            <w:pPr>
              <w:ind w:firstLine="387"/>
            </w:pPr>
            <w:r w:rsidRPr="00A07550">
              <w:rPr>
                <w:rFonts w:eastAsia="Times New Roman"/>
              </w:rPr>
              <w:t xml:space="preserve">3. </w:t>
            </w:r>
            <w:r w:rsidR="00B844B8" w:rsidRPr="00A07550">
              <w:t xml:space="preserve">идентификационный номер налогоплательщика участника запроса </w:t>
            </w:r>
            <w:r w:rsidR="005C2BEA" w:rsidRPr="00A07550">
              <w:t>предложений</w:t>
            </w:r>
            <w:r w:rsidR="00B844B8" w:rsidRPr="00A07550">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07550">
              <w:rPr>
                <w:rFonts w:eastAsia="Times New Roman"/>
              </w:rPr>
              <w:t xml:space="preserve"> (Сведения предоставляются в соответствии с </w:t>
            </w:r>
            <w:r w:rsidR="00B844B8" w:rsidRPr="00A07550">
              <w:rPr>
                <w:rStyle w:val="a5"/>
                <w:rFonts w:eastAsia="Times New Roman"/>
              </w:rPr>
              <w:t>форм</w:t>
            </w:r>
            <w:r w:rsidR="00B844B8" w:rsidRPr="00A07550">
              <w:rPr>
                <w:rStyle w:val="a5"/>
              </w:rPr>
              <w:t>ой</w:t>
            </w:r>
            <w:r w:rsidR="00B844B8" w:rsidRPr="00A07550">
              <w:rPr>
                <w:rStyle w:val="a5"/>
                <w:rFonts w:eastAsia="Times New Roman"/>
              </w:rPr>
              <w:t xml:space="preserve"> 2 и приложение</w:t>
            </w:r>
            <w:r w:rsidR="00B844B8" w:rsidRPr="00A07550">
              <w:rPr>
                <w:rStyle w:val="a5"/>
              </w:rPr>
              <w:t>м</w:t>
            </w:r>
            <w:r w:rsidR="00B844B8" w:rsidRPr="00A07550">
              <w:rPr>
                <w:rStyle w:val="a5"/>
                <w:rFonts w:eastAsia="Times New Roman"/>
              </w:rPr>
              <w:t xml:space="preserve"> к форме 2 раздела III «ФОРМЫ ДЛЯ ЗАПОЛНЕНИЯ УЧАСТНИКАМИ»</w:t>
            </w:r>
            <w:r w:rsidR="00B844B8" w:rsidRPr="00A07550">
              <w:rPr>
                <w:rFonts w:eastAsia="Times New Roman"/>
              </w:rPr>
              <w:t xml:space="preserve"> настоящей Документации;</w:t>
            </w:r>
          </w:p>
          <w:p w:rsidR="00B844B8" w:rsidRPr="00A07550" w:rsidRDefault="00C03E71" w:rsidP="00B844B8">
            <w:pPr>
              <w:ind w:firstLine="387"/>
            </w:pPr>
            <w:r w:rsidRPr="00A07550">
              <w:rPr>
                <w:rFonts w:eastAsia="Times New Roman"/>
              </w:rPr>
              <w:t xml:space="preserve">4. </w:t>
            </w:r>
            <w:r w:rsidR="00B844B8" w:rsidRPr="00A07550">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07550">
              <w:t>предложений</w:t>
            </w:r>
            <w:r w:rsidR="00B844B8" w:rsidRPr="00A07550">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07550">
              <w:t xml:space="preserve"> </w:t>
            </w:r>
            <w:r w:rsidR="00B844B8" w:rsidRPr="00A07550">
              <w:rPr>
                <w:rFonts w:eastAsia="Times New Roman"/>
              </w:rPr>
              <w:t xml:space="preserve">(Сведения предоставляются в соответствии с </w:t>
            </w:r>
            <w:r w:rsidR="00B844B8" w:rsidRPr="00A07550">
              <w:rPr>
                <w:rStyle w:val="a5"/>
                <w:rFonts w:eastAsia="Times New Roman"/>
              </w:rPr>
              <w:t>форм</w:t>
            </w:r>
            <w:r w:rsidR="00B844B8" w:rsidRPr="00A07550">
              <w:rPr>
                <w:rStyle w:val="a5"/>
              </w:rPr>
              <w:t>ой</w:t>
            </w:r>
            <w:r w:rsidR="00B844B8" w:rsidRPr="00A07550">
              <w:rPr>
                <w:rStyle w:val="a5"/>
                <w:rFonts w:eastAsia="Times New Roman"/>
              </w:rPr>
              <w:t xml:space="preserve"> 2 и приложение</w:t>
            </w:r>
            <w:r w:rsidR="00B844B8" w:rsidRPr="00A07550">
              <w:rPr>
                <w:rStyle w:val="a5"/>
              </w:rPr>
              <w:t>м</w:t>
            </w:r>
            <w:r w:rsidR="00B844B8" w:rsidRPr="00A07550">
              <w:rPr>
                <w:rStyle w:val="a5"/>
                <w:rFonts w:eastAsia="Times New Roman"/>
              </w:rPr>
              <w:t xml:space="preserve"> к форме 2 раздела III «ФОРМЫ ДЛЯ ЗАПОЛНЕНИЯ УЧАСТНИКАМИ»</w:t>
            </w:r>
            <w:r w:rsidR="00B844B8" w:rsidRPr="00A07550">
              <w:rPr>
                <w:rFonts w:eastAsia="Times New Roman"/>
              </w:rPr>
              <w:t xml:space="preserve"> настоящей Документации;</w:t>
            </w:r>
          </w:p>
          <w:p w:rsidR="00B844B8" w:rsidRPr="00A07550" w:rsidRDefault="00B844B8" w:rsidP="00B844B8">
            <w:pPr>
              <w:ind w:firstLine="486"/>
            </w:pPr>
            <w:r w:rsidRPr="00A07550">
              <w:t>5</w:t>
            </w:r>
            <w:r w:rsidR="00C03E71" w:rsidRPr="00A07550">
              <w:t xml:space="preserve">. </w:t>
            </w:r>
            <w:r w:rsidRPr="00A07550">
              <w:t xml:space="preserve">копия документа, подтверждающего полномочия лица действовать от имени участника запроса </w:t>
            </w:r>
            <w:r w:rsidR="005C2BEA" w:rsidRPr="00A07550">
              <w:t>предложений</w:t>
            </w:r>
            <w:r w:rsidRPr="00A07550">
              <w:t xml:space="preserve"> с участием субъектов малого и среднего предпринимательства, за исключением случаев подписания заявки:</w:t>
            </w:r>
          </w:p>
          <w:p w:rsidR="00B844B8" w:rsidRPr="00A07550" w:rsidRDefault="00B844B8" w:rsidP="00B844B8">
            <w:pPr>
              <w:ind w:firstLine="486"/>
            </w:pPr>
            <w:r w:rsidRPr="00A07550">
              <w:t>- индивидуальным предпринимателем, если участником такой закупки является индивидуальный предприниматель;</w:t>
            </w:r>
          </w:p>
          <w:p w:rsidR="00B844B8" w:rsidRPr="00A07550" w:rsidRDefault="00B844B8" w:rsidP="00B844B8">
            <w:pPr>
              <w:ind w:firstLine="486"/>
            </w:pPr>
            <w:r w:rsidRPr="00A07550">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07550">
              <w:t>предложений</w:t>
            </w:r>
            <w:r w:rsidRPr="00A07550">
              <w:t xml:space="preserve"> является </w:t>
            </w:r>
            <w:r w:rsidRPr="00A07550">
              <w:lastRenderedPageBreak/>
              <w:t>юридическое лицо;</w:t>
            </w:r>
          </w:p>
          <w:p w:rsidR="00C03E71" w:rsidRPr="00A07550" w:rsidRDefault="00B844B8">
            <w:pPr>
              <w:ind w:firstLine="486"/>
            </w:pPr>
            <w:r w:rsidRPr="00A07550">
              <w:rPr>
                <w:rFonts w:eastAsia="Times New Roman"/>
              </w:rPr>
              <w:t>6</w:t>
            </w:r>
            <w:r w:rsidR="00C03E71" w:rsidRPr="00A07550">
              <w:rPr>
                <w:rFonts w:eastAsia="Times New Roman"/>
              </w:rPr>
              <w:t xml:space="preserve">. </w:t>
            </w:r>
            <w:r w:rsidRPr="00A07550">
              <w:rPr>
                <w:rFonts w:eastAsia="Times New Roman"/>
              </w:rPr>
              <w:t xml:space="preserve">копии документов, подтверждающих соответствие участника запроса </w:t>
            </w:r>
            <w:r w:rsidR="005C2BEA" w:rsidRPr="00A07550">
              <w:rPr>
                <w:rFonts w:eastAsia="Times New Roman"/>
              </w:rPr>
              <w:t>предложений</w:t>
            </w:r>
            <w:r w:rsidRPr="00A07550">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FE00F9" w:rsidRPr="00A07550">
              <w:rPr>
                <w:rFonts w:eastAsia="Times New Roman"/>
              </w:rPr>
              <w:t>6</w:t>
            </w:r>
            <w:r w:rsidRPr="00A07550">
              <w:rPr>
                <w:rFonts w:eastAsia="Times New Roman"/>
              </w:rPr>
              <w:t xml:space="preserve"> п. </w:t>
            </w:r>
            <w:r w:rsidR="00FE00F9" w:rsidRPr="00A07550">
              <w:rPr>
                <w:rFonts w:eastAsia="Times New Roman"/>
              </w:rPr>
              <w:t xml:space="preserve">15 раздела </w:t>
            </w:r>
            <w:r w:rsidR="00FE00F9" w:rsidRPr="00A07550">
              <w:rPr>
                <w:rFonts w:eastAsia="Times New Roman"/>
                <w:lang w:val="en-US"/>
              </w:rPr>
              <w:t>II</w:t>
            </w:r>
            <w:r w:rsidR="00FE00F9" w:rsidRPr="00A07550">
              <w:rPr>
                <w:rFonts w:eastAsia="Times New Roman"/>
              </w:rPr>
              <w:t xml:space="preserve"> </w:t>
            </w:r>
            <w:r w:rsidRPr="00A07550">
              <w:rPr>
                <w:rFonts w:eastAsia="Times New Roman"/>
              </w:rPr>
              <w:t>настояще</w:t>
            </w:r>
            <w:r w:rsidR="00FE00F9" w:rsidRPr="00A07550">
              <w:rPr>
                <w:rFonts w:eastAsia="Times New Roman"/>
              </w:rPr>
              <w:t>й документации</w:t>
            </w:r>
            <w:r w:rsidRPr="00A07550">
              <w:rPr>
                <w:rFonts w:eastAsia="Times New Roman"/>
              </w:rPr>
              <w:t xml:space="preserve">: </w:t>
            </w:r>
            <w:r w:rsidRPr="00A07550">
              <w:rPr>
                <w:rFonts w:eastAsia="Times New Roman"/>
                <w:b/>
              </w:rPr>
              <w:t>не устанавливается</w:t>
            </w:r>
            <w:r w:rsidRPr="00A07550">
              <w:rPr>
                <w:rFonts w:eastAsia="Times New Roman"/>
              </w:rPr>
              <w:t>;</w:t>
            </w:r>
          </w:p>
          <w:p w:rsidR="00C03E71" w:rsidRPr="00A07550" w:rsidRDefault="003435FC">
            <w:pPr>
              <w:ind w:firstLine="486"/>
            </w:pPr>
            <w:r w:rsidRPr="00A07550">
              <w:rPr>
                <w:rFonts w:eastAsia="Times New Roman"/>
              </w:rPr>
              <w:t>7</w:t>
            </w:r>
            <w:r w:rsidR="00C03E71" w:rsidRPr="00A07550">
              <w:rPr>
                <w:rFonts w:eastAsia="Times New Roman"/>
              </w:rPr>
              <w:t xml:space="preserve">. </w:t>
            </w:r>
            <w:r w:rsidR="00370D83" w:rsidRPr="00A07550">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07550">
              <w:t>предложений</w:t>
            </w:r>
            <w:r w:rsidR="00370D83" w:rsidRPr="00A07550">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rsidRPr="00A07550">
              <w:t>предложений</w:t>
            </w:r>
            <w:r w:rsidR="00370D83" w:rsidRPr="00A07550">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07550">
              <w:t>предложений</w:t>
            </w:r>
            <w:r w:rsidR="00370D83" w:rsidRPr="00A07550">
              <w:t>) является крупной сделкой;</w:t>
            </w:r>
          </w:p>
          <w:p w:rsidR="00C360F6" w:rsidRPr="00A07550" w:rsidRDefault="003435FC" w:rsidP="00370D83">
            <w:pPr>
              <w:ind w:firstLine="486"/>
              <w:rPr>
                <w:b/>
              </w:rPr>
            </w:pPr>
            <w:r w:rsidRPr="00A07550">
              <w:t>8</w:t>
            </w:r>
            <w:r w:rsidR="00C03E71" w:rsidRPr="00A07550">
              <w:t xml:space="preserve">. </w:t>
            </w:r>
            <w:r w:rsidR="00370D83" w:rsidRPr="00A07550">
              <w:t xml:space="preserve">информация и документы об обеспечении заявки на участие в запросе </w:t>
            </w:r>
            <w:r w:rsidR="005C2BEA" w:rsidRPr="00A07550">
              <w:t>предложений</w:t>
            </w:r>
            <w:r w:rsidR="00370D83" w:rsidRPr="00A07550">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07550">
              <w:t>предложений</w:t>
            </w:r>
            <w:r w:rsidR="00370D83" w:rsidRPr="00A07550">
              <w:t xml:space="preserve">: </w:t>
            </w:r>
            <w:r w:rsidR="00C360F6" w:rsidRPr="00A07550">
              <w:rPr>
                <w:b/>
              </w:rPr>
              <w:t>не установлено</w:t>
            </w:r>
          </w:p>
          <w:p w:rsidR="00370D83" w:rsidRPr="00A07550" w:rsidRDefault="00370D83" w:rsidP="00370D83">
            <w:pPr>
              <w:ind w:firstLine="486"/>
            </w:pPr>
            <w:r w:rsidRPr="00A07550">
              <w:t xml:space="preserve">- реквизиты специального банковского счета участника </w:t>
            </w:r>
            <w:r w:rsidR="00743213" w:rsidRPr="00A07550">
              <w:t>запроса предложений</w:t>
            </w:r>
            <w:r w:rsidRPr="00A07550">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07550" w:rsidRDefault="00370D83" w:rsidP="00370D83">
            <w:pPr>
              <w:ind w:firstLine="486"/>
            </w:pPr>
            <w:r w:rsidRPr="00A07550">
              <w:t xml:space="preserve">- </w:t>
            </w:r>
            <w:r w:rsidR="00743213" w:rsidRPr="00A07550">
              <w:t>независимая</w:t>
            </w:r>
            <w:r w:rsidRPr="00A07550">
              <w:t xml:space="preserve"> гарантия или ее копия, если в качестве обеспечения заявки на участие в </w:t>
            </w:r>
            <w:r w:rsidR="00743213" w:rsidRPr="00A07550">
              <w:t>запросе предложений</w:t>
            </w:r>
            <w:r w:rsidRPr="00A07550">
              <w:t xml:space="preserve"> с участием субъектов малого и среднего предпринимательства участником такой закупки предоставляется </w:t>
            </w:r>
            <w:r w:rsidR="00743213" w:rsidRPr="00A07550">
              <w:t>независимая</w:t>
            </w:r>
            <w:r w:rsidRPr="00A07550">
              <w:t xml:space="preserve"> гарантия;</w:t>
            </w:r>
          </w:p>
          <w:p w:rsidR="00A54A3D" w:rsidRPr="00A54A3D" w:rsidRDefault="00A54A3D" w:rsidP="00A54A3D">
            <w:pPr>
              <w:autoSpaceDE w:val="0"/>
              <w:autoSpaceDN w:val="0"/>
              <w:adjustRightInd w:val="0"/>
              <w:ind w:firstLine="709"/>
              <w:rPr>
                <w:rFonts w:eastAsia="Times New Roman"/>
                <w:b/>
                <w:lang w:eastAsia="ru-RU"/>
              </w:rPr>
            </w:pPr>
            <w:r w:rsidRPr="00A07550">
              <w:t>9.</w:t>
            </w:r>
            <w:r w:rsidRPr="00A07550">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07550">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 xml:space="preserve">2) неприостановление деятельности участника конкурентной закупки с участием субъектов малого и среднего предпринимательства </w:t>
            </w:r>
            <w:r w:rsidRPr="00A54A3D">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54A3D">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07550" w:rsidRDefault="003435FC" w:rsidP="00C21813">
            <w:pPr>
              <w:suppressAutoHyphens w:val="0"/>
              <w:ind w:firstLine="432"/>
              <w:rPr>
                <w:rFonts w:eastAsia="Times New Roman" w:cs="Arial"/>
                <w:color w:val="000000"/>
                <w:lang w:eastAsia="ru-RU"/>
              </w:rPr>
            </w:pPr>
            <w:r w:rsidRPr="00A07550">
              <w:t>9</w:t>
            </w:r>
            <w:r w:rsidR="004C1570" w:rsidRPr="00A07550">
              <w:t>.</w:t>
            </w:r>
            <w:r w:rsidR="004C1570" w:rsidRPr="00A07550">
              <w:rPr>
                <w:rFonts w:eastAsia="Times New Roman" w:cs="Arial"/>
                <w:b/>
                <w:color w:val="000000"/>
                <w:lang w:eastAsia="ru-RU"/>
              </w:rPr>
              <w:t xml:space="preserve"> </w:t>
            </w:r>
            <w:r w:rsidR="00370D83" w:rsidRPr="00A07550">
              <w:rPr>
                <w:rFonts w:eastAsia="Times New Roman" w:cs="Arial"/>
                <w:color w:val="000000"/>
                <w:lang w:eastAsia="ru-RU"/>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07550">
              <w:rPr>
                <w:rFonts w:eastAsia="Times New Roman" w:cs="Arial"/>
                <w:b/>
                <w:color w:val="000000"/>
                <w:lang w:eastAsia="ru-RU"/>
              </w:rPr>
              <w:t>не установлены</w:t>
            </w:r>
          </w:p>
          <w:p w:rsidR="008D53E1" w:rsidRPr="00A07550" w:rsidRDefault="00A54A3D" w:rsidP="00C21813">
            <w:pPr>
              <w:suppressAutoHyphens w:val="0"/>
              <w:ind w:firstLine="432"/>
              <w:rPr>
                <w:rFonts w:eastAsia="Times New Roman"/>
                <w:lang w:eastAsia="ru-RU"/>
              </w:rPr>
            </w:pPr>
            <w:r w:rsidRPr="00A07550">
              <w:rPr>
                <w:rFonts w:eastAsia="Times New Roman" w:cs="Arial"/>
                <w:color w:val="000000"/>
                <w:lang w:eastAsia="ru-RU"/>
              </w:rPr>
              <w:t xml:space="preserve">10. </w:t>
            </w:r>
            <w:r w:rsidR="008D53E1" w:rsidRPr="00A07550">
              <w:rPr>
                <w:rFonts w:eastAsia="Times New Roman"/>
                <w:lang w:eastAsia="ru-RU"/>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8D53E1" w:rsidRPr="00A07550">
              <w:rPr>
                <w:rFonts w:eastAsia="Times New Roman"/>
              </w:rPr>
              <w:t xml:space="preserve">(Сведения предоставляются в соответствии с </w:t>
            </w:r>
            <w:r w:rsidR="008D53E1" w:rsidRPr="00A07550">
              <w:rPr>
                <w:rStyle w:val="a5"/>
                <w:rFonts w:eastAsia="Times New Roman"/>
              </w:rPr>
              <w:t>форм</w:t>
            </w:r>
            <w:r w:rsidR="008D53E1" w:rsidRPr="00A07550">
              <w:rPr>
                <w:rStyle w:val="a5"/>
              </w:rPr>
              <w:t>ой</w:t>
            </w:r>
            <w:r w:rsidR="008D53E1" w:rsidRPr="00A07550">
              <w:rPr>
                <w:rStyle w:val="a5"/>
                <w:rFonts w:eastAsia="Times New Roman"/>
              </w:rPr>
              <w:t xml:space="preserve"> 2 и приложение</w:t>
            </w:r>
            <w:r w:rsidR="008D53E1" w:rsidRPr="00A07550">
              <w:rPr>
                <w:rStyle w:val="a5"/>
              </w:rPr>
              <w:t>м</w:t>
            </w:r>
            <w:r w:rsidR="008D53E1" w:rsidRPr="00A07550">
              <w:rPr>
                <w:rStyle w:val="a5"/>
                <w:rFonts w:eastAsia="Times New Roman"/>
              </w:rPr>
              <w:t xml:space="preserve"> к форме 2 раздела III «ФОРМЫ ДЛЯ ЗАПОЛНЕНИЯ УЧАСТНИКАМИ»</w:t>
            </w:r>
            <w:r w:rsidR="008D53E1" w:rsidRPr="00A07550">
              <w:rPr>
                <w:rFonts w:eastAsia="Times New Roman"/>
              </w:rPr>
              <w:t xml:space="preserve"> настоящей Документации.</w:t>
            </w:r>
          </w:p>
          <w:p w:rsidR="008D53E1" w:rsidRPr="00A07550" w:rsidRDefault="008D53E1" w:rsidP="00C21813">
            <w:pPr>
              <w:suppressAutoHyphens w:val="0"/>
              <w:ind w:firstLine="432"/>
              <w:rPr>
                <w:rFonts w:eastAsia="Times New Roman" w:cs="Arial"/>
                <w:color w:val="000000"/>
                <w:lang w:eastAsia="ru-RU"/>
              </w:rPr>
            </w:pPr>
          </w:p>
          <w:p w:rsidR="00C03E71" w:rsidRPr="00A07550" w:rsidRDefault="00C03E71">
            <w:pPr>
              <w:overflowPunct w:val="0"/>
              <w:autoSpaceDE w:val="0"/>
              <w:ind w:firstLine="567"/>
              <w:rPr>
                <w:b/>
                <w:i/>
              </w:rPr>
            </w:pPr>
          </w:p>
          <w:p w:rsidR="00C03E71" w:rsidRPr="00A07550" w:rsidRDefault="00C03E71">
            <w:pPr>
              <w:overflowPunct w:val="0"/>
              <w:autoSpaceDE w:val="0"/>
            </w:pPr>
            <w:r w:rsidRPr="00A07550">
              <w:rPr>
                <w:b/>
                <w:i/>
              </w:rPr>
              <w:t>Предложение участника запроса предложений о цене договора:</w:t>
            </w:r>
          </w:p>
          <w:p w:rsidR="00C03E71" w:rsidRPr="00C360F6" w:rsidRDefault="00F94AFD" w:rsidP="00C360F6">
            <w:pPr>
              <w:tabs>
                <w:tab w:val="left" w:pos="0"/>
                <w:tab w:val="left" w:pos="1140"/>
              </w:tabs>
              <w:overflowPunct w:val="0"/>
              <w:autoSpaceDE w:val="0"/>
              <w:ind w:right="153"/>
              <w:rPr>
                <w:highlight w:val="cyan"/>
              </w:rPr>
            </w:pPr>
            <w:r w:rsidRPr="00A07550">
              <w:t>Предложение о цене договора</w:t>
            </w:r>
            <w:r w:rsidR="00C03E71" w:rsidRPr="00A07550">
              <w:t>, поданное с помощью п</w:t>
            </w:r>
            <w:r w:rsidR="00C360F6" w:rsidRPr="00A07550">
              <w:t>рограммно-технических средств ЭП</w:t>
            </w:r>
            <w:r w:rsidR="00C03E71" w:rsidRPr="00A07550">
              <w:t xml:space="preserve">, согласно регламенту </w:t>
            </w:r>
            <w:r w:rsidR="00C360F6" w:rsidRPr="00A07550">
              <w:t>ЭП</w:t>
            </w:r>
            <w:r w:rsidR="00C03E71" w:rsidRPr="00A07550">
              <w:t xml:space="preserve">, должно содержать </w:t>
            </w:r>
            <w:r w:rsidRPr="00A07550">
              <w:t>предложение о цене договора</w:t>
            </w:r>
            <w:r w:rsidR="00C03E71" w:rsidRPr="00A07550">
              <w:t xml:space="preserve"> в соответствии с </w:t>
            </w:r>
            <w:hyperlink w:anchor="_Форма_2_АНКЕТА_1" w:history="1">
              <w:r w:rsidR="00C03E71" w:rsidRPr="00A07550">
                <w:rPr>
                  <w:rStyle w:val="a5"/>
                </w:rPr>
                <w:t xml:space="preserve">формой </w:t>
              </w:r>
              <w:r w:rsidR="00805A80" w:rsidRPr="00A07550">
                <w:rPr>
                  <w:rStyle w:val="a5"/>
                </w:rPr>
                <w:t>4</w:t>
              </w:r>
            </w:hyperlink>
            <w:r w:rsidR="00C03E71" w:rsidRPr="00A07550">
              <w:rPr>
                <w:rFonts w:eastAsia="Times New Roman"/>
              </w:rPr>
              <w:t xml:space="preserve"> </w:t>
            </w:r>
            <w:r w:rsidR="00C03E71" w:rsidRPr="00A07550">
              <w:rPr>
                <w:rStyle w:val="a5"/>
                <w:rFonts w:eastAsia="Times New Roman"/>
              </w:rPr>
              <w:t>раздела III «ФОРМЫ ДЛЯ ЗАПОЛНЕНИЯ УЧАСТНИКАМИ»</w:t>
            </w:r>
            <w:r w:rsidR="00C03E71" w:rsidRPr="00A07550">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C03E71" w:rsidP="00C360F6">
            <w:r w:rsidRPr="00A07550">
              <w:rPr>
                <w:rFonts w:eastAsia="Times New Roman"/>
              </w:rPr>
              <w:t xml:space="preserve">Порядок и срок внесения изменений и отзыва </w:t>
            </w:r>
            <w:r w:rsidR="00C360F6" w:rsidRPr="00A07550">
              <w:rPr>
                <w:rFonts w:eastAsia="Times New Roman"/>
              </w:rPr>
              <w:t>з</w:t>
            </w:r>
            <w:r w:rsidRPr="00A07550">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sidP="00C360F6">
            <w:pPr>
              <w:ind w:firstLine="486"/>
            </w:pPr>
            <w:r w:rsidRPr="00A07550">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07550">
              <w:t>ЭП</w:t>
            </w:r>
            <w:r w:rsidRPr="00A07550">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800DFC">
            <w:r w:rsidRPr="00A07550">
              <w:rPr>
                <w:rFonts w:eastAsia="Times New Roman"/>
              </w:rPr>
              <w:t>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ind w:firstLine="486"/>
            </w:pPr>
            <w:r w:rsidRPr="00A07550">
              <w:t>Указывается в первой части Заявки.</w:t>
            </w:r>
          </w:p>
          <w:p w:rsidR="00C03E71" w:rsidRPr="00A07550" w:rsidRDefault="00C03E71">
            <w:pPr>
              <w:ind w:firstLine="486"/>
              <w:rPr>
                <w:rFonts w:eastAsia="Times New Roman"/>
              </w:rPr>
            </w:pPr>
            <w:r w:rsidRPr="00A07550">
              <w:rPr>
                <w:rFonts w:eastAsia="Times New Roman"/>
              </w:rPr>
              <w:t xml:space="preserve">Описание осуществляется в соответствии с </w:t>
            </w:r>
            <w:r w:rsidRPr="00A07550">
              <w:rPr>
                <w:rFonts w:eastAsia="Times New Roman"/>
                <w:color w:val="0000FF"/>
                <w:u w:val="single"/>
              </w:rPr>
              <w:t xml:space="preserve">формой 1 и приложением к форме 1 </w:t>
            </w:r>
            <w:hyperlink w:anchor="_РАЗДЕЛ_III._ФОРМЫ" w:history="1">
              <w:r w:rsidRPr="00A07550">
                <w:rPr>
                  <w:rStyle w:val="a5"/>
                  <w:rFonts w:eastAsia="Times New Roman"/>
                </w:rPr>
                <w:t xml:space="preserve">раздела </w:t>
              </w:r>
              <w:r w:rsidRPr="00A07550">
                <w:rPr>
                  <w:rStyle w:val="a5"/>
                  <w:rFonts w:eastAsia="Times New Roman"/>
                  <w:lang w:val="en-US"/>
                </w:rPr>
                <w:t>III</w:t>
              </w:r>
              <w:r w:rsidRPr="00A07550">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C03E71" w:rsidP="00C25A10">
            <w:r w:rsidRPr="00A07550">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autoSpaceDE w:val="0"/>
              <w:ind w:firstLine="427"/>
            </w:pPr>
            <w:r w:rsidRPr="00A07550">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07550" w:rsidRDefault="00C03E71">
            <w:pPr>
              <w:autoSpaceDE w:val="0"/>
              <w:ind w:firstLine="427"/>
            </w:pPr>
            <w:r w:rsidRPr="00A07550">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Pr="00A07550" w:rsidRDefault="00C03E71">
            <w:pPr>
              <w:ind w:firstLine="427"/>
            </w:pPr>
            <w:r w:rsidRPr="00A07550">
              <w:rPr>
                <w:rFonts w:eastAsia="Times New Roman"/>
              </w:rPr>
              <w:t xml:space="preserve">3. </w:t>
            </w:r>
            <w:r w:rsidRPr="00A07550">
              <w:t xml:space="preserve">Заявка и документы, входящие в состав </w:t>
            </w:r>
            <w:r w:rsidR="00506715" w:rsidRPr="00A07550">
              <w:t>з</w:t>
            </w:r>
            <w:r w:rsidRPr="00A07550">
              <w:t xml:space="preserve">аявки, должны быть составлены на русском языке. Если </w:t>
            </w:r>
            <w:r w:rsidR="00506715" w:rsidRPr="00A07550">
              <w:t>з</w:t>
            </w:r>
            <w:r w:rsidRPr="00A07550">
              <w:t xml:space="preserve">аявка и/или какой-либо другой документ, входящий в состав </w:t>
            </w:r>
            <w:r w:rsidR="00506715" w:rsidRPr="00A07550">
              <w:t>з</w:t>
            </w:r>
            <w:r w:rsidRPr="00A07550">
              <w:t xml:space="preserve">аявки, составлен не на русском языке, к </w:t>
            </w:r>
            <w:r w:rsidR="00506715" w:rsidRPr="00A07550">
              <w:t>з</w:t>
            </w:r>
            <w:r w:rsidRPr="00A07550">
              <w:t xml:space="preserve">аявке должны быть приложены их надлежащим образом заверенные переводы на русский язык. Если </w:t>
            </w:r>
            <w:r w:rsidR="00506715" w:rsidRPr="00A07550">
              <w:t>у</w:t>
            </w:r>
            <w:r w:rsidRPr="00A07550">
              <w:t>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Pr="00A07550" w:rsidRDefault="00800DFC">
            <w:pPr>
              <w:ind w:firstLine="427"/>
              <w:contextualSpacing/>
            </w:pPr>
            <w:r w:rsidRPr="00A07550">
              <w:rPr>
                <w:rFonts w:eastAsia="Times New Roman"/>
              </w:rPr>
              <w:lastRenderedPageBreak/>
              <w:t>4</w:t>
            </w:r>
            <w:r w:rsidR="00C03E71" w:rsidRPr="00A07550">
              <w:rPr>
                <w:rFonts w:eastAsia="Times New Roman"/>
              </w:rPr>
              <w:t xml:space="preserve">. Каждый отдельный документ должен быть включён в состав </w:t>
            </w:r>
            <w:r w:rsidR="00506715" w:rsidRPr="00A07550">
              <w:rPr>
                <w:rFonts w:eastAsia="Times New Roman"/>
              </w:rPr>
              <w:t>за</w:t>
            </w:r>
            <w:r w:rsidR="00C03E71" w:rsidRPr="00A07550">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07550">
              <w:rPr>
                <w:rFonts w:eastAsia="Times New Roman"/>
              </w:rPr>
              <w:t>з</w:t>
            </w:r>
            <w:r w:rsidR="00C03E71" w:rsidRPr="00A07550">
              <w:rPr>
                <w:rFonts w:eastAsia="Times New Roman"/>
              </w:rPr>
              <w:t>аявка на участие в закупке от 01012013.pdf);</w:t>
            </w:r>
          </w:p>
          <w:p w:rsidR="00C03E71" w:rsidRPr="00A07550" w:rsidRDefault="00800DFC">
            <w:pPr>
              <w:ind w:firstLine="427"/>
              <w:contextualSpacing/>
            </w:pPr>
            <w:r w:rsidRPr="00A07550">
              <w:rPr>
                <w:rFonts w:eastAsia="Times New Roman"/>
              </w:rPr>
              <w:t>5</w:t>
            </w:r>
            <w:r w:rsidR="00C03E71" w:rsidRPr="00A07550">
              <w:rPr>
                <w:rFonts w:eastAsia="Times New Roman"/>
              </w:rPr>
              <w:t xml:space="preserve">. Каждый файл </w:t>
            </w:r>
            <w:r w:rsidR="00506715" w:rsidRPr="00A07550">
              <w:rPr>
                <w:rFonts w:eastAsia="Times New Roman"/>
              </w:rPr>
              <w:t>з</w:t>
            </w:r>
            <w:r w:rsidR="00C03E71" w:rsidRPr="00A07550">
              <w:rPr>
                <w:rFonts w:eastAsia="Times New Roman"/>
              </w:rPr>
              <w:t>аявки</w:t>
            </w:r>
            <w:r w:rsidR="00C03E71" w:rsidRPr="00A07550">
              <w:t xml:space="preserve">, часть </w:t>
            </w:r>
            <w:r w:rsidR="00506715" w:rsidRPr="00A07550">
              <w:t>з</w:t>
            </w:r>
            <w:r w:rsidR="00C03E71" w:rsidRPr="00A07550">
              <w:t>аявки</w:t>
            </w:r>
            <w:r w:rsidR="00C03E71" w:rsidRPr="00A07550">
              <w:rPr>
                <w:rFonts w:eastAsia="Times New Roman"/>
              </w:rPr>
              <w:t xml:space="preserve"> либо папка-архив файлов подписывается </w:t>
            </w:r>
            <w:r w:rsidR="00506715" w:rsidRPr="00A07550">
              <w:rPr>
                <w:rFonts w:eastAsia="Times New Roman"/>
              </w:rPr>
              <w:t>усиленной квалифицированной электронной подписью у</w:t>
            </w:r>
            <w:r w:rsidR="00C03E71" w:rsidRPr="00A07550">
              <w:rPr>
                <w:rFonts w:eastAsia="Times New Roman"/>
              </w:rPr>
              <w:t xml:space="preserve">частника или уполномоченного представителя </w:t>
            </w:r>
            <w:r w:rsidR="00506715" w:rsidRPr="00A07550">
              <w:rPr>
                <w:rFonts w:eastAsia="Times New Roman"/>
              </w:rPr>
              <w:t>у</w:t>
            </w:r>
            <w:r w:rsidR="00C03E71" w:rsidRPr="00A07550">
              <w:rPr>
                <w:rFonts w:eastAsia="Times New Roman"/>
              </w:rPr>
              <w:t xml:space="preserve">частника, если </w:t>
            </w:r>
            <w:r w:rsidR="00506715" w:rsidRPr="00A07550">
              <w:rPr>
                <w:rFonts w:eastAsia="Times New Roman"/>
              </w:rPr>
              <w:t>у</w:t>
            </w:r>
            <w:r w:rsidR="00C03E71" w:rsidRPr="00A07550">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07550">
              <w:rPr>
                <w:rFonts w:eastAsia="Times New Roman"/>
              </w:rPr>
              <w:t>у</w:t>
            </w:r>
            <w:r w:rsidR="00C03E71" w:rsidRPr="00A07550">
              <w:rPr>
                <w:rFonts w:eastAsia="Times New Roman"/>
              </w:rPr>
              <w:t>частника в соответствии с законодательством Росс</w:t>
            </w:r>
            <w:r w:rsidR="00506715" w:rsidRPr="00A07550">
              <w:rPr>
                <w:rFonts w:eastAsia="Times New Roman"/>
              </w:rPr>
              <w:t>ийской Федерации, требованиями д</w:t>
            </w:r>
            <w:r w:rsidR="00C03E71" w:rsidRPr="00A07550">
              <w:rPr>
                <w:rFonts w:eastAsia="Times New Roman"/>
              </w:rPr>
              <w:t xml:space="preserve">окументации о </w:t>
            </w:r>
            <w:r w:rsidR="00506715" w:rsidRPr="00A07550">
              <w:rPr>
                <w:rFonts w:eastAsia="Times New Roman"/>
              </w:rPr>
              <w:t>проведении запроса предложений</w:t>
            </w:r>
            <w:r w:rsidR="00C03E71" w:rsidRPr="00A07550">
              <w:rPr>
                <w:rFonts w:eastAsia="Times New Roman"/>
              </w:rPr>
              <w:t xml:space="preserve"> и </w:t>
            </w:r>
            <w:r w:rsidR="00506715" w:rsidRPr="00A07550">
              <w:rPr>
                <w:rFonts w:eastAsia="Times New Roman"/>
              </w:rPr>
              <w:t>р</w:t>
            </w:r>
            <w:r w:rsidR="00C03E71" w:rsidRPr="00A07550">
              <w:rPr>
                <w:rFonts w:eastAsia="Times New Roman"/>
              </w:rPr>
              <w:t xml:space="preserve">егламентом работы </w:t>
            </w:r>
            <w:r w:rsidR="00506715" w:rsidRPr="00A07550">
              <w:rPr>
                <w:rFonts w:eastAsia="Times New Roman"/>
              </w:rPr>
              <w:t>ЭП</w:t>
            </w:r>
            <w:r w:rsidR="00C03E71" w:rsidRPr="00A07550">
              <w:rPr>
                <w:rFonts w:eastAsia="Times New Roman"/>
              </w:rPr>
              <w:t>.</w:t>
            </w:r>
          </w:p>
          <w:p w:rsidR="00C03E71" w:rsidRPr="00A07550" w:rsidRDefault="00800DFC">
            <w:pPr>
              <w:ind w:firstLine="427"/>
              <w:contextualSpacing/>
              <w:rPr>
                <w:rFonts w:eastAsia="Times New Roman"/>
              </w:rPr>
            </w:pPr>
            <w:r w:rsidRPr="00A07550">
              <w:rPr>
                <w:rFonts w:eastAsia="Times New Roman"/>
                <w:bCs/>
              </w:rPr>
              <w:t>6</w:t>
            </w:r>
            <w:r w:rsidR="00C03E71" w:rsidRPr="00A07550">
              <w:rPr>
                <w:rFonts w:eastAsia="Times New Roman"/>
                <w:bCs/>
              </w:rPr>
              <w:t xml:space="preserve">. Все сведения и документы, включенные </w:t>
            </w:r>
            <w:r w:rsidR="00506715" w:rsidRPr="00A07550">
              <w:rPr>
                <w:rFonts w:eastAsia="Times New Roman"/>
                <w:bCs/>
              </w:rPr>
              <w:t>у</w:t>
            </w:r>
            <w:r w:rsidR="00C03E71" w:rsidRPr="00A07550">
              <w:rPr>
                <w:rFonts w:eastAsia="Times New Roman"/>
                <w:bCs/>
              </w:rPr>
              <w:t xml:space="preserve">частником в состав </w:t>
            </w:r>
            <w:r w:rsidR="00506715" w:rsidRPr="00A07550">
              <w:rPr>
                <w:rFonts w:eastAsia="Times New Roman"/>
                <w:bCs/>
              </w:rPr>
              <w:t>з</w:t>
            </w:r>
            <w:r w:rsidR="00C03E71" w:rsidRPr="00A07550">
              <w:rPr>
                <w:rFonts w:eastAsia="Times New Roman"/>
                <w:bCs/>
              </w:rPr>
              <w:t xml:space="preserve">аявки, должны быть поданы от имени </w:t>
            </w:r>
            <w:r w:rsidR="00506715" w:rsidRPr="00A07550">
              <w:rPr>
                <w:rFonts w:eastAsia="Times New Roman"/>
                <w:bCs/>
              </w:rPr>
              <w:t>у</w:t>
            </w:r>
            <w:r w:rsidR="00C03E71" w:rsidRPr="00A07550">
              <w:rPr>
                <w:rFonts w:eastAsia="Times New Roman"/>
                <w:bCs/>
              </w:rPr>
              <w:t>частника, а также быть подлинными и достоверными</w:t>
            </w:r>
            <w:r w:rsidR="00C03E71" w:rsidRPr="00A07550">
              <w:rPr>
                <w:rFonts w:eastAsia="Times New Roman"/>
              </w:rPr>
              <w:t>.</w:t>
            </w:r>
            <w:r w:rsidR="00C03E71" w:rsidRPr="00A07550">
              <w:rPr>
                <w:rFonts w:eastAsia="Times New Roman"/>
                <w:sz w:val="26"/>
                <w:szCs w:val="26"/>
              </w:rPr>
              <w:t xml:space="preserve"> </w:t>
            </w:r>
            <w:r w:rsidR="00506715" w:rsidRPr="00A07550">
              <w:rPr>
                <w:rFonts w:eastAsia="Times New Roman"/>
              </w:rPr>
              <w:t>Документы, входящие в состав з</w:t>
            </w:r>
            <w:r w:rsidR="00C03E71" w:rsidRPr="00A07550">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07550">
              <w:rPr>
                <w:rFonts w:eastAsia="Times New Roman"/>
              </w:rPr>
              <w:t>ложения о закупках и настоящей д</w:t>
            </w:r>
            <w:r w:rsidR="00C03E71" w:rsidRPr="00A07550">
              <w:rPr>
                <w:rFonts w:eastAsia="Times New Roman"/>
              </w:rPr>
              <w:t>окументации.</w:t>
            </w:r>
          </w:p>
          <w:p w:rsidR="00970B26" w:rsidRPr="00A07550" w:rsidRDefault="00970B26">
            <w:pPr>
              <w:ind w:firstLine="427"/>
              <w:contextualSpacing/>
            </w:pPr>
            <w:r w:rsidRPr="00A07550">
              <w:rPr>
                <w:rFonts w:eastAsia="Times New Roman"/>
              </w:rPr>
              <w:t xml:space="preserve">7. </w:t>
            </w:r>
            <w:r w:rsidR="00173E59" w:rsidRPr="00A07550">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07550" w:rsidRDefault="00173E59" w:rsidP="00970B26">
            <w:pPr>
              <w:ind w:firstLine="427"/>
              <w:contextualSpacing/>
            </w:pPr>
            <w:r w:rsidRPr="00A07550">
              <w:rPr>
                <w:rFonts w:eastAsia="Times New Roman"/>
              </w:rPr>
              <w:t>8</w:t>
            </w:r>
            <w:r w:rsidR="00C03E71" w:rsidRPr="00A07550">
              <w:rPr>
                <w:rFonts w:eastAsia="Times New Roman"/>
              </w:rPr>
              <w:t xml:space="preserve">. Прочие правила подготовки и подачи </w:t>
            </w:r>
            <w:r w:rsidR="00970B26" w:rsidRPr="00A07550">
              <w:rPr>
                <w:rFonts w:eastAsia="Times New Roman"/>
              </w:rPr>
              <w:t>з</w:t>
            </w:r>
            <w:r w:rsidR="00C03E71" w:rsidRPr="00A07550">
              <w:rPr>
                <w:rFonts w:eastAsia="Times New Roman"/>
              </w:rPr>
              <w:t>аявки через </w:t>
            </w:r>
            <w:r w:rsidR="00506715" w:rsidRPr="00A07550">
              <w:rPr>
                <w:rFonts w:eastAsia="Times New Roman"/>
              </w:rPr>
              <w:t xml:space="preserve">ЭП </w:t>
            </w:r>
            <w:r w:rsidR="00C03E71" w:rsidRPr="00A07550">
              <w:rPr>
                <w:rFonts w:eastAsia="Times New Roman"/>
              </w:rPr>
              <w:t xml:space="preserve">определяются </w:t>
            </w:r>
            <w:r w:rsidR="00506715" w:rsidRPr="00A07550">
              <w:rPr>
                <w:rFonts w:eastAsia="Times New Roman"/>
              </w:rPr>
              <w:t>р</w:t>
            </w:r>
            <w:r w:rsidR="00C03E71" w:rsidRPr="00A07550">
              <w:rPr>
                <w:rFonts w:eastAsia="Times New Roman"/>
              </w:rPr>
              <w:t xml:space="preserve">егламентом работы данной </w:t>
            </w:r>
            <w:r w:rsidR="00506715" w:rsidRPr="00A07550">
              <w:rPr>
                <w:rFonts w:eastAsia="Times New Roman"/>
              </w:rPr>
              <w:t>ЭП</w:t>
            </w:r>
            <w:r w:rsidR="00C03E71" w:rsidRPr="00A07550">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C03E71" w:rsidP="00883B68">
            <w:r w:rsidRPr="00A07550">
              <w:rPr>
                <w:rFonts w:eastAsia="Times New Roman"/>
              </w:rPr>
              <w:t>Порядок рассмотрения</w:t>
            </w:r>
            <w:r w:rsidR="00883B68" w:rsidRPr="00A07550">
              <w:rPr>
                <w:rFonts w:eastAsia="Times New Roman"/>
              </w:rPr>
              <w:t xml:space="preserve"> и оценки з</w:t>
            </w:r>
            <w:r w:rsidRPr="00A07550">
              <w:rPr>
                <w:rFonts w:eastAsia="Times New Roman"/>
              </w:rPr>
              <w:t>аявок на участие в запросе предложений</w:t>
            </w:r>
            <w:r w:rsidR="008961F7" w:rsidRPr="00A07550">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BB08E4">
            <w:pPr>
              <w:ind w:firstLine="486"/>
            </w:pPr>
            <w:r w:rsidRPr="00A07550">
              <w:t xml:space="preserve">1. </w:t>
            </w:r>
            <w:r w:rsidR="00C03E71" w:rsidRPr="00A07550">
              <w:t>Порядок рассмотрения и оценки первых частей заявок на участие в запросе предложений в электронной форме:</w:t>
            </w:r>
          </w:p>
          <w:p w:rsidR="00C03E71" w:rsidRPr="00A07550" w:rsidRDefault="00C03E71">
            <w:pPr>
              <w:ind w:firstLine="486"/>
            </w:pPr>
            <w:r w:rsidRPr="00A07550">
              <w:rPr>
                <w:rFonts w:eastAsia="Times New Roman"/>
              </w:rPr>
              <w:t>1</w:t>
            </w:r>
            <w:r w:rsidR="00BB08E4" w:rsidRPr="00A07550">
              <w:rPr>
                <w:rFonts w:eastAsia="Times New Roman"/>
              </w:rPr>
              <w:t>.1</w:t>
            </w:r>
            <w:r w:rsidRPr="00A07550">
              <w:rPr>
                <w:rFonts w:eastAsia="Times New Roman"/>
              </w:rPr>
              <w:t xml:space="preserve">. Комиссия в день и месте, указанном в пункте </w:t>
            </w:r>
            <w:r w:rsidRPr="00A07550">
              <w:rPr>
                <w:rFonts w:eastAsia="Times New Roman"/>
              </w:rPr>
              <w:fldChar w:fldCharType="begin"/>
            </w:r>
            <w:r w:rsidRPr="00A07550">
              <w:rPr>
                <w:rFonts w:eastAsia="Times New Roman"/>
              </w:rPr>
              <w:instrText xml:space="preserve"> REF _Ref378107245 \r \h </w:instrText>
            </w:r>
            <w:r w:rsidR="00883B68" w:rsidRPr="00A07550">
              <w:rPr>
                <w:rFonts w:eastAsia="Times New Roman"/>
              </w:rPr>
              <w:instrText xml:space="preserve"> \* MERGEFORMAT </w:instrText>
            </w:r>
            <w:r w:rsidRPr="00A07550">
              <w:rPr>
                <w:rFonts w:eastAsia="Times New Roman"/>
              </w:rPr>
            </w:r>
            <w:r w:rsidRPr="00A07550">
              <w:rPr>
                <w:rFonts w:eastAsia="Times New Roman"/>
              </w:rPr>
              <w:fldChar w:fldCharType="separate"/>
            </w:r>
            <w:r w:rsidR="00F42504">
              <w:rPr>
                <w:rFonts w:eastAsia="Times New Roman"/>
              </w:rPr>
              <w:t>9</w:t>
            </w:r>
            <w:r w:rsidRPr="00A07550">
              <w:rPr>
                <w:rFonts w:eastAsia="Times New Roman"/>
              </w:rPr>
              <w:fldChar w:fldCharType="end"/>
            </w:r>
            <w:r w:rsidRPr="00A07550">
              <w:rPr>
                <w:rFonts w:eastAsia="Times New Roman"/>
              </w:rPr>
              <w:t xml:space="preserve"> </w:t>
            </w:r>
            <w:r w:rsidRPr="00A07550">
              <w:rPr>
                <w:rFonts w:eastAsia="Times New Roman"/>
                <w:iCs/>
              </w:rPr>
              <w:t xml:space="preserve">раздела </w:t>
            </w:r>
            <w:hyperlink w:anchor="_РАЗДЕЛ_II._СВЕДЕНИЯ" w:history="1">
              <w:r w:rsidRPr="00A07550">
                <w:rPr>
                  <w:rStyle w:val="a5"/>
                  <w:rFonts w:eastAsia="Times New Roman"/>
                  <w:iCs/>
                  <w:lang w:val="en-US"/>
                </w:rPr>
                <w:t>II</w:t>
              </w:r>
              <w:r w:rsidRPr="00A07550">
                <w:rPr>
                  <w:rStyle w:val="a5"/>
                  <w:rFonts w:eastAsia="Times New Roman"/>
                  <w:iCs/>
                </w:rPr>
                <w:t xml:space="preserve"> «Информационная карта»</w:t>
              </w:r>
            </w:hyperlink>
            <w:r w:rsidRPr="00A07550">
              <w:rPr>
                <w:rFonts w:eastAsia="Times New Roman"/>
                <w:iCs/>
                <w:color w:val="0000FF"/>
                <w:u w:val="single"/>
              </w:rPr>
              <w:t xml:space="preserve"> </w:t>
            </w:r>
            <w:r w:rsidRPr="00A07550">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07550">
              <w:rPr>
                <w:rFonts w:eastAsia="Times New Roman"/>
              </w:rPr>
              <w:t>6</w:t>
            </w:r>
            <w:r w:rsidRPr="00A07550">
              <w:rPr>
                <w:rFonts w:eastAsia="Times New Roman"/>
              </w:rPr>
              <w:t xml:space="preserve"> </w:t>
            </w:r>
            <w:r w:rsidRPr="00A07550">
              <w:rPr>
                <w:rFonts w:eastAsia="Times New Roman"/>
                <w:iCs/>
              </w:rPr>
              <w:t xml:space="preserve">раздела </w:t>
            </w:r>
            <w:hyperlink w:anchor="_РАЗДЕЛ_II._СВЕДЕНИЯ" w:history="1">
              <w:r w:rsidRPr="00A07550">
                <w:rPr>
                  <w:rStyle w:val="a5"/>
                  <w:rFonts w:eastAsia="Times New Roman"/>
                  <w:iCs/>
                  <w:lang w:val="en-US"/>
                </w:rPr>
                <w:t>II</w:t>
              </w:r>
              <w:r w:rsidRPr="00A07550">
                <w:rPr>
                  <w:rStyle w:val="a5"/>
                  <w:rFonts w:eastAsia="Times New Roman"/>
                  <w:iCs/>
                </w:rPr>
                <w:t xml:space="preserve"> «Информационная карта»</w:t>
              </w:r>
            </w:hyperlink>
            <w:r w:rsidRPr="00A07550">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883B68" w:rsidRPr="00A07550" w:rsidRDefault="00BB08E4">
            <w:pPr>
              <w:ind w:firstLine="486"/>
              <w:rPr>
                <w:rFonts w:eastAsia="Times New Roman"/>
              </w:rPr>
            </w:pPr>
            <w:r w:rsidRPr="00A07550">
              <w:rPr>
                <w:rFonts w:eastAsia="Times New Roman"/>
              </w:rPr>
              <w:t>1.</w:t>
            </w:r>
            <w:r w:rsidR="00C03E71" w:rsidRPr="00A07550">
              <w:rPr>
                <w:rFonts w:eastAsia="Times New Roman"/>
              </w:rPr>
              <w:t xml:space="preserve">2. </w:t>
            </w:r>
            <w:r w:rsidR="00883B68" w:rsidRPr="00A07550">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предусмотрены пунктом 8.1 статьей 8 раздела II Положения о закупке.</w:t>
            </w:r>
          </w:p>
          <w:p w:rsidR="00C03E71" w:rsidRPr="00A07550" w:rsidRDefault="00BB08E4">
            <w:pPr>
              <w:ind w:firstLine="486"/>
            </w:pPr>
            <w:r w:rsidRPr="00A07550">
              <w:rPr>
                <w:rFonts w:eastAsia="Times New Roman"/>
              </w:rPr>
              <w:t>1.</w:t>
            </w:r>
            <w:r w:rsidR="00C03E71" w:rsidRPr="00A07550">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07550" w:rsidRDefault="00BB08E4" w:rsidP="00DD73CC">
            <w:pPr>
              <w:ind w:firstLine="486"/>
              <w:rPr>
                <w:rFonts w:eastAsia="Times New Roman"/>
              </w:rPr>
            </w:pPr>
            <w:r w:rsidRPr="00A07550">
              <w:rPr>
                <w:rFonts w:eastAsia="Times New Roman"/>
              </w:rPr>
              <w:t>1.</w:t>
            </w:r>
            <w:r w:rsidR="00DD73CC" w:rsidRPr="00A07550">
              <w:rPr>
                <w:rFonts w:eastAsia="Times New Roman"/>
              </w:rPr>
              <w:t xml:space="preserve">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w:t>
            </w:r>
            <w:r w:rsidR="00DD73CC" w:rsidRPr="00A07550">
              <w:rPr>
                <w:rFonts w:eastAsia="Times New Roman"/>
              </w:rPr>
              <w:lastRenderedPageBreak/>
              <w:t>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DD73CC" w:rsidRPr="00A07550" w:rsidRDefault="00BB08E4" w:rsidP="00DD73CC">
            <w:pPr>
              <w:ind w:firstLine="486"/>
              <w:rPr>
                <w:rFonts w:eastAsia="Times New Roman"/>
              </w:rPr>
            </w:pPr>
            <w:r w:rsidRPr="00A07550">
              <w:rPr>
                <w:rFonts w:eastAsia="Times New Roman"/>
              </w:rPr>
              <w:t>1.</w:t>
            </w:r>
            <w:r w:rsidR="00DD73CC" w:rsidRPr="00A07550">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07550" w:rsidRDefault="00BB08E4" w:rsidP="00DD73CC">
            <w:pPr>
              <w:ind w:firstLine="486"/>
              <w:rPr>
                <w:rFonts w:eastAsia="Times New Roman"/>
              </w:rPr>
            </w:pPr>
            <w:r w:rsidRPr="00A07550">
              <w:rPr>
                <w:rFonts w:eastAsia="Times New Roman"/>
              </w:rPr>
              <w:t>1.</w:t>
            </w:r>
            <w:r w:rsidR="00DD73CC" w:rsidRPr="00A07550">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07550" w:rsidRDefault="00BB08E4">
            <w:pPr>
              <w:ind w:firstLine="486"/>
            </w:pPr>
            <w:r w:rsidRPr="00A07550">
              <w:rPr>
                <w:rFonts w:eastAsia="Times New Roman"/>
              </w:rPr>
              <w:t>1.</w:t>
            </w:r>
            <w:r w:rsidR="00C03E71" w:rsidRPr="00A07550">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Pr="00A07550" w:rsidRDefault="00BB08E4">
            <w:pPr>
              <w:ind w:firstLine="486"/>
            </w:pPr>
            <w:r w:rsidRPr="00A07550">
              <w:rPr>
                <w:rFonts w:eastAsia="Times New Roman"/>
              </w:rPr>
              <w:t>1.</w:t>
            </w:r>
            <w:r w:rsidR="00C03E71" w:rsidRPr="00A07550">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07550">
              <w:rPr>
                <w:rFonts w:eastAsia="Times New Roman"/>
              </w:rPr>
              <w:t>запроса предложений</w:t>
            </w:r>
            <w:r w:rsidR="00C03E71" w:rsidRPr="00A07550">
              <w:rPr>
                <w:rFonts w:eastAsia="Times New Roman"/>
              </w:rPr>
              <w:t>, допущенных к участию в таком запросе предложений в электронной форме, по критериям, установленным в пункте 1</w:t>
            </w:r>
            <w:r w:rsidR="00962BEC" w:rsidRPr="00A07550">
              <w:rPr>
                <w:rFonts w:eastAsia="Times New Roman"/>
              </w:rPr>
              <w:t>6</w:t>
            </w:r>
            <w:r w:rsidR="00C03E71" w:rsidRPr="00A07550">
              <w:rPr>
                <w:rFonts w:eastAsia="Times New Roman"/>
              </w:rPr>
              <w:t xml:space="preserve"> </w:t>
            </w:r>
            <w:r w:rsidR="00C03E71" w:rsidRPr="00A07550">
              <w:rPr>
                <w:rFonts w:eastAsia="Times New Roman"/>
                <w:iCs/>
              </w:rPr>
              <w:t xml:space="preserve">раздела </w:t>
            </w:r>
            <w:hyperlink w:anchor="_РАЗДЕЛ_II._СВЕДЕНИЯ" w:history="1">
              <w:r w:rsidR="00C03E71" w:rsidRPr="00A07550">
                <w:rPr>
                  <w:rStyle w:val="a5"/>
                  <w:rFonts w:eastAsia="Times New Roman"/>
                  <w:iCs/>
                  <w:lang w:val="en-US"/>
                </w:rPr>
                <w:t>II</w:t>
              </w:r>
              <w:r w:rsidR="00C03E71" w:rsidRPr="00A07550">
                <w:rPr>
                  <w:rStyle w:val="a5"/>
                  <w:rFonts w:eastAsia="Times New Roman"/>
                  <w:iCs/>
                </w:rPr>
                <w:t xml:space="preserve"> «Информационная карта»</w:t>
              </w:r>
            </w:hyperlink>
            <w:r w:rsidR="00C03E71" w:rsidRPr="00A07550">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несостоявшимся.</w:t>
            </w:r>
          </w:p>
          <w:p w:rsidR="00C03E71" w:rsidRPr="00A07550" w:rsidRDefault="00C03E71">
            <w:pPr>
              <w:ind w:firstLine="486"/>
              <w:rPr>
                <w:rFonts w:eastAsia="Times New Roman"/>
              </w:rPr>
            </w:pPr>
          </w:p>
          <w:p w:rsidR="00C03E71" w:rsidRPr="00A07550" w:rsidRDefault="00BD380A" w:rsidP="0004072E">
            <w:pPr>
              <w:autoSpaceDE w:val="0"/>
              <w:ind w:firstLine="432"/>
            </w:pPr>
            <w:r w:rsidRPr="00A07550">
              <w:t>2</w:t>
            </w:r>
            <w:r w:rsidR="00BB08E4" w:rsidRPr="00A07550">
              <w:t xml:space="preserve">. </w:t>
            </w:r>
            <w:r w:rsidR="00C03E71" w:rsidRPr="00A07550">
              <w:t xml:space="preserve">Порядок рассмотрения </w:t>
            </w:r>
            <w:r w:rsidR="008322C6" w:rsidRPr="00A07550">
              <w:t xml:space="preserve">и оценки </w:t>
            </w:r>
            <w:r w:rsidR="00C03E71" w:rsidRPr="00A07550">
              <w:t>вторых частей заявок на участие в запросе предложений в электронной форме:</w:t>
            </w:r>
          </w:p>
          <w:p w:rsidR="00D029A0" w:rsidRPr="00A07550" w:rsidRDefault="00BD380A" w:rsidP="00B970AB">
            <w:pPr>
              <w:autoSpaceDE w:val="0"/>
              <w:ind w:firstLine="432"/>
            </w:pPr>
            <w:r w:rsidRPr="00A07550">
              <w:t>2</w:t>
            </w:r>
            <w:r w:rsidR="00BB08E4" w:rsidRPr="00A07550">
              <w:t>.</w:t>
            </w:r>
            <w:r w:rsidR="00C03E71" w:rsidRPr="00A07550">
              <w:t xml:space="preserve">1. </w:t>
            </w:r>
            <w:r w:rsidR="00D029A0" w:rsidRPr="00A07550">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 оценку вторых частей заявок и ценовых предложений.</w:t>
            </w:r>
          </w:p>
          <w:p w:rsidR="00D029A0" w:rsidRPr="00A07550" w:rsidRDefault="00BD380A" w:rsidP="00B970AB">
            <w:pPr>
              <w:autoSpaceDE w:val="0"/>
              <w:ind w:firstLine="432"/>
            </w:pPr>
            <w:r w:rsidRPr="00A07550">
              <w:t>2</w:t>
            </w:r>
            <w:r w:rsidR="00BB08E4" w:rsidRPr="00A07550">
              <w:t>.</w:t>
            </w:r>
            <w:r w:rsidR="00D029A0" w:rsidRPr="00A07550">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07550" w:rsidRDefault="00BD380A" w:rsidP="00B970AB">
            <w:pPr>
              <w:autoSpaceDE w:val="0"/>
              <w:ind w:firstLine="432"/>
            </w:pPr>
            <w:r w:rsidRPr="00A07550">
              <w:t>2</w:t>
            </w:r>
            <w:r w:rsidR="00BB08E4" w:rsidRPr="00A07550">
              <w:t>.</w:t>
            </w:r>
            <w:r w:rsidR="00D029A0" w:rsidRPr="00A07550">
              <w:t>3</w:t>
            </w:r>
            <w:r w:rsidR="00C03E71" w:rsidRPr="00A07550">
              <w:t xml:space="preserve">. Комиссией на основании результатов </w:t>
            </w:r>
            <w:r w:rsidR="0057084D" w:rsidRPr="00A07550">
              <w:t>рассмотрения вторых</w:t>
            </w:r>
            <w:r w:rsidR="00C03E71" w:rsidRPr="00A07550">
              <w:t xml:space="preserve"> частей заявок, </w:t>
            </w:r>
            <w:r w:rsidR="00D029A0" w:rsidRPr="00A07550">
              <w:t xml:space="preserve">ценовых предложений, </w:t>
            </w:r>
            <w:r w:rsidR="00C03E71" w:rsidRPr="00A07550">
              <w:t xml:space="preserve">документов и информации, предусмотренных пунктом </w:t>
            </w:r>
            <w:r w:rsidR="00C03E71" w:rsidRPr="00A07550">
              <w:rPr>
                <w:rFonts w:eastAsia="Times New Roman"/>
              </w:rPr>
              <w:t>2</w:t>
            </w:r>
            <w:r w:rsidR="00962BEC" w:rsidRPr="00A07550">
              <w:rPr>
                <w:rFonts w:eastAsia="Times New Roman"/>
              </w:rPr>
              <w:t>3</w:t>
            </w:r>
            <w:r w:rsidR="00C03E71" w:rsidRPr="00A07550">
              <w:t xml:space="preserve"> </w:t>
            </w:r>
            <w:r w:rsidR="0057084D" w:rsidRPr="00A07550">
              <w:rPr>
                <w:iCs/>
              </w:rPr>
              <w:t xml:space="preserve">раздела </w:t>
            </w:r>
            <w:hyperlink w:anchor="_РАЗДЕЛ_II._СВЕДЕНИЯ" w:history="1">
              <w:r w:rsidR="0057084D" w:rsidRPr="00A07550">
                <w:rPr>
                  <w:rStyle w:val="a5"/>
                  <w:iCs/>
                  <w:lang w:val="en-US"/>
                </w:rPr>
                <w:t>II</w:t>
              </w:r>
              <w:r w:rsidR="0057084D" w:rsidRPr="00A07550">
                <w:rPr>
                  <w:rStyle w:val="a5"/>
                  <w:iCs/>
                </w:rPr>
                <w:t xml:space="preserve"> «Информационная карта»</w:t>
              </w:r>
            </w:hyperlink>
            <w:r w:rsidR="0057084D" w:rsidRPr="00A07550">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07550">
              <w:rPr>
                <w:lang w:val="en-US"/>
              </w:rPr>
              <w:t>II</w:t>
            </w:r>
            <w:r w:rsidR="0057084D" w:rsidRPr="00A07550">
              <w:t xml:space="preserve"> Положения о закупках.</w:t>
            </w:r>
          </w:p>
          <w:p w:rsidR="00B970AB" w:rsidRPr="00A07550" w:rsidRDefault="00BD380A" w:rsidP="00B970AB">
            <w:pPr>
              <w:autoSpaceDE w:val="0"/>
              <w:ind w:firstLine="432"/>
            </w:pPr>
            <w:r w:rsidRPr="00A07550">
              <w:t>2</w:t>
            </w:r>
            <w:r w:rsidR="00BB08E4" w:rsidRPr="00A07550">
              <w:t>.4</w:t>
            </w:r>
            <w:r w:rsidR="00B970AB" w:rsidRPr="00A07550">
              <w:t>. Участник запроса предложений в электронной форме не допускается к участию в запросе предложений в электронной форме:</w:t>
            </w:r>
          </w:p>
          <w:p w:rsidR="00B970AB" w:rsidRPr="00A07550" w:rsidRDefault="00BD380A" w:rsidP="00B970AB">
            <w:pPr>
              <w:autoSpaceDE w:val="0"/>
              <w:ind w:firstLine="432"/>
            </w:pPr>
            <w:r w:rsidRPr="00A07550">
              <w:t>2</w:t>
            </w:r>
            <w:r w:rsidR="00BB08E4" w:rsidRPr="00A07550">
              <w:t>.4</w:t>
            </w:r>
            <w:r w:rsidR="00B970AB" w:rsidRPr="00A07550">
              <w:t xml:space="preserve">.1. не предоставление документов и информации, </w:t>
            </w:r>
            <w:r w:rsidR="00B970AB" w:rsidRPr="00A07550">
              <w:lastRenderedPageBreak/>
              <w:t>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B970AB" w:rsidRPr="00A07550" w:rsidRDefault="00BD380A" w:rsidP="00B970AB">
            <w:pPr>
              <w:autoSpaceDE w:val="0"/>
              <w:ind w:firstLine="432"/>
            </w:pPr>
            <w:r w:rsidRPr="00A07550">
              <w:t>2</w:t>
            </w:r>
            <w:r w:rsidR="00BB08E4" w:rsidRPr="00A07550">
              <w:t>.4</w:t>
            </w:r>
            <w:r w:rsidR="00B970AB" w:rsidRPr="00A07550">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07550" w:rsidRDefault="00BD380A" w:rsidP="00B970AB">
            <w:pPr>
              <w:autoSpaceDE w:val="0"/>
              <w:ind w:firstLine="432"/>
            </w:pPr>
            <w:r w:rsidRPr="00A07550">
              <w:t>2</w:t>
            </w:r>
            <w:r w:rsidR="00BB08E4" w:rsidRPr="00A07550">
              <w:t>.4</w:t>
            </w:r>
            <w:r w:rsidR="00B970AB" w:rsidRPr="00A07550">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07550" w:rsidRDefault="00BD380A" w:rsidP="00B970AB">
            <w:pPr>
              <w:autoSpaceDE w:val="0"/>
              <w:ind w:firstLine="432"/>
            </w:pPr>
            <w:r w:rsidRPr="00A07550">
              <w:t>2</w:t>
            </w:r>
            <w:r w:rsidR="00BB08E4" w:rsidRPr="00A07550">
              <w:t>.5</w:t>
            </w:r>
            <w:r w:rsidR="00B970AB" w:rsidRPr="00A07550">
              <w:t>. Отказ в допуске к участию в запросе предложений в электронной форме по основаниям, не предусмотренными выше, не допускается.</w:t>
            </w:r>
          </w:p>
          <w:p w:rsidR="0057084D" w:rsidRPr="00A07550" w:rsidRDefault="00BD380A" w:rsidP="00B970AB">
            <w:pPr>
              <w:autoSpaceDE w:val="0"/>
              <w:ind w:firstLine="432"/>
            </w:pPr>
            <w:r w:rsidRPr="00A07550">
              <w:t>2</w:t>
            </w:r>
            <w:r w:rsidR="00BB08E4" w:rsidRPr="00A07550">
              <w:t>.6</w:t>
            </w:r>
            <w:r w:rsidR="0057084D" w:rsidRPr="00A07550">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согласно пункта 16 </w:t>
            </w:r>
            <w:r w:rsidR="0057084D" w:rsidRPr="00A07550">
              <w:rPr>
                <w:iCs/>
              </w:rPr>
              <w:t xml:space="preserve">раздела </w:t>
            </w:r>
            <w:hyperlink w:anchor="_РАЗДЕЛ_II._СВЕДЕНИЯ" w:history="1">
              <w:r w:rsidR="0057084D" w:rsidRPr="00A07550">
                <w:rPr>
                  <w:rStyle w:val="a5"/>
                  <w:iCs/>
                  <w:lang w:val="en-US"/>
                </w:rPr>
                <w:t>II</w:t>
              </w:r>
              <w:r w:rsidR="0057084D" w:rsidRPr="00A07550">
                <w:rPr>
                  <w:rStyle w:val="a5"/>
                  <w:iCs/>
                </w:rPr>
                <w:t xml:space="preserve"> «Информационная карта»</w:t>
              </w:r>
            </w:hyperlink>
            <w:r w:rsidR="0057084D" w:rsidRPr="00A07550">
              <w:t xml:space="preserve"> настоящей документации.</w:t>
            </w:r>
          </w:p>
          <w:p w:rsidR="00B970AB" w:rsidRPr="00A07550" w:rsidRDefault="00BD380A" w:rsidP="00B970AB">
            <w:pPr>
              <w:autoSpaceDE w:val="0"/>
              <w:ind w:firstLine="432"/>
            </w:pPr>
            <w:r w:rsidRPr="00A07550">
              <w:t>2</w:t>
            </w:r>
            <w:r w:rsidR="00BB08E4" w:rsidRPr="00A07550">
              <w:t>.7</w:t>
            </w:r>
            <w:r w:rsidR="00C03E71" w:rsidRPr="00A07550">
              <w:t xml:space="preserve">. </w:t>
            </w:r>
            <w:r w:rsidR="00B970AB" w:rsidRPr="00A07550">
              <w:t>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w:t>
            </w:r>
          </w:p>
          <w:p w:rsidR="00C03E71" w:rsidRPr="00A07550" w:rsidRDefault="00BD380A" w:rsidP="00B970AB">
            <w:pPr>
              <w:autoSpaceDE w:val="0"/>
              <w:ind w:firstLine="432"/>
            </w:pPr>
            <w:r w:rsidRPr="00A07550">
              <w:t>2</w:t>
            </w:r>
            <w:r w:rsidR="00BB08E4" w:rsidRPr="00A07550">
              <w:t>.8</w:t>
            </w:r>
            <w:r w:rsidR="00B970AB" w:rsidRPr="00A07550">
              <w:t>.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07550" w:rsidRDefault="00BD380A" w:rsidP="00B970AB">
            <w:pPr>
              <w:autoSpaceDE w:val="0"/>
              <w:ind w:firstLine="432"/>
            </w:pPr>
            <w:r w:rsidRPr="00A07550">
              <w:t>2</w:t>
            </w:r>
            <w:r w:rsidR="00BB08E4" w:rsidRPr="00A07550">
              <w:t>.9</w:t>
            </w:r>
            <w:r w:rsidR="00C03E71" w:rsidRPr="00A07550">
              <w:t xml:space="preserve">. </w:t>
            </w:r>
            <w:r w:rsidR="00B970AB" w:rsidRPr="00A07550">
              <w:t>Оценка указанных заявок не осуществляется в случае признания запроса предложений в электронной форме не состоявшимся.</w:t>
            </w:r>
          </w:p>
          <w:p w:rsidR="00B970AB" w:rsidRPr="00A07550" w:rsidRDefault="001F0B7F" w:rsidP="00B970AB">
            <w:pPr>
              <w:autoSpaceDE w:val="0"/>
              <w:ind w:firstLine="432"/>
            </w:pPr>
            <w:r w:rsidRPr="00A07550">
              <w:t>2</w:t>
            </w:r>
            <w:r w:rsidR="00BB08E4" w:rsidRPr="00A07550">
              <w:t>.10</w:t>
            </w:r>
            <w:r w:rsidR="00B970AB" w:rsidRPr="00A07550">
              <w:t>. В случае,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07550" w:rsidRDefault="00B970AB" w:rsidP="00B970AB">
            <w:pPr>
              <w:autoSpaceDE w:val="0"/>
              <w:ind w:firstLine="432"/>
            </w:pPr>
          </w:p>
          <w:p w:rsidR="00C25A10" w:rsidRPr="00A07550" w:rsidRDefault="001F0B7F" w:rsidP="00EC47DD">
            <w:pPr>
              <w:autoSpaceDE w:val="0"/>
              <w:ind w:firstLine="432"/>
            </w:pPr>
            <w:r w:rsidRPr="00A07550">
              <w:t>3</w:t>
            </w:r>
            <w:r w:rsidR="00BB08E4" w:rsidRPr="00A07550">
              <w:t xml:space="preserve">. </w:t>
            </w:r>
            <w:r w:rsidR="00C25A10" w:rsidRPr="00A07550">
              <w:t>Подведение итогов запроса предложений в электронной форме для субъектов малого и среднего предпринимательства:</w:t>
            </w:r>
          </w:p>
          <w:p w:rsidR="00C25A10" w:rsidRPr="00A07550" w:rsidRDefault="001F0B7F" w:rsidP="00EC47DD">
            <w:pPr>
              <w:autoSpaceDE w:val="0"/>
              <w:ind w:firstLine="432"/>
            </w:pPr>
            <w:r w:rsidRPr="00A07550">
              <w:t>3</w:t>
            </w:r>
            <w:r w:rsidR="00BB08E4" w:rsidRPr="00A07550">
              <w:t xml:space="preserve">.1.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w:t>
            </w:r>
            <w:r w:rsidR="00BB08E4" w:rsidRPr="00A07550">
              <w:lastRenderedPageBreak/>
              <w:t>комиссия в течении одного рабочего дня подводит итоги закупки, путем установления итогового рейтинга заявок.</w:t>
            </w:r>
          </w:p>
          <w:p w:rsidR="00BA045F" w:rsidRPr="00A07550" w:rsidRDefault="001F0B7F" w:rsidP="00A07550">
            <w:pPr>
              <w:autoSpaceDE w:val="0"/>
              <w:ind w:firstLine="432"/>
            </w:pPr>
            <w:r w:rsidRPr="00A07550">
              <w:t>3</w:t>
            </w:r>
            <w:r w:rsidR="00BB08E4" w:rsidRPr="00A07550">
              <w:t>.2.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1F0B7F" w:rsidRDefault="001F0B7F" w:rsidP="00ED78A4">
      <w:pPr>
        <w:keepNext/>
        <w:spacing w:before="120" w:after="60"/>
        <w:jc w:val="center"/>
        <w:rPr>
          <w:rFonts w:eastAsia="MS Mincho"/>
          <w:b/>
          <w:bCs/>
          <w:i/>
          <w:iCs/>
          <w:color w:val="1F497D"/>
          <w:sz w:val="26"/>
        </w:rPr>
      </w:pPr>
    </w:p>
    <w:p w:rsidR="001F0B7F" w:rsidRDefault="001F0B7F" w:rsidP="00ED78A4">
      <w:pPr>
        <w:keepNext/>
        <w:spacing w:before="120" w:after="60"/>
        <w:jc w:val="center"/>
        <w:rPr>
          <w:rFonts w:eastAsia="MS Mincho"/>
          <w:b/>
          <w:bCs/>
          <w:i/>
          <w:iCs/>
          <w:color w:val="1F497D"/>
          <w:sz w:val="26"/>
        </w:rPr>
      </w:pPr>
    </w:p>
    <w:p w:rsidR="001F0B7F" w:rsidRDefault="001F0B7F" w:rsidP="00ED78A4">
      <w:pPr>
        <w:keepNext/>
        <w:spacing w:before="120" w:after="60"/>
        <w:jc w:val="center"/>
        <w:rPr>
          <w:rFonts w:eastAsia="MS Mincho"/>
          <w:b/>
          <w:bCs/>
          <w:i/>
          <w:iCs/>
          <w:color w:val="1F497D"/>
          <w:sz w:val="26"/>
        </w:rPr>
      </w:pPr>
    </w:p>
    <w:p w:rsidR="001F0B7F" w:rsidRDefault="001F0B7F" w:rsidP="00ED78A4">
      <w:pPr>
        <w:keepNext/>
        <w:spacing w:before="120" w:after="60"/>
        <w:jc w:val="center"/>
        <w:rPr>
          <w:rFonts w:eastAsia="MS Mincho"/>
          <w:b/>
          <w:bCs/>
          <w:i/>
          <w:iCs/>
          <w:color w:val="1F497D"/>
          <w:sz w:val="26"/>
        </w:rPr>
      </w:pPr>
    </w:p>
    <w:p w:rsidR="001F0B7F" w:rsidRDefault="001F0B7F"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EC47DD" w:rsidRPr="00A07550" w:rsidRDefault="00C03E71">
            <w:pPr>
              <w:autoSpaceDE w:val="0"/>
              <w:ind w:firstLine="709"/>
            </w:pPr>
            <w:r w:rsidRPr="00A07550">
              <w:t xml:space="preserve">1. </w:t>
            </w:r>
            <w:r w:rsidR="00EC47DD" w:rsidRPr="00A07550">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07550" w:rsidRDefault="00C03E71">
            <w:pPr>
              <w:autoSpaceDE w:val="0"/>
              <w:ind w:firstLine="709"/>
            </w:pPr>
            <w:r w:rsidRPr="00A07550">
              <w:t xml:space="preserve">2. </w:t>
            </w:r>
            <w:r w:rsidR="00EC47DD" w:rsidRPr="00A07550">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07550" w:rsidRDefault="00C03E71">
            <w:pPr>
              <w:autoSpaceDE w:val="0"/>
              <w:ind w:firstLine="709"/>
            </w:pPr>
            <w:r w:rsidRPr="00A07550">
              <w:t xml:space="preserve">3. </w:t>
            </w:r>
            <w:r w:rsidR="00455821" w:rsidRPr="00A07550">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07550">
              <w:t xml:space="preserve">квалифицированной </w:t>
            </w:r>
            <w:r w:rsidR="00455821" w:rsidRPr="00A07550">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07550">
              <w:t>запроса предложений</w:t>
            </w:r>
            <w:r w:rsidR="00455821" w:rsidRPr="00A07550">
              <w:t xml:space="preserve"> в электронной форме, либо размещает протокол разногласий.</w:t>
            </w:r>
          </w:p>
          <w:p w:rsidR="007075E9" w:rsidRPr="00A07550" w:rsidRDefault="00C03E71">
            <w:pPr>
              <w:autoSpaceDE w:val="0"/>
              <w:ind w:firstLine="709"/>
            </w:pPr>
            <w:r w:rsidRPr="00A07550">
              <w:t xml:space="preserve">4. </w:t>
            </w:r>
            <w:r w:rsidR="007075E9" w:rsidRPr="00A07550">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07550">
              <w:lastRenderedPageBreak/>
              <w:t>электронной форме, с указанием соответствующих положений данных документов.</w:t>
            </w:r>
          </w:p>
          <w:p w:rsidR="007075E9" w:rsidRPr="00A07550" w:rsidRDefault="00C03E71" w:rsidP="007075E9">
            <w:pPr>
              <w:autoSpaceDE w:val="0"/>
              <w:ind w:firstLine="709"/>
            </w:pPr>
            <w:r w:rsidRPr="00A07550">
              <w:t xml:space="preserve">5. </w:t>
            </w:r>
            <w:r w:rsidR="007075E9" w:rsidRPr="00A07550">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07550">
              <w:t>запроса предложений</w:t>
            </w:r>
            <w:r w:rsidR="007075E9" w:rsidRPr="00A07550">
              <w:t xml:space="preserve"> в электронной форме. 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07550">
              <w:t>запроса предложений в электронной форме</w:t>
            </w:r>
            <w:r w:rsidR="007075E9" w:rsidRPr="00A07550">
              <w:t xml:space="preserve"> допускается при условии, что такой победитель или иной участник </w:t>
            </w:r>
            <w:r w:rsidR="00186942" w:rsidRPr="00A07550">
              <w:t>запроса предложений в электронной форме</w:t>
            </w:r>
            <w:r w:rsidR="007075E9" w:rsidRPr="00A07550">
              <w:t xml:space="preserve"> разместил на ЭП протокол разногласий.</w:t>
            </w:r>
          </w:p>
          <w:p w:rsidR="00186942" w:rsidRPr="00A07550" w:rsidRDefault="00C03E71" w:rsidP="008953C6">
            <w:pPr>
              <w:autoSpaceDE w:val="0"/>
              <w:ind w:firstLine="709"/>
            </w:pPr>
            <w:r w:rsidRPr="00A07550">
              <w:t xml:space="preserve">6. </w:t>
            </w:r>
            <w:r w:rsidR="00186942" w:rsidRPr="00A07550">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07550" w:rsidRDefault="008953C6" w:rsidP="008953C6">
            <w:pPr>
              <w:autoSpaceDE w:val="0"/>
              <w:ind w:firstLine="709"/>
            </w:pPr>
            <w:r w:rsidRPr="00A07550">
              <w:t xml:space="preserve">7. </w:t>
            </w:r>
            <w:r w:rsidR="00186942" w:rsidRPr="00A07550">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07550" w:rsidRDefault="008953C6" w:rsidP="008953C6">
            <w:pPr>
              <w:autoSpaceDE w:val="0"/>
              <w:ind w:firstLine="709"/>
            </w:pPr>
            <w:r w:rsidRPr="00A07550">
              <w:t xml:space="preserve">8. В течении 3 (трех) рабочих дней, со дня заключения договора, Заказчиком размещаются сведения о заключенном договоре в реестре договоров </w:t>
            </w:r>
            <w:r w:rsidR="00186942" w:rsidRPr="00A07550">
              <w:t>в ЕИС</w:t>
            </w:r>
            <w:r w:rsidRPr="00A07550">
              <w:t>.</w:t>
            </w:r>
          </w:p>
          <w:p w:rsidR="00223391" w:rsidRPr="00A07550" w:rsidRDefault="00C03E71" w:rsidP="00223391">
            <w:pPr>
              <w:autoSpaceDE w:val="0"/>
              <w:ind w:firstLine="709"/>
            </w:pPr>
            <w:r w:rsidRPr="00A07550">
              <w:t xml:space="preserve">9. </w:t>
            </w:r>
            <w:r w:rsidR="00223391" w:rsidRPr="00A07550">
              <w:t>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w:t>
            </w:r>
          </w:p>
          <w:p w:rsidR="00C03E71" w:rsidRDefault="00C03E71" w:rsidP="00223391">
            <w:pPr>
              <w:autoSpaceDE w:val="0"/>
              <w:ind w:firstLine="709"/>
            </w:pPr>
            <w:r w:rsidRPr="00A07550">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07550" w:rsidRDefault="00C03E71" w:rsidP="003A3161">
            <w:pPr>
              <w:ind w:right="146"/>
            </w:pPr>
            <w:r w:rsidRPr="00A07550">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07550" w:rsidRDefault="00F42504" w:rsidP="0004477D">
            <w:pPr>
              <w:widowControl w:val="0"/>
              <w:tabs>
                <w:tab w:val="left" w:pos="-5245"/>
              </w:tabs>
              <w:ind w:left="147" w:right="74"/>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w:t>
            </w:r>
            <w:r>
              <w:rPr>
                <w:lang w:eastAsia="ru-RU"/>
              </w:rPr>
              <w:t xml:space="preserve"> </w:t>
            </w:r>
            <w:r w:rsidRPr="00A02A41">
              <w:rPr>
                <w:lang w:eastAsia="ru-RU"/>
              </w:rPr>
              <w:t>(по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00D37F27" w:rsidRPr="00A07550">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07550" w:rsidRDefault="00C03E71" w:rsidP="003A3161">
            <w:pPr>
              <w:ind w:right="146"/>
            </w:pPr>
            <w:r w:rsidRPr="00A07550">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07550" w:rsidRDefault="00C03E71" w:rsidP="00361019">
            <w:pPr>
              <w:ind w:left="147" w:right="74" w:firstLine="528"/>
            </w:pPr>
            <w:r w:rsidRPr="00A07550">
              <w:rPr>
                <w:rFonts w:eastAsia="Times New Roman"/>
              </w:rPr>
              <w:t xml:space="preserve">В случае, </w:t>
            </w:r>
            <w:r w:rsidR="00361019" w:rsidRPr="00A07550">
              <w:rPr>
                <w:rFonts w:eastAsia="Times New Roman"/>
              </w:rPr>
              <w:t xml:space="preserve">если </w:t>
            </w:r>
            <w:r w:rsidRPr="00A07550">
              <w:rPr>
                <w:rFonts w:eastAsia="Times New Roman"/>
              </w:rPr>
              <w:t xml:space="preserve">количество, объем, цена закупаемых товаров, работ, услуг или сроки исполнения договора </w:t>
            </w:r>
            <w:r w:rsidR="00361019" w:rsidRPr="00A07550">
              <w:rPr>
                <w:rFonts w:eastAsia="Times New Roman"/>
              </w:rPr>
              <w:t xml:space="preserve">изменяются </w:t>
            </w:r>
            <w:r w:rsidRPr="00A07550">
              <w:rPr>
                <w:rFonts w:eastAsia="Times New Roman"/>
              </w:rPr>
              <w:t xml:space="preserve">по сравнению с указанными в </w:t>
            </w:r>
            <w:r w:rsidR="000E2C1F" w:rsidRPr="00A07550">
              <w:rPr>
                <w:rFonts w:eastAsia="Times New Roman"/>
              </w:rPr>
              <w:t>итоговом протоколе</w:t>
            </w:r>
            <w:r w:rsidRPr="00A07550">
              <w:rPr>
                <w:rFonts w:eastAsia="Times New Roman"/>
              </w:rPr>
              <w:t xml:space="preserve"> запроса предложений в электронной форме, </w:t>
            </w:r>
            <w:r w:rsidR="00361019" w:rsidRPr="00A07550">
              <w:rPr>
                <w:rFonts w:eastAsia="Times New Roman"/>
              </w:rPr>
              <w:t>Заказчик не позднее 10 календарных</w:t>
            </w:r>
            <w:r w:rsidRPr="00A07550">
              <w:rPr>
                <w:rFonts w:eastAsia="Times New Roman"/>
              </w:rPr>
              <w:t xml:space="preserve"> дней со дня внесения изменений в договор </w:t>
            </w:r>
            <w:r w:rsidR="00361019" w:rsidRPr="00A07550">
              <w:rPr>
                <w:rFonts w:eastAsia="Times New Roman"/>
              </w:rPr>
              <w:t>размещает в ЕИС</w:t>
            </w:r>
            <w:r w:rsidRPr="00A07550">
              <w:rPr>
                <w:rFonts w:eastAsia="Times New Roman"/>
              </w:rPr>
              <w:t xml:space="preserve"> информаци</w:t>
            </w:r>
            <w:r w:rsidR="00361019" w:rsidRPr="00A07550">
              <w:rPr>
                <w:rFonts w:eastAsia="Times New Roman"/>
              </w:rPr>
              <w:t>ю</w:t>
            </w:r>
            <w:r w:rsidRPr="00A07550">
              <w:rPr>
                <w:rFonts w:eastAsia="Times New Roman"/>
              </w:rPr>
              <w:t xml:space="preserve"> об </w:t>
            </w:r>
            <w:r w:rsidR="00361019" w:rsidRPr="00A07550">
              <w:rPr>
                <w:rFonts w:eastAsia="Times New Roman"/>
              </w:rPr>
              <w:t>измененных</w:t>
            </w:r>
            <w:r w:rsidRPr="00A07550">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RPr="00A07550"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07550" w:rsidRDefault="00C03E71" w:rsidP="003A3161">
            <w:pPr>
              <w:ind w:right="146"/>
            </w:pPr>
            <w:r w:rsidRPr="00A07550">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07550" w:rsidRDefault="00C03E71" w:rsidP="00361019">
            <w:pPr>
              <w:tabs>
                <w:tab w:val="left" w:pos="0"/>
              </w:tabs>
              <w:autoSpaceDE w:val="0"/>
              <w:ind w:left="176" w:firstLine="425"/>
            </w:pPr>
            <w:r w:rsidRPr="00A07550">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07550">
              <w:rPr>
                <w:rFonts w:eastAsia="Times New Roman"/>
              </w:rPr>
              <w:t>и</w:t>
            </w:r>
            <w:r w:rsidRPr="00A07550">
              <w:rPr>
                <w:rFonts w:eastAsia="Times New Roman"/>
              </w:rPr>
              <w:t>тогового протокола</w:t>
            </w:r>
            <w:r w:rsidR="00361019" w:rsidRPr="00A07550">
              <w:rPr>
                <w:rFonts w:eastAsia="Times New Roman"/>
              </w:rPr>
              <w:t xml:space="preserve"> запроса предложений в электронной форме</w:t>
            </w:r>
            <w:r w:rsidRPr="00A07550">
              <w:rPr>
                <w:rFonts w:eastAsia="Times New Roman"/>
              </w:rPr>
              <w:t xml:space="preserve">, вправе направить оператору </w:t>
            </w:r>
            <w:r w:rsidR="00361019" w:rsidRPr="00A07550">
              <w:rPr>
                <w:rFonts w:eastAsia="Times New Roman"/>
              </w:rPr>
              <w:t>ЭП</w:t>
            </w:r>
            <w:r w:rsidRPr="00A07550">
              <w:rPr>
                <w:rFonts w:eastAsia="Times New Roman"/>
              </w:rPr>
              <w:t xml:space="preserve">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w:t>
            </w:r>
            <w:r w:rsidR="00361019" w:rsidRPr="00A07550">
              <w:rPr>
                <w:rFonts w:eastAsia="Times New Roman"/>
              </w:rPr>
              <w:t>ЭП</w:t>
            </w:r>
            <w:r w:rsidRPr="00A07550">
              <w:rPr>
                <w:rFonts w:eastAsia="Times New Roman"/>
              </w:rPr>
              <w:t xml:space="preserve"> Заказчику. В течение трех рабочих дней с даты поступления указанного запроса от оператора </w:t>
            </w:r>
            <w:r w:rsidR="00361019" w:rsidRPr="00A07550">
              <w:rPr>
                <w:rFonts w:eastAsia="Times New Roman"/>
              </w:rPr>
              <w:t>ЭП</w:t>
            </w:r>
            <w:r w:rsidRPr="00A07550">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07550">
              <w:rPr>
                <w:rFonts w:eastAsia="Times New Roman"/>
              </w:rPr>
              <w:t>на ЭП и в ЕИС</w:t>
            </w:r>
            <w:r w:rsidRPr="00A07550">
              <w:rPr>
                <w:rFonts w:eastAsia="Times New Roman"/>
              </w:rPr>
              <w:t>.</w:t>
            </w:r>
          </w:p>
        </w:tc>
        <w:tc>
          <w:tcPr>
            <w:tcW w:w="7654" w:type="dxa"/>
            <w:gridSpan w:val="2"/>
            <w:tcBorders>
              <w:left w:val="single" w:sz="4" w:space="0" w:color="000000"/>
            </w:tcBorders>
            <w:shd w:val="clear" w:color="auto" w:fill="auto"/>
          </w:tcPr>
          <w:p w:rsidR="00C03E71" w:rsidRPr="00A07550" w:rsidRDefault="00C03E71">
            <w:pPr>
              <w:snapToGrid w:val="0"/>
              <w:rPr>
                <w:rFonts w:eastAsia="Times New Roman"/>
              </w:rPr>
            </w:pPr>
          </w:p>
        </w:tc>
      </w:tr>
    </w:tbl>
    <w:p w:rsidR="00C03E71" w:rsidRDefault="001F4D93">
      <w:pPr>
        <w:rPr>
          <w:rFonts w:eastAsia="Times New Roman"/>
        </w:rPr>
      </w:pPr>
      <w:r w:rsidRPr="00A07550">
        <w:rPr>
          <w:rFonts w:eastAsia="Times New Roman"/>
        </w:rPr>
        <w:t>В</w:t>
      </w:r>
      <w:r w:rsidR="00C03E71" w:rsidRPr="00A07550">
        <w:rPr>
          <w:rFonts w:eastAsia="Times New Roman"/>
        </w:rPr>
        <w:t xml:space="preserve">о всем, что не урегулировано </w:t>
      </w:r>
      <w:r w:rsidR="00361019" w:rsidRPr="00A07550">
        <w:rPr>
          <w:rFonts w:eastAsia="Times New Roman"/>
        </w:rPr>
        <w:t>и</w:t>
      </w:r>
      <w:r w:rsidR="00C03E71" w:rsidRPr="00A07550">
        <w:rPr>
          <w:rFonts w:eastAsia="Times New Roman"/>
        </w:rPr>
        <w:t xml:space="preserve">звещением о проведении </w:t>
      </w:r>
      <w:r w:rsidR="00361019" w:rsidRPr="00A07550">
        <w:rPr>
          <w:rFonts w:eastAsia="Times New Roman"/>
        </w:rPr>
        <w:t>запроса предложений в электронной форме</w:t>
      </w:r>
      <w:r w:rsidR="00C03E71" w:rsidRPr="00A07550">
        <w:rPr>
          <w:rFonts w:eastAsia="Times New Roman"/>
        </w:rPr>
        <w:t xml:space="preserve"> и настоящей </w:t>
      </w:r>
      <w:r w:rsidR="00361019" w:rsidRPr="00A07550">
        <w:rPr>
          <w:rFonts w:eastAsia="Times New Roman"/>
        </w:rPr>
        <w:t>д</w:t>
      </w:r>
      <w:r w:rsidR="00C03E71" w:rsidRPr="00A07550">
        <w:rPr>
          <w:rFonts w:eastAsia="Times New Roman"/>
        </w:rPr>
        <w:t>окументацией, Заказчик</w:t>
      </w:r>
      <w:r w:rsidR="00361019" w:rsidRPr="00A07550">
        <w:rPr>
          <w:rFonts w:eastAsia="Times New Roman"/>
        </w:rPr>
        <w:t>,</w:t>
      </w:r>
      <w:r w:rsidR="00C03E71" w:rsidRPr="00A07550">
        <w:rPr>
          <w:rFonts w:eastAsia="Times New Roman"/>
        </w:rPr>
        <w:t xml:space="preserve"> </w:t>
      </w:r>
      <w:r w:rsidR="00361019" w:rsidRPr="00A07550">
        <w:rPr>
          <w:rFonts w:eastAsia="Times New Roman"/>
        </w:rPr>
        <w:t>участники, п</w:t>
      </w:r>
      <w:r w:rsidR="00C03E71" w:rsidRPr="00A07550">
        <w:rPr>
          <w:rFonts w:eastAsia="Times New Roman"/>
        </w:rPr>
        <w:t xml:space="preserve">обедитель и другие лица руководствуются </w:t>
      </w:r>
      <w:r w:rsidR="00C03E71" w:rsidRPr="00A07550">
        <w:t>Положением о закупках</w:t>
      </w:r>
      <w:r w:rsidR="00C03E71" w:rsidRPr="00A07550">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r>
        <w:rPr>
          <w:rFonts w:eastAsia="Times New Roman"/>
        </w:rPr>
        <w:t xml:space="preserve">размещенное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r w:rsidR="005D6D79">
        <w:rPr>
          <w:rFonts w:eastAsia="Times New Roman"/>
          <w:sz w:val="22"/>
          <w:szCs w:val="22"/>
        </w:rPr>
        <w:t xml:space="preserve">на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запроса предложений в электронной форме для субъектов малого и среднего предпринимательства на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r>
              <w:rPr>
                <w:b/>
                <w:bCs/>
              </w:rPr>
              <w:t>п/п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Ед. имз.</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197C07">
        <w:rPr>
          <w:rFonts w:eastAsia="Times New Roman"/>
          <w:i/>
          <w:sz w:val="20"/>
          <w:szCs w:val="20"/>
        </w:rPr>
        <w:t xml:space="preserve">(указать </w:t>
      </w:r>
      <w:r w:rsidR="00F259A1" w:rsidRPr="00197C07">
        <w:rPr>
          <w:rFonts w:eastAsia="Times New Roman"/>
          <w:i/>
          <w:sz w:val="20"/>
          <w:szCs w:val="20"/>
        </w:rPr>
        <w:t>все сведения</w:t>
      </w:r>
      <w:r w:rsidRPr="00197C07">
        <w:rPr>
          <w:rFonts w:eastAsia="Times New Roman"/>
          <w:i/>
          <w:sz w:val="20"/>
          <w:szCs w:val="20"/>
        </w:rPr>
        <w:t xml:space="preserve"> из технического задания </w:t>
      </w:r>
      <w:r w:rsidR="00743E72" w:rsidRPr="00197C07">
        <w:rPr>
          <w:rFonts w:eastAsia="Times New Roman"/>
          <w:i/>
          <w:sz w:val="20"/>
          <w:szCs w:val="20"/>
        </w:rPr>
        <w:t>(п.1</w:t>
      </w:r>
      <w:r w:rsidR="00F42504">
        <w:rPr>
          <w:rFonts w:eastAsia="Times New Roman"/>
          <w:i/>
          <w:sz w:val="20"/>
          <w:szCs w:val="20"/>
        </w:rPr>
        <w:t>(1.</w:t>
      </w:r>
      <w:r w:rsidR="00197C07" w:rsidRPr="00197C07">
        <w:rPr>
          <w:rFonts w:eastAsia="Times New Roman"/>
          <w:i/>
          <w:sz w:val="20"/>
          <w:szCs w:val="20"/>
        </w:rPr>
        <w:t>1, 1.2, 1.3</w:t>
      </w:r>
      <w:r w:rsidR="00F42504">
        <w:rPr>
          <w:rFonts w:eastAsia="Times New Roman"/>
          <w:i/>
          <w:sz w:val="20"/>
          <w:szCs w:val="20"/>
        </w:rPr>
        <w:t>, 1.4</w:t>
      </w:r>
      <w:r w:rsidR="00197C07" w:rsidRPr="00197C07">
        <w:rPr>
          <w:rFonts w:eastAsia="Times New Roman"/>
          <w:i/>
          <w:sz w:val="20"/>
          <w:szCs w:val="20"/>
        </w:rPr>
        <w:t>)</w:t>
      </w:r>
      <w:r w:rsidR="00743E72" w:rsidRPr="00197C07">
        <w:rPr>
          <w:rFonts w:eastAsia="Times New Roman"/>
          <w:i/>
          <w:sz w:val="20"/>
          <w:szCs w:val="20"/>
        </w:rPr>
        <w:t>, п. 2(2.1</w:t>
      </w:r>
      <w:r w:rsidR="00A356EF" w:rsidRPr="00197C07">
        <w:rPr>
          <w:rFonts w:eastAsia="Times New Roman"/>
          <w:i/>
          <w:sz w:val="20"/>
          <w:szCs w:val="20"/>
        </w:rPr>
        <w:t>,</w:t>
      </w:r>
      <w:r w:rsidR="004D1C00" w:rsidRPr="00197C07">
        <w:rPr>
          <w:rFonts w:eastAsia="Times New Roman"/>
          <w:i/>
          <w:sz w:val="20"/>
          <w:szCs w:val="20"/>
        </w:rPr>
        <w:t xml:space="preserve"> 2.2, 2.3</w:t>
      </w:r>
      <w:r w:rsidR="00BE6996" w:rsidRPr="00197C07">
        <w:rPr>
          <w:rFonts w:eastAsia="Times New Roman"/>
          <w:i/>
          <w:sz w:val="20"/>
          <w:szCs w:val="20"/>
        </w:rPr>
        <w:t>, 2.4</w:t>
      </w:r>
      <w:r w:rsidR="00197C07" w:rsidRPr="00197C07">
        <w:rPr>
          <w:rFonts w:eastAsia="Times New Roman"/>
          <w:i/>
          <w:sz w:val="20"/>
          <w:szCs w:val="20"/>
        </w:rPr>
        <w:t>, 2.5. 2.6, 2.7</w:t>
      </w:r>
      <w:r w:rsidR="00F42504">
        <w:rPr>
          <w:rFonts w:eastAsia="Times New Roman"/>
          <w:i/>
          <w:sz w:val="20"/>
          <w:szCs w:val="20"/>
        </w:rPr>
        <w:t>, 2.8</w:t>
      </w:r>
      <w:r w:rsidR="00743E72" w:rsidRPr="00197C07">
        <w:rPr>
          <w:rFonts w:eastAsia="Times New Roman"/>
          <w:i/>
          <w:sz w:val="20"/>
          <w:szCs w:val="20"/>
        </w:rPr>
        <w:t>), п.3(3.1</w:t>
      </w:r>
      <w:r w:rsidR="00A11E96" w:rsidRPr="00197C07">
        <w:rPr>
          <w:rFonts w:eastAsia="Times New Roman"/>
          <w:i/>
          <w:sz w:val="20"/>
          <w:szCs w:val="20"/>
        </w:rPr>
        <w:t>, 3.2</w:t>
      </w:r>
      <w:r w:rsidR="00D37F27" w:rsidRPr="00197C07">
        <w:rPr>
          <w:rFonts w:eastAsia="Times New Roman"/>
          <w:i/>
          <w:sz w:val="20"/>
          <w:szCs w:val="20"/>
        </w:rPr>
        <w:t>)</w:t>
      </w:r>
      <w:r w:rsidR="00743E72" w:rsidRPr="00197C07">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 xml:space="preserve">1.  Данные инструкции не следует воспроизводить в документах, подготовленных </w:t>
      </w:r>
      <w:r w:rsidR="00CC1142">
        <w:rPr>
          <w:rFonts w:eastAsia="Times New Roman"/>
          <w:i/>
          <w:color w:val="C00000"/>
          <w:lang w:eastAsia="ru-RU"/>
        </w:rPr>
        <w:t>у</w:t>
      </w:r>
      <w:r>
        <w:rPr>
          <w:rFonts w:eastAsia="Times New Roman"/>
          <w:i/>
          <w:color w:val="C00000"/>
          <w:lang w:eastAsia="ru-RU"/>
        </w:rPr>
        <w:t>частником.</w:t>
      </w:r>
    </w:p>
    <w:p w:rsidR="00C03E71" w:rsidRPr="00F259A1" w:rsidRDefault="00C03E71">
      <w:pPr>
        <w:rPr>
          <w:color w:val="FF0000"/>
        </w:rPr>
      </w:pPr>
      <w:r>
        <w:rPr>
          <w:rFonts w:eastAsia="Times New Roman"/>
          <w:i/>
          <w:color w:val="C00000"/>
          <w:lang w:eastAsia="ru-RU"/>
        </w:rPr>
        <w:t xml:space="preserve">2. В настоящем техником предложении </w:t>
      </w:r>
      <w:r w:rsidR="00CC1142">
        <w:rPr>
          <w:rFonts w:eastAsia="Times New Roman"/>
          <w:i/>
          <w:color w:val="C00000"/>
          <w:lang w:eastAsia="ru-RU"/>
        </w:rPr>
        <w:t>у</w:t>
      </w:r>
      <w:r>
        <w:rPr>
          <w:rFonts w:eastAsia="Times New Roman"/>
          <w:i/>
          <w:color w:val="C00000"/>
          <w:lang w:eastAsia="ru-RU"/>
        </w:rPr>
        <w:t xml:space="preserve">частник предоставляет описание поставляемого </w:t>
      </w:r>
      <w:r w:rsidR="00CC1142">
        <w:rPr>
          <w:rFonts w:eastAsia="Times New Roman"/>
          <w:i/>
          <w:color w:val="C00000"/>
          <w:lang w:eastAsia="ru-RU"/>
        </w:rPr>
        <w:t>т</w:t>
      </w:r>
      <w:r>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197C07">
        <w:rPr>
          <w:rFonts w:eastAsia="Times New Roman"/>
          <w:i/>
          <w:color w:val="C00000"/>
        </w:rPr>
        <w:t xml:space="preserve">задания </w:t>
      </w:r>
      <w:r w:rsidR="00BC326B" w:rsidRPr="00197C07">
        <w:rPr>
          <w:rFonts w:eastAsia="Times New Roman"/>
          <w:i/>
          <w:color w:val="C00000"/>
          <w:sz w:val="20"/>
          <w:szCs w:val="20"/>
        </w:rPr>
        <w:t>(п.1</w:t>
      </w:r>
      <w:r w:rsidR="00F42504" w:rsidRPr="00F42504">
        <w:rPr>
          <w:rFonts w:eastAsia="Times New Roman"/>
          <w:i/>
          <w:color w:val="C00000"/>
          <w:sz w:val="20"/>
          <w:szCs w:val="20"/>
        </w:rPr>
        <w:t>(1.1, 1.2, 1.3, 1.4), п. 2(2.1, 2.2, 2.3, 2.4, 2.5. 2.6, 2.7, 2.8), п.3(3.1, 3.2</w:t>
      </w:r>
      <w:r w:rsidR="00195BCC" w:rsidRPr="00197C07">
        <w:rPr>
          <w:rFonts w:eastAsia="Times New Roman"/>
          <w:i/>
          <w:color w:val="C00000"/>
          <w:sz w:val="20"/>
          <w:szCs w:val="20"/>
        </w:rPr>
        <w:t>)</w:t>
      </w:r>
      <w:r w:rsidR="0084729D" w:rsidRPr="00197C07">
        <w:rPr>
          <w:rFonts w:eastAsia="Times New Roman"/>
          <w:i/>
          <w:color w:val="C00000"/>
          <w:sz w:val="20"/>
          <w:szCs w:val="20"/>
        </w:rPr>
        <w:t>)</w:t>
      </w:r>
      <w:r w:rsidR="00B4595C" w:rsidRPr="00197C07">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течении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197C07" w:rsidRDefault="00197C07"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ind w:left="9"/>
              <w:jc w:val="center"/>
            </w:pPr>
            <w:r>
              <w:rPr>
                <w:b/>
                <w:bCs/>
              </w:rPr>
              <w:t>№</w:t>
            </w:r>
            <w:r>
              <w:rPr>
                <w:rFonts w:eastAsia="Times New Roman"/>
                <w:b/>
                <w:bCs/>
              </w:rPr>
              <w:t xml:space="preserve"> </w:t>
            </w:r>
            <w:r>
              <w:rPr>
                <w:b/>
                <w:bCs/>
              </w:rPr>
              <w:t>п/п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A07550">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A07550">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A07550">
        <w:trPr>
          <w:cantSplit/>
          <w:trHeight w:val="240"/>
          <w:tblHeader/>
        </w:trPr>
        <w:tc>
          <w:tcPr>
            <w:tcW w:w="306" w:type="pct"/>
            <w:shd w:val="clear" w:color="auto" w:fill="F2F2F2"/>
            <w:vAlign w:val="center"/>
          </w:tcPr>
          <w:p w:rsidR="000C66D7" w:rsidRPr="0058785F" w:rsidRDefault="000C66D7" w:rsidP="00A07550">
            <w:pPr>
              <w:jc w:val="center"/>
              <w:rPr>
                <w:b/>
              </w:rPr>
            </w:pPr>
            <w:r w:rsidRPr="0058785F">
              <w:rPr>
                <w:b/>
              </w:rPr>
              <w:t>№</w:t>
            </w:r>
          </w:p>
        </w:tc>
        <w:tc>
          <w:tcPr>
            <w:tcW w:w="3000" w:type="pct"/>
            <w:shd w:val="clear" w:color="auto" w:fill="F2F2F2"/>
            <w:vAlign w:val="center"/>
          </w:tcPr>
          <w:p w:rsidR="000C66D7" w:rsidRPr="0058785F" w:rsidRDefault="000C66D7" w:rsidP="00A07550">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A07550">
        <w:trPr>
          <w:cantSplit/>
          <w:trHeight w:val="471"/>
        </w:trPr>
        <w:tc>
          <w:tcPr>
            <w:tcW w:w="306" w:type="pct"/>
            <w:vAlign w:val="center"/>
          </w:tcPr>
          <w:p w:rsidR="000C66D7" w:rsidRPr="005C24A0" w:rsidRDefault="000C66D7" w:rsidP="00A07550">
            <w:pPr>
              <w:pStyle w:val="af5"/>
            </w:pPr>
            <w:r>
              <w:t>1</w:t>
            </w:r>
          </w:p>
        </w:tc>
        <w:tc>
          <w:tcPr>
            <w:tcW w:w="3000" w:type="pct"/>
            <w:vAlign w:val="center"/>
          </w:tcPr>
          <w:p w:rsidR="000C66D7" w:rsidRDefault="000C66D7" w:rsidP="00A07550">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A07550">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2.</w:t>
            </w:r>
          </w:p>
        </w:tc>
        <w:tc>
          <w:tcPr>
            <w:tcW w:w="3000" w:type="pct"/>
            <w:vAlign w:val="center"/>
          </w:tcPr>
          <w:p w:rsidR="000C66D7" w:rsidRPr="005C24A0" w:rsidRDefault="000C66D7" w:rsidP="00A07550">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Default="000C66D7" w:rsidP="00A07550">
            <w:r>
              <w:t>3.</w:t>
            </w:r>
          </w:p>
        </w:tc>
        <w:tc>
          <w:tcPr>
            <w:tcW w:w="3000" w:type="pct"/>
            <w:vAlign w:val="center"/>
          </w:tcPr>
          <w:p w:rsidR="000C66D7" w:rsidRDefault="000C66D7" w:rsidP="00A07550">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4.</w:t>
            </w:r>
          </w:p>
        </w:tc>
        <w:tc>
          <w:tcPr>
            <w:tcW w:w="3000" w:type="pct"/>
            <w:vAlign w:val="center"/>
          </w:tcPr>
          <w:p w:rsidR="000C66D7" w:rsidRPr="005C24A0" w:rsidRDefault="000C66D7" w:rsidP="00A07550">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t>5.</w:t>
            </w:r>
          </w:p>
        </w:tc>
        <w:tc>
          <w:tcPr>
            <w:tcW w:w="3000" w:type="pct"/>
            <w:vAlign w:val="center"/>
          </w:tcPr>
          <w:p w:rsidR="000C66D7" w:rsidRDefault="000C66D7" w:rsidP="00A07550">
            <w:r w:rsidRPr="00921E1F">
              <w:t>КПП, ОГРН, ОКПО, ОКОПФ, ОКТМО</w:t>
            </w:r>
            <w:r>
              <w:t xml:space="preserve"> – для юридического лица</w:t>
            </w:r>
          </w:p>
          <w:p w:rsidR="000C66D7" w:rsidRPr="005C24A0" w:rsidRDefault="000C66D7" w:rsidP="00A07550">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lastRenderedPageBreak/>
              <w:t>6.</w:t>
            </w:r>
          </w:p>
        </w:tc>
        <w:tc>
          <w:tcPr>
            <w:tcW w:w="3000" w:type="pct"/>
            <w:vAlign w:val="center"/>
          </w:tcPr>
          <w:p w:rsidR="000C66D7" w:rsidRPr="005C24A0" w:rsidRDefault="000C66D7" w:rsidP="00A07550">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t>7.</w:t>
            </w:r>
          </w:p>
        </w:tc>
        <w:tc>
          <w:tcPr>
            <w:tcW w:w="3000" w:type="pct"/>
            <w:vAlign w:val="center"/>
          </w:tcPr>
          <w:p w:rsidR="000C66D7" w:rsidRPr="005C24A0" w:rsidRDefault="000C66D7" w:rsidP="00A07550">
            <w:r w:rsidRPr="005C24A0">
              <w:t>Почтовый адрес (страна, адрес)</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t>8.</w:t>
            </w:r>
          </w:p>
        </w:tc>
        <w:tc>
          <w:tcPr>
            <w:tcW w:w="3000" w:type="pct"/>
            <w:vAlign w:val="center"/>
          </w:tcPr>
          <w:p w:rsidR="000C66D7" w:rsidRPr="005C24A0" w:rsidRDefault="000C66D7" w:rsidP="00A07550">
            <w:r w:rsidRPr="005C24A0">
              <w:t>Телефоны (с указанием кода города)</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t>9.</w:t>
            </w:r>
          </w:p>
        </w:tc>
        <w:tc>
          <w:tcPr>
            <w:tcW w:w="3000" w:type="pct"/>
            <w:vAlign w:val="center"/>
          </w:tcPr>
          <w:p w:rsidR="000C66D7" w:rsidRPr="005C24A0" w:rsidRDefault="000C66D7" w:rsidP="00A07550">
            <w:r w:rsidRPr="005C24A0">
              <w:t xml:space="preserve">Адрес электронной почты </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10.</w:t>
            </w:r>
          </w:p>
        </w:tc>
        <w:tc>
          <w:tcPr>
            <w:tcW w:w="3000" w:type="pct"/>
            <w:vAlign w:val="center"/>
          </w:tcPr>
          <w:p w:rsidR="000C66D7" w:rsidRPr="005C24A0" w:rsidRDefault="000C66D7" w:rsidP="00A07550">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11.</w:t>
            </w:r>
          </w:p>
        </w:tc>
        <w:tc>
          <w:tcPr>
            <w:tcW w:w="3000" w:type="pct"/>
            <w:vAlign w:val="center"/>
          </w:tcPr>
          <w:p w:rsidR="000C66D7" w:rsidRPr="005C24A0" w:rsidRDefault="000C66D7" w:rsidP="00A07550">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12.</w:t>
            </w:r>
          </w:p>
        </w:tc>
        <w:tc>
          <w:tcPr>
            <w:tcW w:w="3000" w:type="pct"/>
            <w:vAlign w:val="center"/>
          </w:tcPr>
          <w:p w:rsidR="000C66D7" w:rsidRPr="005C24A0" w:rsidRDefault="000C66D7" w:rsidP="00A07550">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Default="000C66D7" w:rsidP="00A07550">
            <w:r>
              <w:t>13.</w:t>
            </w:r>
          </w:p>
        </w:tc>
        <w:tc>
          <w:tcPr>
            <w:tcW w:w="3000" w:type="pct"/>
            <w:vAlign w:val="center"/>
          </w:tcPr>
          <w:p w:rsidR="000C66D7" w:rsidRPr="00AC119D" w:rsidRDefault="000C66D7" w:rsidP="00A07550">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Default="000C66D7" w:rsidP="00A07550">
            <w:r>
              <w:t>14.</w:t>
            </w:r>
          </w:p>
        </w:tc>
        <w:tc>
          <w:tcPr>
            <w:tcW w:w="3000" w:type="pct"/>
            <w:vAlign w:val="center"/>
          </w:tcPr>
          <w:p w:rsidR="000C66D7" w:rsidRPr="00AC119D" w:rsidRDefault="000C66D7" w:rsidP="00A07550">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A07550"/>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r>
        <w:rPr>
          <w:rFonts w:eastAsia="Times New Roman"/>
        </w:rPr>
        <w:t>на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на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на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т.ч. НДС </w:t>
            </w:r>
            <w:r w:rsidRPr="008A33C2">
              <w:rPr>
                <w:i/>
                <w:iCs/>
                <w:color w:val="000000"/>
                <w:sz w:val="20"/>
                <w:szCs w:val="20"/>
              </w:rPr>
              <w:t>(если участник размещения заказа имеет право на освобождение от уплаты НДС, то указывается НДС не облагается)</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C48" w:rsidRDefault="00781C48">
      <w:r>
        <w:separator/>
      </w:r>
    </w:p>
  </w:endnote>
  <w:endnote w:type="continuationSeparator" w:id="0">
    <w:p w:rsidR="00781C48" w:rsidRDefault="0078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AR PL New Sung">
    <w:charset w:val="01"/>
    <w:family w:val="auto"/>
    <w:pitch w:val="variable"/>
  </w:font>
  <w:font w:name="DejaVu Sans">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C18" w:rsidRDefault="00005C18" w:rsidP="00B80539">
    <w:pPr>
      <w:pStyle w:val="af3"/>
      <w:jc w:val="right"/>
    </w:pPr>
    <w:r>
      <w:fldChar w:fldCharType="begin"/>
    </w:r>
    <w:r>
      <w:instrText xml:space="preserve"> PAGE </w:instrText>
    </w:r>
    <w:r>
      <w:fldChar w:fldCharType="separate"/>
    </w:r>
    <w:r w:rsidR="00F42504">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C48" w:rsidRDefault="00781C48">
      <w:r>
        <w:separator/>
      </w:r>
    </w:p>
  </w:footnote>
  <w:footnote w:type="continuationSeparator" w:id="0">
    <w:p w:rsidR="00781C48" w:rsidRDefault="00781C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05C18"/>
    <w:rsid w:val="00015E42"/>
    <w:rsid w:val="00022D2C"/>
    <w:rsid w:val="00030EBC"/>
    <w:rsid w:val="0004072E"/>
    <w:rsid w:val="00042644"/>
    <w:rsid w:val="000426B2"/>
    <w:rsid w:val="0004329A"/>
    <w:rsid w:val="0004477D"/>
    <w:rsid w:val="00051770"/>
    <w:rsid w:val="000701E8"/>
    <w:rsid w:val="00071CC0"/>
    <w:rsid w:val="00073598"/>
    <w:rsid w:val="000753B3"/>
    <w:rsid w:val="00077384"/>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12CE3"/>
    <w:rsid w:val="001162ED"/>
    <w:rsid w:val="00121CE7"/>
    <w:rsid w:val="00133EDC"/>
    <w:rsid w:val="00146C73"/>
    <w:rsid w:val="00157B11"/>
    <w:rsid w:val="00164F87"/>
    <w:rsid w:val="00173E59"/>
    <w:rsid w:val="00186942"/>
    <w:rsid w:val="00190553"/>
    <w:rsid w:val="001927CD"/>
    <w:rsid w:val="0019315D"/>
    <w:rsid w:val="00195BCC"/>
    <w:rsid w:val="00196F20"/>
    <w:rsid w:val="00197C07"/>
    <w:rsid w:val="001A7611"/>
    <w:rsid w:val="001B41A4"/>
    <w:rsid w:val="001D0638"/>
    <w:rsid w:val="001E4222"/>
    <w:rsid w:val="001E7F35"/>
    <w:rsid w:val="001F0B7F"/>
    <w:rsid w:val="001F158D"/>
    <w:rsid w:val="001F4D93"/>
    <w:rsid w:val="001F5A80"/>
    <w:rsid w:val="002127B7"/>
    <w:rsid w:val="002208A8"/>
    <w:rsid w:val="00223391"/>
    <w:rsid w:val="00223631"/>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40306F"/>
    <w:rsid w:val="004247C1"/>
    <w:rsid w:val="004320F9"/>
    <w:rsid w:val="00440FA4"/>
    <w:rsid w:val="00444A6E"/>
    <w:rsid w:val="004458C5"/>
    <w:rsid w:val="00452B94"/>
    <w:rsid w:val="00455821"/>
    <w:rsid w:val="0046183F"/>
    <w:rsid w:val="00480470"/>
    <w:rsid w:val="0049590D"/>
    <w:rsid w:val="004A4FFC"/>
    <w:rsid w:val="004B346F"/>
    <w:rsid w:val="004C1570"/>
    <w:rsid w:val="004D1C00"/>
    <w:rsid w:val="004E12AA"/>
    <w:rsid w:val="004E5572"/>
    <w:rsid w:val="004F048C"/>
    <w:rsid w:val="00503B42"/>
    <w:rsid w:val="00504B85"/>
    <w:rsid w:val="00506715"/>
    <w:rsid w:val="00506BCF"/>
    <w:rsid w:val="005076F3"/>
    <w:rsid w:val="00514E17"/>
    <w:rsid w:val="005161DE"/>
    <w:rsid w:val="00516DE2"/>
    <w:rsid w:val="00526DA3"/>
    <w:rsid w:val="00534839"/>
    <w:rsid w:val="00555867"/>
    <w:rsid w:val="00555D50"/>
    <w:rsid w:val="00562381"/>
    <w:rsid w:val="0056667F"/>
    <w:rsid w:val="0057084D"/>
    <w:rsid w:val="005830BC"/>
    <w:rsid w:val="005851E1"/>
    <w:rsid w:val="005873CD"/>
    <w:rsid w:val="00594C64"/>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F11C8"/>
    <w:rsid w:val="006F1D9E"/>
    <w:rsid w:val="006F58FF"/>
    <w:rsid w:val="006F7549"/>
    <w:rsid w:val="007075E9"/>
    <w:rsid w:val="00726C30"/>
    <w:rsid w:val="0072758F"/>
    <w:rsid w:val="0073062D"/>
    <w:rsid w:val="00732046"/>
    <w:rsid w:val="00735335"/>
    <w:rsid w:val="00743213"/>
    <w:rsid w:val="00743E72"/>
    <w:rsid w:val="007458A5"/>
    <w:rsid w:val="007548EE"/>
    <w:rsid w:val="007560D5"/>
    <w:rsid w:val="00764398"/>
    <w:rsid w:val="00764ACF"/>
    <w:rsid w:val="00781C48"/>
    <w:rsid w:val="00795815"/>
    <w:rsid w:val="0079784A"/>
    <w:rsid w:val="00797947"/>
    <w:rsid w:val="007A1CE6"/>
    <w:rsid w:val="007B5F12"/>
    <w:rsid w:val="007B6017"/>
    <w:rsid w:val="007B73E7"/>
    <w:rsid w:val="007C5AD2"/>
    <w:rsid w:val="007D0A4E"/>
    <w:rsid w:val="007D4EFC"/>
    <w:rsid w:val="007E0809"/>
    <w:rsid w:val="007E2085"/>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409AB"/>
    <w:rsid w:val="00941662"/>
    <w:rsid w:val="009426DB"/>
    <w:rsid w:val="00943550"/>
    <w:rsid w:val="00943F3B"/>
    <w:rsid w:val="0095136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07550"/>
    <w:rsid w:val="00A11E96"/>
    <w:rsid w:val="00A15122"/>
    <w:rsid w:val="00A15405"/>
    <w:rsid w:val="00A2218C"/>
    <w:rsid w:val="00A31594"/>
    <w:rsid w:val="00A356EF"/>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6C8D"/>
    <w:rsid w:val="00AD72F2"/>
    <w:rsid w:val="00AD7E65"/>
    <w:rsid w:val="00AF013E"/>
    <w:rsid w:val="00B0171E"/>
    <w:rsid w:val="00B01C65"/>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4368"/>
    <w:rsid w:val="00B844B8"/>
    <w:rsid w:val="00B85358"/>
    <w:rsid w:val="00B86395"/>
    <w:rsid w:val="00B91EAB"/>
    <w:rsid w:val="00B928AB"/>
    <w:rsid w:val="00B970AB"/>
    <w:rsid w:val="00BA045F"/>
    <w:rsid w:val="00BA5C3C"/>
    <w:rsid w:val="00BB08E4"/>
    <w:rsid w:val="00BB1D68"/>
    <w:rsid w:val="00BC326B"/>
    <w:rsid w:val="00BD14FA"/>
    <w:rsid w:val="00BD380A"/>
    <w:rsid w:val="00BD5F49"/>
    <w:rsid w:val="00BE6996"/>
    <w:rsid w:val="00BF1814"/>
    <w:rsid w:val="00BF5450"/>
    <w:rsid w:val="00BF581E"/>
    <w:rsid w:val="00BF6031"/>
    <w:rsid w:val="00C03E71"/>
    <w:rsid w:val="00C17A70"/>
    <w:rsid w:val="00C21813"/>
    <w:rsid w:val="00C252B0"/>
    <w:rsid w:val="00C25A10"/>
    <w:rsid w:val="00C33032"/>
    <w:rsid w:val="00C35A0B"/>
    <w:rsid w:val="00C360F6"/>
    <w:rsid w:val="00C374FB"/>
    <w:rsid w:val="00C405C9"/>
    <w:rsid w:val="00C40A02"/>
    <w:rsid w:val="00C40A21"/>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95A08"/>
    <w:rsid w:val="00D969B5"/>
    <w:rsid w:val="00D9718C"/>
    <w:rsid w:val="00DA186D"/>
    <w:rsid w:val="00DA4FDC"/>
    <w:rsid w:val="00DB2A79"/>
    <w:rsid w:val="00DC587E"/>
    <w:rsid w:val="00DC7541"/>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42504"/>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 w:type="paragraph" w:styleId="34">
    <w:name w:val="Body Text Indent 3"/>
    <w:basedOn w:val="a0"/>
    <w:link w:val="35"/>
    <w:uiPriority w:val="99"/>
    <w:semiHidden/>
    <w:unhideWhenUsed/>
    <w:rsid w:val="00005C18"/>
    <w:pPr>
      <w:spacing w:after="120"/>
      <w:ind w:left="283"/>
    </w:pPr>
    <w:rPr>
      <w:sz w:val="16"/>
      <w:szCs w:val="16"/>
    </w:rPr>
  </w:style>
  <w:style w:type="character" w:customStyle="1" w:styleId="35">
    <w:name w:val="Основной текст с отступом 3 Знак"/>
    <w:basedOn w:val="a1"/>
    <w:link w:val="34"/>
    <w:uiPriority w:val="99"/>
    <w:rsid w:val="00005C18"/>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 w:type="paragraph" w:styleId="34">
    <w:name w:val="Body Text Indent 3"/>
    <w:basedOn w:val="a0"/>
    <w:link w:val="35"/>
    <w:uiPriority w:val="99"/>
    <w:semiHidden/>
    <w:unhideWhenUsed/>
    <w:rsid w:val="00005C18"/>
    <w:pPr>
      <w:spacing w:after="120"/>
      <w:ind w:left="283"/>
    </w:pPr>
    <w:rPr>
      <w:sz w:val="16"/>
      <w:szCs w:val="16"/>
    </w:rPr>
  </w:style>
  <w:style w:type="character" w:customStyle="1" w:styleId="35">
    <w:name w:val="Основной текст с отступом 3 Знак"/>
    <w:basedOn w:val="a1"/>
    <w:link w:val="34"/>
    <w:uiPriority w:val="99"/>
    <w:rsid w:val="00005C18"/>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AB433-9891-4217-8118-E6DF059F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11677</Words>
  <Characters>66559</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78080</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2025-02-18T11:48:00Z</cp:lastPrinted>
  <dcterms:created xsi:type="dcterms:W3CDTF">2025-02-18T11:48:00Z</dcterms:created>
  <dcterms:modified xsi:type="dcterms:W3CDTF">2025-02-18T11:48:00Z</dcterms:modified>
</cp:coreProperties>
</file>