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112592" w:rsidRDefault="00112592" w:rsidP="00112592">
            <w:pPr>
              <w:widowControl w:val="0"/>
              <w:autoSpaceDE w:val="0"/>
              <w:ind w:firstLine="34"/>
              <w:jc w:val="left"/>
              <w:rPr>
                <w:rFonts w:eastAsia="Times New Roman"/>
                <w:b/>
              </w:rPr>
            </w:pPr>
            <w:r>
              <w:rPr>
                <w:rFonts w:eastAsia="Times New Roman"/>
                <w:b/>
              </w:rPr>
              <w:t>«СОГЛАСОВАНО»</w:t>
            </w:r>
          </w:p>
          <w:p w:rsidR="00112592" w:rsidRDefault="00112592" w:rsidP="00112592">
            <w:pPr>
              <w:widowControl w:val="0"/>
              <w:autoSpaceDE w:val="0"/>
              <w:ind w:firstLine="34"/>
              <w:jc w:val="left"/>
              <w:rPr>
                <w:rFonts w:eastAsia="Times New Roman"/>
                <w:b/>
              </w:rPr>
            </w:pPr>
          </w:p>
          <w:p w:rsidR="00112592" w:rsidRDefault="00694492" w:rsidP="00112592">
            <w:pPr>
              <w:widowControl w:val="0"/>
              <w:autoSpaceDE w:val="0"/>
              <w:ind w:firstLine="34"/>
              <w:jc w:val="left"/>
              <w:rPr>
                <w:rFonts w:eastAsia="Times New Roman"/>
                <w:b/>
              </w:rPr>
            </w:pPr>
            <w:r>
              <w:rPr>
                <w:rFonts w:eastAsia="Times New Roman"/>
                <w:b/>
              </w:rPr>
              <w:t>Технический директор</w:t>
            </w:r>
          </w:p>
          <w:p w:rsidR="00112592" w:rsidRDefault="00112592" w:rsidP="00112592">
            <w:pPr>
              <w:widowControl w:val="0"/>
              <w:autoSpaceDE w:val="0"/>
              <w:ind w:firstLine="34"/>
              <w:jc w:val="left"/>
              <w:rPr>
                <w:rFonts w:eastAsia="Times New Roman"/>
                <w:b/>
              </w:rPr>
            </w:pPr>
          </w:p>
          <w:p w:rsidR="00112592" w:rsidRDefault="00112592" w:rsidP="00112592">
            <w:pPr>
              <w:widowControl w:val="0"/>
              <w:autoSpaceDE w:val="0"/>
              <w:ind w:firstLine="34"/>
              <w:jc w:val="left"/>
              <w:rPr>
                <w:rFonts w:eastAsia="Times New Roman"/>
                <w:b/>
              </w:rPr>
            </w:pPr>
            <w:r>
              <w:rPr>
                <w:rFonts w:eastAsia="Times New Roman"/>
                <w:b/>
              </w:rPr>
              <w:t>________________</w:t>
            </w:r>
            <w:r w:rsidR="00694492">
              <w:rPr>
                <w:rFonts w:eastAsia="Times New Roman"/>
                <w:b/>
              </w:rPr>
              <w:t>С.А. Клюсов</w:t>
            </w:r>
          </w:p>
          <w:p w:rsidR="00112592" w:rsidRDefault="00112592" w:rsidP="00112592">
            <w:pPr>
              <w:widowControl w:val="0"/>
              <w:autoSpaceDE w:val="0"/>
              <w:ind w:firstLine="34"/>
              <w:jc w:val="left"/>
              <w:rPr>
                <w:rFonts w:eastAsia="Times New Roman"/>
                <w:b/>
              </w:rPr>
            </w:pPr>
          </w:p>
          <w:p w:rsidR="001F5A80" w:rsidRPr="000509FB" w:rsidRDefault="00112592" w:rsidP="00112592">
            <w:pPr>
              <w:widowControl w:val="0"/>
              <w:autoSpaceDE w:val="0"/>
              <w:jc w:val="left"/>
              <w:rPr>
                <w:rFonts w:eastAsia="Times New Roman"/>
                <w:b/>
              </w:rPr>
            </w:pPr>
            <w:r>
              <w:rPr>
                <w:rFonts w:eastAsia="Times New Roman"/>
                <w:b/>
              </w:rPr>
              <w:t>«_____»______________2024г.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A55117" w:rsidRPr="00694492" w:rsidRDefault="00990F68"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990F68" w:rsidRDefault="00990F68"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990F68">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A51518" w:rsidRPr="00A51518">
        <w:rPr>
          <w:b/>
          <w:sz w:val="28"/>
          <w:szCs w:val="28"/>
          <w:lang w:bidi="hi-IN"/>
        </w:rPr>
        <w:t>инструментов и расходных материалов к инструментам</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AE0A29" w:rsidRDefault="00AE0A29" w:rsidP="00694492">
      <w:pPr>
        <w:jc w:val="center"/>
        <w:rPr>
          <w:b/>
        </w:rPr>
      </w:pPr>
    </w:p>
    <w:p w:rsidR="00694492" w:rsidRDefault="00694492" w:rsidP="00694492">
      <w:pPr>
        <w:jc w:val="center"/>
        <w:rPr>
          <w:b/>
        </w:rPr>
      </w:pPr>
    </w:p>
    <w:p w:rsidR="00694492" w:rsidRDefault="00694492" w:rsidP="00694492">
      <w:pPr>
        <w:jc w:val="center"/>
        <w:rPr>
          <w:b/>
        </w:rPr>
      </w:pPr>
    </w:p>
    <w:p w:rsidR="00634B61" w:rsidRDefault="00634B61" w:rsidP="00634B61">
      <w:pPr>
        <w:jc w:val="right"/>
        <w:rPr>
          <w:b/>
        </w:rPr>
      </w:pPr>
      <w:bookmarkStart w:id="0" w:name="_GoBack"/>
      <w:bookmarkEnd w:id="0"/>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3B433D" w:rsidRDefault="003B433D">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F96893">
            <w:pPr>
              <w:snapToGrid w:val="0"/>
              <w:jc w:val="center"/>
              <w:rPr>
                <w:rFonts w:eastAsia="Times New Roman" w:cs="Arial"/>
                <w:bCs/>
                <w:sz w:val="28"/>
                <w:szCs w:val="28"/>
              </w:rPr>
            </w:pPr>
            <w:r>
              <w:rPr>
                <w:rFonts w:eastAsia="Times New Roman" w:cs="Arial"/>
                <w:bCs/>
                <w:sz w:val="28"/>
                <w:szCs w:val="28"/>
              </w:rPr>
              <w:t>31-3</w:t>
            </w:r>
            <w:r w:rsidR="00F96893">
              <w:rPr>
                <w:rFonts w:eastAsia="Times New Roman" w:cs="Arial"/>
                <w:bCs/>
                <w:sz w:val="28"/>
                <w:szCs w:val="28"/>
              </w:rPr>
              <w:t>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F96893" w:rsidP="00F96893">
            <w:pPr>
              <w:snapToGrid w:val="0"/>
              <w:jc w:val="center"/>
              <w:rPr>
                <w:rFonts w:eastAsia="Times New Roman" w:cs="Arial"/>
                <w:bCs/>
                <w:sz w:val="28"/>
                <w:szCs w:val="28"/>
              </w:rPr>
            </w:pPr>
            <w:r>
              <w:rPr>
                <w:rFonts w:eastAsia="Times New Roman" w:cs="Arial"/>
                <w:bCs/>
                <w:sz w:val="28"/>
                <w:szCs w:val="28"/>
              </w:rPr>
              <w:t>40</w:t>
            </w:r>
            <w:r w:rsidR="00A31594">
              <w:rPr>
                <w:rFonts w:eastAsia="Times New Roman" w:cs="Arial"/>
                <w:bCs/>
                <w:sz w:val="28"/>
                <w:szCs w:val="28"/>
              </w:rPr>
              <w:t>-</w:t>
            </w:r>
            <w:r>
              <w:rPr>
                <w:rFonts w:eastAsia="Times New Roman" w:cs="Arial"/>
                <w:bCs/>
                <w:sz w:val="28"/>
                <w:szCs w:val="28"/>
              </w:rPr>
              <w:t>116</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F96893" w:rsidP="00F96893">
            <w:pPr>
              <w:snapToGrid w:val="0"/>
              <w:jc w:val="center"/>
              <w:rPr>
                <w:rFonts w:eastAsia="Times New Roman" w:cs="Arial"/>
                <w:bCs/>
                <w:sz w:val="28"/>
                <w:szCs w:val="28"/>
              </w:rPr>
            </w:pPr>
            <w:r>
              <w:rPr>
                <w:rFonts w:eastAsia="Times New Roman" w:cs="Arial"/>
                <w:bCs/>
                <w:sz w:val="28"/>
                <w:szCs w:val="28"/>
              </w:rPr>
              <w:t>117</w:t>
            </w:r>
            <w:r w:rsidR="00907D87">
              <w:rPr>
                <w:rFonts w:eastAsia="Times New Roman" w:cs="Arial"/>
                <w:bCs/>
                <w:sz w:val="28"/>
                <w:szCs w:val="28"/>
              </w:rPr>
              <w:t>-</w:t>
            </w:r>
            <w:r>
              <w:rPr>
                <w:rFonts w:eastAsia="Times New Roman" w:cs="Arial"/>
                <w:bCs/>
                <w:sz w:val="28"/>
                <w:szCs w:val="28"/>
              </w:rPr>
              <w:t>126</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F96893" w:rsidP="00F96893">
            <w:pPr>
              <w:snapToGrid w:val="0"/>
              <w:jc w:val="center"/>
              <w:rPr>
                <w:rFonts w:eastAsia="Times New Roman" w:cs="Arial"/>
                <w:bCs/>
                <w:sz w:val="28"/>
                <w:szCs w:val="28"/>
              </w:rPr>
            </w:pPr>
            <w:r>
              <w:rPr>
                <w:rFonts w:eastAsia="Times New Roman" w:cs="Arial"/>
                <w:bCs/>
                <w:sz w:val="28"/>
                <w:szCs w:val="28"/>
              </w:rPr>
              <w:t>127</w:t>
            </w:r>
            <w:r w:rsidR="0084729D">
              <w:rPr>
                <w:rFonts w:eastAsia="Times New Roman" w:cs="Arial"/>
                <w:bCs/>
                <w:sz w:val="28"/>
                <w:szCs w:val="28"/>
              </w:rPr>
              <w:t>-</w:t>
            </w:r>
            <w:r>
              <w:rPr>
                <w:rFonts w:eastAsia="Times New Roman" w:cs="Arial"/>
                <w:bCs/>
                <w:sz w:val="28"/>
                <w:szCs w:val="28"/>
              </w:rPr>
              <w:t>227</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694492">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694492">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E3324C" w:rsidRPr="00603A58" w:rsidRDefault="00E3324C" w:rsidP="00E3324C">
            <w:pPr>
              <w:autoSpaceDE w:val="0"/>
              <w:autoSpaceDN w:val="0"/>
              <w:adjustRightInd w:val="0"/>
              <w:ind w:left="34"/>
              <w:rPr>
                <w:rFonts w:eastAsia="Times New Roman"/>
                <w:iCs/>
                <w:color w:val="000000"/>
              </w:rPr>
            </w:pPr>
            <w:r>
              <w:rPr>
                <w:rFonts w:eastAsia="Times New Roman"/>
                <w:iCs/>
                <w:color w:val="000000"/>
              </w:rPr>
              <w:t>Заместитель н</w:t>
            </w:r>
            <w:r w:rsidRPr="00603A58">
              <w:rPr>
                <w:rFonts w:eastAsia="Times New Roman"/>
                <w:iCs/>
                <w:color w:val="000000"/>
              </w:rPr>
              <w:t>ачальник</w:t>
            </w:r>
            <w:r>
              <w:rPr>
                <w:rFonts w:eastAsia="Times New Roman"/>
                <w:iCs/>
                <w:color w:val="000000"/>
              </w:rPr>
              <w:t>а</w:t>
            </w:r>
            <w:r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Pr="00603A58">
              <w:rPr>
                <w:rFonts w:eastAsia="Times New Roman"/>
                <w:iCs/>
                <w:color w:val="000000"/>
              </w:rPr>
              <w:t xml:space="preserve"> тел. (3467) 32-69-89.</w:t>
            </w:r>
          </w:p>
          <w:p w:rsidR="00E3324C" w:rsidRPr="002B1C43" w:rsidRDefault="00E3324C" w:rsidP="00E3324C">
            <w:pPr>
              <w:autoSpaceDE w:val="0"/>
              <w:autoSpaceDN w:val="0"/>
              <w:adjustRightInd w:val="0"/>
              <w:ind w:left="34"/>
              <w:rPr>
                <w:rFonts w:eastAsia="Times New Roman"/>
                <w:iCs/>
                <w:color w:val="000000"/>
              </w:rPr>
            </w:pPr>
            <w:r w:rsidRPr="002B1C43">
              <w:rPr>
                <w:rFonts w:eastAsia="Times New Roman"/>
                <w:iCs/>
                <w:color w:val="000000"/>
              </w:rPr>
              <w:t xml:space="preserve">Ответственное лицо по техническим вопросам: </w:t>
            </w:r>
          </w:p>
          <w:p w:rsidR="00C03E71" w:rsidRDefault="00E3324C" w:rsidP="00E3324C">
            <w:pPr>
              <w:autoSpaceDE w:val="0"/>
            </w:pPr>
            <w:r>
              <w:rPr>
                <w:rFonts w:eastAsia="Times New Roman"/>
                <w:iCs/>
                <w:color w:val="000000"/>
              </w:rPr>
              <w:t>Начальник отдела снабжения Корепанов Дмитрий Александрович тел. 8-902-814-52-86</w:t>
            </w:r>
            <w:r w:rsidRPr="002421FC">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r w:rsidR="00E148C1" w:rsidRPr="00C51B47">
              <w:rPr>
                <w:bCs/>
              </w:rPr>
              <w:t>СМиСП</w:t>
            </w:r>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в) сведения о начальной (максимальной) цене единицы каждого товара, работы, услуги, являющихся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148C1" w:rsidRPr="00C51B47" w:rsidRDefault="00E148C1" w:rsidP="00E148C1">
            <w:pPr>
              <w:pStyle w:val="Default"/>
              <w:rPr>
                <w:bCs/>
              </w:rPr>
            </w:pPr>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а) закупка признана несостоявшейся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r w:rsidRPr="00C51B47">
              <w:rPr>
                <w:bCs/>
              </w:rPr>
              <w:t xml:space="preserve">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находящейся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A51518">
            <w:r w:rsidRPr="009F5E45">
              <w:rPr>
                <w:rFonts w:eastAsia="Times New Roman"/>
              </w:rPr>
              <w:t>«</w:t>
            </w:r>
            <w:r w:rsidR="00A51518">
              <w:rPr>
                <w:rFonts w:eastAsia="Times New Roman"/>
              </w:rPr>
              <w:t>18</w:t>
            </w:r>
            <w:r w:rsidRPr="009F5E45">
              <w:rPr>
                <w:rFonts w:eastAsia="Times New Roman"/>
              </w:rPr>
              <w:t xml:space="preserve">» </w:t>
            </w:r>
            <w:r w:rsidR="00A51518">
              <w:rPr>
                <w:rFonts w:eastAsia="Times New Roman"/>
              </w:rPr>
              <w:t>но</w:t>
            </w:r>
            <w:r w:rsidR="00E3324C">
              <w:rPr>
                <w:rFonts w:eastAsia="Times New Roman"/>
              </w:rPr>
              <w:t>ября</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936B2A">
            <w:r w:rsidRPr="009F5E45">
              <w:t>«</w:t>
            </w:r>
            <w:r w:rsidR="00936B2A">
              <w:t>26</w:t>
            </w:r>
            <w:r w:rsidRPr="009F5E45">
              <w:t xml:space="preserve">» </w:t>
            </w:r>
            <w:r w:rsidR="00936B2A">
              <w:t>н</w:t>
            </w:r>
            <w:r w:rsidR="001566DD">
              <w:t>о</w:t>
            </w:r>
            <w:r w:rsidR="00E3324C">
              <w:t>ября</w:t>
            </w:r>
            <w:r w:rsidRPr="009F5E45">
              <w:t xml:space="preserve"> 202</w:t>
            </w:r>
            <w:r w:rsidR="00CC7E4E">
              <w:t>4</w:t>
            </w:r>
            <w:r w:rsidRPr="009F5E45">
              <w:t xml:space="preserve"> года в 0</w:t>
            </w:r>
            <w:r w:rsidR="00936B2A">
              <w:t>8</w:t>
            </w:r>
            <w:r w:rsidRPr="009F5E45">
              <w:t>:</w:t>
            </w:r>
            <w:r w:rsidR="00936B2A">
              <w:t>3</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936B2A">
            <w:pPr>
              <w:autoSpaceDE w:val="0"/>
              <w:rPr>
                <w:rFonts w:eastAsia="Times New Roman"/>
                <w:highlight w:val="lightGray"/>
              </w:rPr>
            </w:pPr>
            <w:r w:rsidRPr="009F5E45">
              <w:t>«</w:t>
            </w:r>
            <w:r w:rsidR="00936B2A">
              <w:t>26</w:t>
            </w:r>
            <w:r w:rsidRPr="009F5E45">
              <w:t xml:space="preserve">» </w:t>
            </w:r>
            <w:r w:rsidR="00936B2A">
              <w:t>н</w:t>
            </w:r>
            <w:r w:rsidR="001566DD">
              <w:t>о</w:t>
            </w:r>
            <w:r w:rsidR="00E3324C">
              <w:t>ября</w:t>
            </w:r>
            <w:r w:rsidRPr="009F5E45">
              <w:t xml:space="preserve"> 202</w:t>
            </w:r>
            <w:r w:rsidR="00CC7E4E">
              <w:t>4</w:t>
            </w:r>
            <w:r w:rsidRPr="009F5E45">
              <w:t xml:space="preserve"> года в 0</w:t>
            </w:r>
            <w:r w:rsidR="00936B2A">
              <w:t>8</w:t>
            </w:r>
            <w:r w:rsidRPr="009F5E45">
              <w:t>:</w:t>
            </w:r>
            <w:r w:rsidR="00936B2A">
              <w:t>3</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936B2A">
              <w:t>27</w:t>
            </w:r>
            <w:r w:rsidR="00A31594" w:rsidRPr="009F5E45">
              <w:t xml:space="preserve">» </w:t>
            </w:r>
            <w:r w:rsidR="00936B2A">
              <w:t>н</w:t>
            </w:r>
            <w:r w:rsidR="001566DD">
              <w:t>о</w:t>
            </w:r>
            <w:r w:rsidR="00E3324C">
              <w:t>ября</w:t>
            </w:r>
            <w:r w:rsidR="00A31594" w:rsidRPr="009F5E45">
              <w:t xml:space="preserve"> 202</w:t>
            </w:r>
            <w:r w:rsidR="00CC7E4E">
              <w:t>4</w:t>
            </w:r>
            <w:r w:rsidR="00A31594" w:rsidRPr="009F5E45">
              <w:t xml:space="preserve"> года в 0</w:t>
            </w:r>
            <w:r w:rsidR="00936B2A">
              <w:t>8</w:t>
            </w:r>
            <w:r w:rsidR="00A31594" w:rsidRPr="009F5E45">
              <w:t>:</w:t>
            </w:r>
            <w:r w:rsidR="00936B2A">
              <w:t>3</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936B2A">
              <w:t>28</w:t>
            </w:r>
            <w:r w:rsidR="00A31594" w:rsidRPr="009F5E45">
              <w:t xml:space="preserve">» </w:t>
            </w:r>
            <w:r w:rsidR="00936B2A">
              <w:t>н</w:t>
            </w:r>
            <w:r w:rsidR="001566DD">
              <w:t>о</w:t>
            </w:r>
            <w:r w:rsidR="00E3324C">
              <w:t>ября</w:t>
            </w:r>
            <w:r w:rsidR="00A31594" w:rsidRPr="009F5E45">
              <w:t xml:space="preserve"> 202</w:t>
            </w:r>
            <w:r w:rsidR="00CC7E4E">
              <w:t>4</w:t>
            </w:r>
            <w:r w:rsidR="00A31594" w:rsidRPr="009F5E45">
              <w:t xml:space="preserve"> года в 0</w:t>
            </w:r>
            <w:r w:rsidR="00936B2A">
              <w:t>8</w:t>
            </w:r>
            <w:r w:rsidR="00A31594" w:rsidRPr="009F5E45">
              <w:t>:</w:t>
            </w:r>
            <w:r w:rsidR="00936B2A">
              <w:t>3</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936B2A">
              <w:t>29</w:t>
            </w:r>
            <w:r w:rsidR="00A31594" w:rsidRPr="009F5E45">
              <w:t xml:space="preserve">» </w:t>
            </w:r>
            <w:r w:rsidR="00936B2A">
              <w:t>но</w:t>
            </w:r>
            <w:r w:rsidR="00D33004">
              <w:t>ября</w:t>
            </w:r>
            <w:r w:rsidR="00A31594" w:rsidRPr="009F5E45">
              <w:t xml:space="preserve"> 202</w:t>
            </w:r>
            <w:r w:rsidR="00CC7E4E">
              <w:t>4</w:t>
            </w:r>
            <w:r w:rsidR="00A31594" w:rsidRPr="009F5E45">
              <w:t xml:space="preserve"> года в 0</w:t>
            </w:r>
            <w:r w:rsidR="00936B2A">
              <w:t>8</w:t>
            </w:r>
            <w:r w:rsidR="00A31594" w:rsidRPr="009F5E45">
              <w:t>:</w:t>
            </w:r>
            <w:r w:rsidR="00936B2A">
              <w:t>3</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936B2A">
              <w:rPr>
                <w:rFonts w:eastAsia="Times New Roman"/>
              </w:rPr>
              <w:t>18</w:t>
            </w:r>
            <w:r w:rsidR="00A31594" w:rsidRPr="009F5E45">
              <w:rPr>
                <w:rFonts w:eastAsia="Times New Roman"/>
              </w:rPr>
              <w:t xml:space="preserve">» </w:t>
            </w:r>
            <w:r w:rsidR="00936B2A">
              <w:rPr>
                <w:rFonts w:eastAsia="Times New Roman"/>
              </w:rPr>
              <w:t>н</w:t>
            </w:r>
            <w:r w:rsidR="001566DD">
              <w:rPr>
                <w:rFonts w:eastAsia="Times New Roman"/>
              </w:rPr>
              <w:t>о</w:t>
            </w:r>
            <w:r w:rsidR="00E3324C">
              <w:rPr>
                <w:rFonts w:eastAsia="Times New Roman"/>
              </w:rPr>
              <w:t>ября</w:t>
            </w:r>
            <w:r w:rsidR="004320F9">
              <w:rPr>
                <w:rFonts w:eastAsia="Times New Roman"/>
              </w:rPr>
              <w:t xml:space="preserve">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936B2A">
              <w:t>26</w:t>
            </w:r>
            <w:r w:rsidRPr="009F5E45">
              <w:t xml:space="preserve">» </w:t>
            </w:r>
            <w:r w:rsidR="00936B2A">
              <w:t>н</w:t>
            </w:r>
            <w:r w:rsidR="001566DD">
              <w:t>о</w:t>
            </w:r>
            <w:r w:rsidR="00E3324C">
              <w:t>ября</w:t>
            </w:r>
            <w:r w:rsidRPr="009F5E45">
              <w:t xml:space="preserve"> 202</w:t>
            </w:r>
            <w:r w:rsidR="00CC7E4E">
              <w:t>4</w:t>
            </w:r>
            <w:r w:rsidRPr="009F5E45">
              <w:t xml:space="preserve"> года 0</w:t>
            </w:r>
            <w:r w:rsidR="00936B2A">
              <w:t>8</w:t>
            </w:r>
            <w:r w:rsidRPr="009F5E45">
              <w:t>:</w:t>
            </w:r>
            <w:r w:rsidR="00936B2A">
              <w:t>3</w:t>
            </w:r>
            <w:r w:rsidRPr="009F5E45">
              <w:t>0</w:t>
            </w:r>
            <w:r w:rsidR="00C03E71" w:rsidRPr="003435FC">
              <w:t xml:space="preserve"> (время местное)</w:t>
            </w:r>
          </w:p>
          <w:p w:rsidR="00C03E71" w:rsidRDefault="00C03E71">
            <w:pPr>
              <w:ind w:firstLine="528"/>
            </w:pPr>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В течение трех рабочих дней с даты поступлен</w:t>
            </w:r>
            <w:r w:rsidR="000B0119">
              <w:t xml:space="preserve">ия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936B2A" w:rsidRPr="00936B2A">
              <w:rPr>
                <w:b/>
                <w:u w:val="single"/>
                <w:lang w:bidi="hi-IN"/>
              </w:rPr>
              <w:t>инструментов и расходных материалов к инструментам</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936B2A" w:rsidRPr="00936B2A">
              <w:rPr>
                <w:b/>
                <w:u w:val="single"/>
                <w:lang w:bidi="hi-IN"/>
              </w:rPr>
              <w:t>инструментов и расходных материалов к инструментам</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w:t>
            </w:r>
            <w:r w:rsidRPr="00C51B47">
              <w:rPr>
                <w:rFonts w:eastAsia="Times New Roman"/>
              </w:rPr>
              <w:lastRenderedPageBreak/>
              <w:t xml:space="preserve">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w:t>
            </w:r>
            <w:r w:rsidRPr="00C51B47">
              <w:rPr>
                <w:rFonts w:eastAsia="Times New Roman"/>
              </w:rPr>
              <w:lastRenderedPageBreak/>
              <w:t>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AE16C4">
              <w:rPr>
                <w:rFonts w:eastAsia="DejaVu Sans" w:cs="DejaVu Sans"/>
                <w:b/>
                <w:iCs/>
                <w:kern w:val="1"/>
                <w:lang w:bidi="hi-IN"/>
              </w:rPr>
              <w:t>8</w:t>
            </w:r>
            <w:r w:rsidR="00936B2A">
              <w:rPr>
                <w:rFonts w:eastAsia="DejaVu Sans" w:cs="DejaVu Sans"/>
                <w:b/>
                <w:iCs/>
                <w:kern w:val="1"/>
                <w:lang w:bidi="hi-IN"/>
              </w:rPr>
              <w:t> 738 816</w:t>
            </w:r>
            <w:r w:rsidR="00A31594" w:rsidRPr="004320F9">
              <w:rPr>
                <w:rFonts w:eastAsia="DejaVu Sans" w:cs="DejaVu Sans"/>
                <w:b/>
                <w:iCs/>
                <w:kern w:val="1"/>
                <w:lang w:bidi="hi-IN"/>
              </w:rPr>
              <w:t xml:space="preserve"> (</w:t>
            </w:r>
            <w:r w:rsidR="00AE16C4">
              <w:rPr>
                <w:rFonts w:eastAsia="DejaVu Sans" w:cs="DejaVu Sans"/>
                <w:b/>
                <w:iCs/>
                <w:kern w:val="1"/>
                <w:lang w:bidi="hi-IN"/>
              </w:rPr>
              <w:t xml:space="preserve">восемь миллионов </w:t>
            </w:r>
            <w:r w:rsidR="00936B2A">
              <w:rPr>
                <w:rFonts w:eastAsia="DejaVu Sans" w:cs="DejaVu Sans"/>
                <w:b/>
                <w:iCs/>
                <w:kern w:val="1"/>
                <w:lang w:bidi="hi-IN"/>
              </w:rPr>
              <w:t>семьсот тридцать восемь тысяч восемьсот шестнадцать</w:t>
            </w:r>
            <w:r w:rsidR="00A31594" w:rsidRPr="004320F9">
              <w:rPr>
                <w:rFonts w:eastAsia="DejaVu Sans" w:cs="DejaVu Sans"/>
                <w:b/>
                <w:iCs/>
                <w:kern w:val="1"/>
                <w:lang w:bidi="hi-IN"/>
              </w:rPr>
              <w:t>) рубл</w:t>
            </w:r>
            <w:r w:rsidR="004B7F03">
              <w:rPr>
                <w:rFonts w:eastAsia="DejaVu Sans" w:cs="DejaVu Sans"/>
                <w:b/>
                <w:iCs/>
                <w:kern w:val="1"/>
                <w:lang w:bidi="hi-IN"/>
              </w:rPr>
              <w:t>ей</w:t>
            </w:r>
            <w:r w:rsidR="00A31594" w:rsidRPr="004320F9">
              <w:rPr>
                <w:rFonts w:eastAsia="DejaVu Sans" w:cs="DejaVu Sans"/>
                <w:b/>
                <w:iCs/>
                <w:kern w:val="1"/>
                <w:lang w:bidi="hi-IN"/>
              </w:rPr>
              <w:t xml:space="preserve"> </w:t>
            </w:r>
            <w:r w:rsidR="00936B2A">
              <w:rPr>
                <w:rFonts w:eastAsia="DejaVu Sans" w:cs="DejaVu Sans"/>
                <w:b/>
                <w:iCs/>
                <w:kern w:val="1"/>
                <w:lang w:bidi="hi-IN"/>
              </w:rPr>
              <w:t>28</w:t>
            </w:r>
            <w:r w:rsidR="00A31594" w:rsidRPr="004320F9">
              <w:rPr>
                <w:rFonts w:eastAsia="DejaVu Sans" w:cs="DejaVu Sans"/>
                <w:b/>
                <w:iCs/>
                <w:kern w:val="1"/>
                <w:lang w:bidi="hi-IN"/>
              </w:rPr>
              <w:t xml:space="preserve"> копе</w:t>
            </w:r>
            <w:r w:rsidR="006471D3">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936B2A" w:rsidP="008322C6">
            <w:pPr>
              <w:pStyle w:val="rvps9"/>
              <w:ind w:firstLine="34"/>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r w:rsidRPr="001F4D93">
              <w:rPr>
                <w:rFonts w:eastAsia="Times New Roman"/>
              </w:rPr>
              <w:t xml:space="preserve">Требования к участникам запроса </w:t>
            </w:r>
            <w:r w:rsidRPr="001F4D93">
              <w:rPr>
                <w:rFonts w:eastAsia="Times New Roman"/>
              </w:rPr>
              <w:lastRenderedPageBreak/>
              <w:t>предложений</w:t>
            </w:r>
            <w:r w:rsidR="00852CC0" w:rsidRPr="001F4D93">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Чем должно быть подтверждено в </w:t>
                  </w:r>
                  <w:r w:rsidRPr="00FA148C">
                    <w:rPr>
                      <w:rFonts w:cs="Arial"/>
                      <w:b/>
                      <w:color w:val="000000"/>
                    </w:rPr>
                    <w:lastRenderedPageBreak/>
                    <w:t>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r w:rsidRPr="00FA148C">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w:t>
                  </w:r>
                  <w:r w:rsidRPr="00FA148C">
                    <w:lastRenderedPageBreak/>
                    <w:t>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w:t>
                  </w:r>
                  <w:r w:rsidRPr="00FA148C">
                    <w:rPr>
                      <w:color w:val="000000"/>
                    </w:rPr>
                    <w:lastRenderedPageBreak/>
                    <w:t>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Pr="00FA148C">
                    <w:rPr>
                      <w:rFonts w:cs="Arial"/>
                      <w:color w:val="000000"/>
                    </w:rPr>
                    <w:lastRenderedPageBreak/>
                    <w:t>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w:t>
                  </w:r>
                  <w:r w:rsidRPr="00FA148C">
                    <w:rPr>
                      <w:rFonts w:cs="Arial"/>
                      <w:color w:val="000000"/>
                    </w:rPr>
                    <w:lastRenderedPageBreak/>
                    <w:t>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4B7F03" w:rsidTr="004B7F03">
              <w:tc>
                <w:tcPr>
                  <w:tcW w:w="2864" w:type="dxa"/>
                  <w:tcBorders>
                    <w:top w:val="single" w:sz="4" w:space="0" w:color="000000"/>
                    <w:left w:val="single" w:sz="4" w:space="0" w:color="000000"/>
                    <w:bottom w:val="single" w:sz="4" w:space="0" w:color="000000"/>
                  </w:tcBorders>
                  <w:shd w:val="clear" w:color="auto" w:fill="auto"/>
                </w:tcPr>
                <w:p w:rsidR="004B7F03" w:rsidRDefault="004B7F03" w:rsidP="004B7F03">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4B7F03" w:rsidRDefault="004B7F03" w:rsidP="004B7F03">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4B7F03" w:rsidRDefault="004B7F03" w:rsidP="004B7F03">
                  <w:pPr>
                    <w:pStyle w:val="ad"/>
                    <w:ind w:left="0"/>
                  </w:pPr>
                  <w:r>
                    <w:rPr>
                      <w:rFonts w:cs="Arial"/>
                      <w:b/>
                      <w:color w:val="000000"/>
                    </w:rPr>
                    <w:t>Что конкретно оценивается (показатели)</w:t>
                  </w:r>
                </w:p>
                <w:p w:rsidR="004B7F03" w:rsidRDefault="004B7F03" w:rsidP="004B7F03">
                  <w:pPr>
                    <w:pStyle w:val="ad"/>
                    <w:ind w:left="0"/>
                    <w:rPr>
                      <w:rFonts w:cs="Arial"/>
                      <w:b/>
                      <w:i/>
                      <w:color w:val="FF0000"/>
                    </w:rPr>
                  </w:pPr>
                </w:p>
              </w:tc>
            </w:tr>
            <w:tr w:rsidR="004B7F03" w:rsidTr="004B7F03">
              <w:tc>
                <w:tcPr>
                  <w:tcW w:w="2864" w:type="dxa"/>
                  <w:tcBorders>
                    <w:top w:val="single" w:sz="4" w:space="0" w:color="000000"/>
                    <w:left w:val="single" w:sz="4" w:space="0" w:color="000000"/>
                    <w:bottom w:val="single" w:sz="4" w:space="0" w:color="000000"/>
                  </w:tcBorders>
                  <w:shd w:val="clear" w:color="auto" w:fill="auto"/>
                </w:tcPr>
                <w:p w:rsidR="004B7F03" w:rsidRPr="003435FC" w:rsidRDefault="004B7F03" w:rsidP="004B7F03">
                  <w:pPr>
                    <w:autoSpaceDE w:val="0"/>
                    <w:rPr>
                      <w:rFonts w:eastAsia="Times New Roman" w:cs="Arial"/>
                      <w:color w:val="000000"/>
                    </w:rPr>
                  </w:pPr>
                  <w:r>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4B7F03" w:rsidRPr="005F13D5" w:rsidRDefault="004B7F03" w:rsidP="004B7F03">
                  <w:pPr>
                    <w:pStyle w:val="ad"/>
                    <w:ind w:left="0"/>
                    <w:rPr>
                      <w:rFonts w:cs="Arial"/>
                      <w:color w:val="000000"/>
                    </w:rPr>
                  </w:pPr>
                  <w:r w:rsidRPr="005F13D5">
                    <w:rPr>
                      <w:rFonts w:cs="Arial"/>
                      <w:color w:val="000000"/>
                    </w:rPr>
                    <w:t>40%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4B7F03" w:rsidRPr="003435FC" w:rsidRDefault="004B7F03" w:rsidP="004B7F03">
                  <w:pPr>
                    <w:contextualSpacing/>
                    <w:rPr>
                      <w:rFonts w:eastAsia="Times New Roman" w:cs="Arial"/>
                    </w:rPr>
                  </w:pPr>
                  <w:r>
                    <w:rPr>
                      <w:rFonts w:eastAsia="Times New Roman" w:cs="Arial"/>
                    </w:rPr>
                    <w:t>Оценивается цена закупаемых товаров</w:t>
                  </w:r>
                </w:p>
              </w:tc>
            </w:tr>
            <w:tr w:rsidR="004B7F03" w:rsidTr="004B7F03">
              <w:tc>
                <w:tcPr>
                  <w:tcW w:w="2864" w:type="dxa"/>
                  <w:tcBorders>
                    <w:top w:val="single" w:sz="4" w:space="0" w:color="000000"/>
                    <w:left w:val="single" w:sz="4" w:space="0" w:color="000000"/>
                    <w:bottom w:val="single" w:sz="4" w:space="0" w:color="000000"/>
                  </w:tcBorders>
                  <w:shd w:val="clear" w:color="auto" w:fill="auto"/>
                </w:tcPr>
                <w:p w:rsidR="004B7F03" w:rsidRPr="003435FC" w:rsidRDefault="004B7F03" w:rsidP="004B7F03">
                  <w:pPr>
                    <w:autoSpaceDE w:val="0"/>
                  </w:pPr>
                  <w:r w:rsidRPr="003435FC">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4B7F03" w:rsidRPr="005F13D5" w:rsidRDefault="004B7F03" w:rsidP="004B7F03">
                  <w:pPr>
                    <w:pStyle w:val="ad"/>
                    <w:ind w:left="0"/>
                  </w:pPr>
                  <w:r>
                    <w:rPr>
                      <w:rFonts w:cs="Arial"/>
                      <w:color w:val="000000"/>
                    </w:rPr>
                    <w:t>5</w:t>
                  </w:r>
                  <w:r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4B7F03" w:rsidRPr="003435FC" w:rsidRDefault="004B7F03" w:rsidP="004B7F03">
                  <w:pPr>
                    <w:contextualSpacing/>
                  </w:pPr>
                  <w:r w:rsidRPr="003435FC">
                    <w:rPr>
                      <w:rFonts w:eastAsia="Times New Roman" w:cs="Arial"/>
                    </w:rPr>
                    <w:t xml:space="preserve">Оценивается срок поставки товара, в </w:t>
                  </w:r>
                  <w:r>
                    <w:rPr>
                      <w:rFonts w:eastAsia="Times New Roman" w:cs="Arial"/>
                    </w:rPr>
                    <w:t>календарных</w:t>
                  </w:r>
                  <w:r w:rsidRPr="003435FC">
                    <w:rPr>
                      <w:rFonts w:eastAsia="Times New Roman" w:cs="Arial"/>
                    </w:rPr>
                    <w:t xml:space="preserve"> днях который указывается в составе заявки</w:t>
                  </w:r>
                </w:p>
                <w:p w:rsidR="004B7F03" w:rsidRPr="003435FC" w:rsidRDefault="004B7F03" w:rsidP="004B7F03">
                  <w:pPr>
                    <w:contextualSpacing/>
                  </w:pPr>
                  <w:r w:rsidRPr="003435FC">
                    <w:rPr>
                      <w:rFonts w:eastAsia="Times New Roman" w:cs="Arial"/>
                      <w:lang w:val="en-US"/>
                    </w:rPr>
                    <w:t>max</w:t>
                  </w:r>
                  <w:r w:rsidRPr="003435FC">
                    <w:rPr>
                      <w:rFonts w:eastAsia="Times New Roman" w:cs="Arial"/>
                    </w:rPr>
                    <w:t xml:space="preserve"> срок: </w:t>
                  </w:r>
                  <w:r w:rsidR="00936B2A">
                    <w:rPr>
                      <w:rFonts w:eastAsia="Times New Roman" w:cs="Arial"/>
                    </w:rPr>
                    <w:t>14</w:t>
                  </w:r>
                  <w:r>
                    <w:rPr>
                      <w:rFonts w:eastAsia="Times New Roman" w:cs="Arial"/>
                    </w:rPr>
                    <w:t xml:space="preserve"> календарны</w:t>
                  </w:r>
                  <w:r w:rsidR="00936B2A">
                    <w:rPr>
                      <w:rFonts w:eastAsia="Times New Roman" w:cs="Arial"/>
                    </w:rPr>
                    <w:t>х</w:t>
                  </w:r>
                  <w:r w:rsidR="00E3324C">
                    <w:rPr>
                      <w:rFonts w:eastAsia="Times New Roman" w:cs="Arial"/>
                    </w:rPr>
                    <w:t xml:space="preserve"> д</w:t>
                  </w:r>
                  <w:r w:rsidR="00936B2A">
                    <w:rPr>
                      <w:rFonts w:eastAsia="Times New Roman" w:cs="Arial"/>
                    </w:rPr>
                    <w:t>ней</w:t>
                  </w:r>
                </w:p>
                <w:p w:rsidR="004B7F03" w:rsidRPr="003435FC" w:rsidRDefault="004B7F03" w:rsidP="004B7F03">
                  <w:pPr>
                    <w:contextualSpacing/>
                    <w:rPr>
                      <w:rFonts w:eastAsia="Times New Roman" w:cs="Arial"/>
                    </w:rPr>
                  </w:pPr>
                  <w:r w:rsidRPr="003435FC">
                    <w:rPr>
                      <w:rFonts w:eastAsia="Times New Roman" w:cs="Arial"/>
                      <w:lang w:val="en-US"/>
                    </w:rPr>
                    <w:lastRenderedPageBreak/>
                    <w:t>min</w:t>
                  </w:r>
                  <w:r w:rsidRPr="003435FC">
                    <w:rPr>
                      <w:rFonts w:eastAsia="Times New Roman" w:cs="Arial"/>
                    </w:rPr>
                    <w:t xml:space="preserve"> срок: </w:t>
                  </w:r>
                  <w:r>
                    <w:rPr>
                      <w:rFonts w:eastAsia="Times New Roman" w:cs="Arial"/>
                    </w:rPr>
                    <w:t>м</w:t>
                  </w:r>
                  <w:r w:rsidRPr="00A5012F">
                    <w:rPr>
                      <w:rFonts w:eastAsia="Times New Roman" w:cs="Arial"/>
                    </w:rPr>
                    <w:t xml:space="preserve">инимальный срок не устанавливается и считается равным 0 для расчета по формуле оценки </w:t>
                  </w:r>
                </w:p>
              </w:tc>
            </w:tr>
            <w:tr w:rsidR="004B7F03" w:rsidTr="004B7F03">
              <w:tc>
                <w:tcPr>
                  <w:tcW w:w="2864" w:type="dxa"/>
                  <w:tcBorders>
                    <w:top w:val="single" w:sz="4" w:space="0" w:color="000000"/>
                    <w:left w:val="single" w:sz="4" w:space="0" w:color="000000"/>
                    <w:bottom w:val="single" w:sz="4" w:space="0" w:color="000000"/>
                  </w:tcBorders>
                  <w:shd w:val="clear" w:color="auto" w:fill="auto"/>
                </w:tcPr>
                <w:p w:rsidR="004B7F03" w:rsidRDefault="004B7F03" w:rsidP="004B7F03">
                  <w:pPr>
                    <w:autoSpaceDE w:val="0"/>
                  </w:pPr>
                  <w:r>
                    <w:rPr>
                      <w:rFonts w:eastAsia="Times New Roman" w:cs="Arial"/>
                      <w:color w:val="000000"/>
                    </w:rPr>
                    <w:lastRenderedPageBreak/>
                    <w:t>Срок гарантии товара (результат работ, результат услуг)</w:t>
                  </w:r>
                </w:p>
              </w:tc>
              <w:tc>
                <w:tcPr>
                  <w:tcW w:w="1560" w:type="dxa"/>
                  <w:tcBorders>
                    <w:top w:val="single" w:sz="4" w:space="0" w:color="000000"/>
                    <w:left w:val="single" w:sz="4" w:space="0" w:color="000000"/>
                    <w:bottom w:val="single" w:sz="4" w:space="0" w:color="000000"/>
                  </w:tcBorders>
                  <w:shd w:val="clear" w:color="auto" w:fill="auto"/>
                </w:tcPr>
                <w:p w:rsidR="004B7F03" w:rsidRPr="005F13D5" w:rsidRDefault="004B7F03" w:rsidP="004B7F03">
                  <w:pPr>
                    <w:pStyle w:val="ad"/>
                    <w:ind w:left="0"/>
                  </w:pPr>
                  <w:r>
                    <w:rPr>
                      <w:rFonts w:cs="Arial"/>
                      <w:color w:val="000000"/>
                    </w:rPr>
                    <w:t>1</w:t>
                  </w:r>
                  <w:r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4B7F03" w:rsidRDefault="004B7F03" w:rsidP="004B7F03">
                  <w:pPr>
                    <w:contextualSpacing/>
                    <w:rPr>
                      <w:rFonts w:eastAsia="Times New Roman" w:cs="Arial"/>
                    </w:rPr>
                  </w:pPr>
                  <w:r>
                    <w:rPr>
                      <w:rFonts w:eastAsia="Times New Roman" w:cs="Arial"/>
                    </w:rPr>
                    <w:t>Оценивается срок гарантии товара, который указывается в составе заявки</w:t>
                  </w:r>
                </w:p>
                <w:p w:rsidR="004B7F03" w:rsidRDefault="004B7F03" w:rsidP="00936B2A">
                  <w:pPr>
                    <w:contextualSpacing/>
                  </w:pPr>
                  <w:r w:rsidRPr="003435FC">
                    <w:rPr>
                      <w:rFonts w:eastAsia="Times New Roman" w:cs="Arial"/>
                      <w:lang w:val="en-US"/>
                    </w:rPr>
                    <w:t>min</w:t>
                  </w:r>
                  <w:r w:rsidRPr="003435FC">
                    <w:rPr>
                      <w:rFonts w:eastAsia="Times New Roman" w:cs="Arial"/>
                    </w:rPr>
                    <w:t xml:space="preserve"> срок: </w:t>
                  </w:r>
                  <w:r w:rsidR="00936B2A">
                    <w:rPr>
                      <w:rFonts w:eastAsia="Times New Roman" w:cs="Arial"/>
                    </w:rPr>
                    <w:t>3</w:t>
                  </w:r>
                  <w:r>
                    <w:rPr>
                      <w:rFonts w:eastAsia="Times New Roman" w:cs="Arial"/>
                    </w:rPr>
                    <w:t xml:space="preserve"> месяц</w:t>
                  </w:r>
                  <w:r w:rsidR="00936B2A">
                    <w:rPr>
                      <w:rFonts w:eastAsia="Times New Roman" w:cs="Arial"/>
                    </w:rPr>
                    <w:t>а</w:t>
                  </w:r>
                </w:p>
              </w:tc>
            </w:tr>
          </w:tbl>
          <w:p w:rsidR="004B7F03" w:rsidRDefault="004B7F03" w:rsidP="004B7F03">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4B7F03" w:rsidRDefault="004B7F03" w:rsidP="004B7F03">
            <w:pPr>
              <w:ind w:firstLine="459"/>
              <w:rPr>
                <w:rFonts w:eastAsia="Times New Roman"/>
                <w:sz w:val="10"/>
                <w:szCs w:val="10"/>
              </w:rPr>
            </w:pPr>
          </w:p>
          <w:p w:rsidR="004B7F03" w:rsidRDefault="004B7F03" w:rsidP="004B7F03">
            <w:r>
              <w:rPr>
                <w:rFonts w:eastAsia="Times New Roman"/>
              </w:rPr>
              <w:t>Оценка и сопоставление Заявок производится следующим образом:</w:t>
            </w:r>
          </w:p>
          <w:p w:rsidR="004B7F03" w:rsidRDefault="004B7F03" w:rsidP="004B7F03">
            <w:r>
              <w:rPr>
                <w:rFonts w:eastAsia="Times New Roman"/>
              </w:rPr>
              <w:t xml:space="preserve">Итоговый Рейтинг Заявки на участие в запросе предложений </w:t>
            </w:r>
            <w:r>
              <w:rPr>
                <w:rFonts w:eastAsia="Times New Roman"/>
                <w:lang w:val="en-US"/>
              </w:rPr>
              <w:t>i</w:t>
            </w:r>
            <w:r>
              <w:rPr>
                <w:rFonts w:eastAsia="Times New Roman"/>
              </w:rPr>
              <w:t>-го участника запроса предложений (</w:t>
            </w:r>
            <w:r>
              <w:rPr>
                <w:rFonts w:eastAsia="Times New Roman"/>
                <w:lang w:val="en-US"/>
              </w:rPr>
              <w:t>R</w:t>
            </w:r>
            <w:r>
              <w:rPr>
                <w:rFonts w:eastAsia="Times New Roman"/>
                <w:vertAlign w:val="subscript"/>
                <w:lang w:val="en-US"/>
              </w:rPr>
              <w:t>i</w:t>
            </w:r>
            <w:r>
              <w:rPr>
                <w:rFonts w:eastAsia="Times New Roman"/>
              </w:rPr>
              <w:t>) определяется по формуле:</w:t>
            </w:r>
          </w:p>
          <w:p w:rsidR="004B7F03" w:rsidRDefault="004B7F03" w:rsidP="004B7F03">
            <w:pPr>
              <w:rPr>
                <w:rFonts w:eastAsia="Times New Roman"/>
              </w:rPr>
            </w:pPr>
          </w:p>
          <w:p w:rsidR="004B7F03" w:rsidRPr="00D57488" w:rsidRDefault="004B7F03" w:rsidP="004B7F03">
            <w:pPr>
              <w:rPr>
                <w:lang w:val="en-US"/>
              </w:rPr>
            </w:pPr>
            <w:r>
              <w:rPr>
                <w:rFonts w:eastAsia="Times New Roman"/>
                <w:lang w:val="en-US"/>
              </w:rPr>
              <w:t>R</w:t>
            </w:r>
            <w:r>
              <w:rPr>
                <w:rFonts w:eastAsia="Times New Roman"/>
                <w:vertAlign w:val="subscript"/>
                <w:lang w:val="en-US"/>
              </w:rPr>
              <w:t>i</w:t>
            </w:r>
            <w:r w:rsidRPr="00D57488">
              <w:rPr>
                <w:rFonts w:eastAsia="Times New Roman"/>
                <w:lang w:val="en-US"/>
              </w:rPr>
              <w:t xml:space="preserve">= </w:t>
            </w:r>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4B7F03" w:rsidRPr="00D57488" w:rsidRDefault="004B7F03" w:rsidP="004B7F03">
            <w:pPr>
              <w:rPr>
                <w:rFonts w:eastAsia="Times New Roman"/>
                <w:vertAlign w:val="subscript"/>
                <w:lang w:val="en-US"/>
              </w:rPr>
            </w:pPr>
          </w:p>
          <w:p w:rsidR="004B7F03" w:rsidRDefault="004B7F03" w:rsidP="004B7F03">
            <w:pPr>
              <w:rPr>
                <w:rFonts w:eastAsia="Times New Roman"/>
              </w:rPr>
            </w:pPr>
            <w:r>
              <w:rPr>
                <w:rFonts w:eastAsia="Times New Roman"/>
              </w:rPr>
              <w:t>Где:</w:t>
            </w:r>
          </w:p>
          <w:p w:rsidR="004B7F03" w:rsidRPr="005D502B" w:rsidRDefault="004B7F03" w:rsidP="004B7F03">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r>
              <w:rPr>
                <w:rFonts w:eastAsia="Times New Roman"/>
                <w:lang w:val="en-US"/>
              </w:rPr>
              <w:t>i</w:t>
            </w:r>
            <w:r>
              <w:rPr>
                <w:rFonts w:eastAsia="Times New Roman"/>
              </w:rPr>
              <w:t xml:space="preserve"> – й заявки по критерию «Цена договора</w:t>
            </w:r>
          </w:p>
          <w:p w:rsidR="004B7F03" w:rsidRDefault="004B7F03" w:rsidP="004B7F03">
            <w:r>
              <w:rPr>
                <w:rFonts w:eastAsia="Times New Roman"/>
                <w:lang w:val="en-US"/>
              </w:rPr>
              <w:t>R</w:t>
            </w:r>
            <w:r>
              <w:rPr>
                <w:rFonts w:eastAsia="Times New Roman"/>
                <w:vertAlign w:val="subscript"/>
                <w:lang w:val="en-US"/>
              </w:rPr>
              <w:t>Bi</w:t>
            </w:r>
            <w:r>
              <w:rPr>
                <w:rFonts w:eastAsia="Times New Roman"/>
                <w:vertAlign w:val="subscript"/>
              </w:rPr>
              <w:t xml:space="preserve"> </w:t>
            </w:r>
            <w:r>
              <w:rPr>
                <w:rFonts w:eastAsia="Times New Roman"/>
              </w:rPr>
              <w:t xml:space="preserve">-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4B7F03" w:rsidRDefault="007F25D3" w:rsidP="004B7F03">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4B7F03">
              <w:rPr>
                <w:rFonts w:eastAsia="Times New Roman"/>
              </w:rPr>
              <w:t xml:space="preserve"> - </w:t>
            </w:r>
            <w:r w:rsidR="004B7F03" w:rsidRPr="000A327D">
              <w:rPr>
                <w:rFonts w:eastAsia="Times New Roman"/>
              </w:rPr>
              <w:t>рейтинг i-й заявки по критерию «</w:t>
            </w:r>
            <w:r w:rsidR="004B7F03" w:rsidRPr="006D2C9A">
              <w:rPr>
                <w:rFonts w:eastAsia="Times New Roman"/>
                <w:lang w:eastAsia="ru-RU"/>
              </w:rPr>
              <w:t>Срок гарантии на товар (результат работ, результат услуг)</w:t>
            </w:r>
            <w:r w:rsidR="004B7F03" w:rsidRPr="000A327D">
              <w:rPr>
                <w:rFonts w:eastAsia="Times New Roman"/>
              </w:rPr>
              <w:t>»;</w:t>
            </w:r>
          </w:p>
          <w:p w:rsidR="004B7F03" w:rsidRDefault="004B7F03" w:rsidP="004B7F03">
            <w:pPr>
              <w:rPr>
                <w:rFonts w:eastAsia="Times New Roman"/>
              </w:rPr>
            </w:pPr>
          </w:p>
          <w:p w:rsidR="004B7F03" w:rsidRDefault="004B7F03" w:rsidP="004B7F03">
            <w:pPr>
              <w:rPr>
                <w:rFonts w:eastAsia="Times New Roman"/>
              </w:rPr>
            </w:pPr>
            <w:r w:rsidRPr="00310D6A">
              <w:rPr>
                <w:rFonts w:eastAsia="Times New Roman"/>
              </w:rPr>
              <w:t>1</w:t>
            </w:r>
            <w:r>
              <w:rPr>
                <w:rFonts w:eastAsia="Times New Roman"/>
              </w:rPr>
              <w:t>. Рейтинг i-й заявки по критерию «Цена договора» определяется на основании сведений предоставленных в составе заявки и рассчитывается по формуле:</w:t>
            </w:r>
          </w:p>
          <w:p w:rsidR="004B7F03" w:rsidRDefault="004B7F03" w:rsidP="004B7F03">
            <w:pPr>
              <w:rPr>
                <w:rFonts w:eastAsia="Times New Roman"/>
              </w:rPr>
            </w:pPr>
          </w:p>
          <w:p w:rsidR="004B7F03" w:rsidRPr="00FF38CF" w:rsidRDefault="007F25D3" w:rsidP="004B7F03">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4B7F03" w:rsidRPr="00FF38CF">
              <w:rPr>
                <w:rFonts w:eastAsia="Times New Roman"/>
                <w:sz w:val="28"/>
                <w:szCs w:val="28"/>
                <w:lang w:val="en-US"/>
              </w:rPr>
              <w:t xml:space="preserve"> *100*</w:t>
            </w:r>
            <w:r w:rsidR="004B7F03" w:rsidRPr="00FF38CF">
              <w:rPr>
                <w:sz w:val="28"/>
                <w:szCs w:val="28"/>
                <w:lang w:val="en-US"/>
              </w:rPr>
              <w:t xml:space="preserve"> </w:t>
            </w:r>
            <w:r w:rsidR="004B7F03" w:rsidRPr="00FF38CF">
              <w:rPr>
                <w:rFonts w:eastAsia="Times New Roman"/>
                <w:sz w:val="28"/>
                <w:szCs w:val="28"/>
                <w:lang w:val="en-US"/>
              </w:rPr>
              <w:t>Kz</w:t>
            </w:r>
          </w:p>
          <w:p w:rsidR="004B7F03" w:rsidRPr="00FF38CF" w:rsidRDefault="004B7F03" w:rsidP="004B7F03">
            <w:pPr>
              <w:rPr>
                <w:rFonts w:eastAsia="Times New Roman"/>
                <w:lang w:val="en-US"/>
              </w:rPr>
            </w:pPr>
          </w:p>
          <w:p w:rsidR="004B7F03" w:rsidRPr="00FF38CF" w:rsidRDefault="004B7F03" w:rsidP="004B7F03">
            <w:pPr>
              <w:rPr>
                <w:rFonts w:eastAsia="Times New Roman"/>
              </w:rPr>
            </w:pPr>
            <w:r w:rsidRPr="00FF38CF">
              <w:rPr>
                <w:rFonts w:eastAsia="Times New Roman"/>
              </w:rPr>
              <w:t>где:</w:t>
            </w:r>
          </w:p>
          <w:p w:rsidR="004B7F03" w:rsidRPr="00FF38CF" w:rsidRDefault="004B7F03" w:rsidP="004B7F03">
            <w:pPr>
              <w:rPr>
                <w:rFonts w:eastAsia="Times New Roman"/>
              </w:rPr>
            </w:pPr>
            <w:r w:rsidRPr="00FF38CF">
              <w:rPr>
                <w:rFonts w:eastAsia="Times New Roman"/>
                <w:lang w:val="en-US"/>
              </w:rPr>
              <w:t>Rai</w:t>
            </w:r>
            <w:r w:rsidRPr="00FF38CF">
              <w:rPr>
                <w:rFonts w:eastAsia="Times New Roman"/>
              </w:rPr>
              <w:t xml:space="preserve"> - рейтинг, присуждаемый </w:t>
            </w:r>
            <w:r w:rsidRPr="00FF38CF">
              <w:rPr>
                <w:rFonts w:eastAsia="Times New Roman"/>
                <w:lang w:val="en-US"/>
              </w:rPr>
              <w:t>i</w:t>
            </w:r>
            <w:r w:rsidRPr="00FF38CF">
              <w:rPr>
                <w:rFonts w:eastAsia="Times New Roman"/>
              </w:rPr>
              <w:t>-й заявке по указанному критерию;</w:t>
            </w:r>
          </w:p>
          <w:p w:rsidR="004B7F03" w:rsidRPr="00A31594" w:rsidRDefault="004B7F03" w:rsidP="004B7F03">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4B7F03" w:rsidRPr="00FF38CF" w:rsidRDefault="004B7F03" w:rsidP="004B7F03">
            <w:pPr>
              <w:rPr>
                <w:rFonts w:eastAsia="Times New Roman"/>
              </w:rPr>
            </w:pPr>
            <w:r w:rsidRPr="00FF38CF">
              <w:rPr>
                <w:rFonts w:eastAsia="Times New Roman"/>
                <w:lang w:val="en-US"/>
              </w:rPr>
              <w:t>Ai</w:t>
            </w:r>
            <w:r w:rsidRPr="00FF38CF">
              <w:rPr>
                <w:rFonts w:eastAsia="Times New Roman"/>
              </w:rPr>
              <w:t xml:space="preserve"> -  цена договора, предложенная  </w:t>
            </w:r>
            <w:r w:rsidRPr="00FF38CF">
              <w:rPr>
                <w:rFonts w:eastAsia="Times New Roman"/>
                <w:lang w:val="en-US"/>
              </w:rPr>
              <w:t>i</w:t>
            </w:r>
            <w:r w:rsidRPr="00FF38CF">
              <w:rPr>
                <w:rFonts w:eastAsia="Times New Roman"/>
              </w:rPr>
              <w:t>-м участником.</w:t>
            </w:r>
          </w:p>
          <w:p w:rsidR="004B7F03" w:rsidRDefault="004B7F03" w:rsidP="004B7F03">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4B7F03" w:rsidRPr="00FF38CF" w:rsidRDefault="004B7F03" w:rsidP="004B7F03">
            <w:pPr>
              <w:rPr>
                <w:rFonts w:eastAsia="Times New Roman"/>
              </w:rPr>
            </w:pPr>
          </w:p>
          <w:p w:rsidR="004B7F03" w:rsidRDefault="004B7F03" w:rsidP="004B7F03">
            <w:r>
              <w:rPr>
                <w:rFonts w:eastAsia="Times New Roman"/>
              </w:rPr>
              <w:t>2. 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4B7F03" w:rsidRDefault="004B7F03" w:rsidP="004B7F03">
            <w:pPr>
              <w:rPr>
                <w:rFonts w:eastAsia="Times New Roman"/>
              </w:rPr>
            </w:pPr>
          </w:p>
          <w:p w:rsidR="004B7F03" w:rsidRDefault="007F25D3" w:rsidP="004B7F03">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4B7F03" w:rsidRPr="005B0351">
              <w:rPr>
                <w:rFonts w:eastAsia="Times New Roman"/>
                <w:lang w:val="en-US"/>
              </w:rPr>
              <w:t>*100*K</w:t>
            </w:r>
            <w:r w:rsidR="004B7F03" w:rsidRPr="005B0351">
              <w:rPr>
                <w:rFonts w:eastAsia="Times New Roman"/>
                <w:vertAlign w:val="subscript"/>
                <w:lang w:val="en-US"/>
              </w:rPr>
              <w:t>z</w:t>
            </w:r>
          </w:p>
          <w:p w:rsidR="004B7F03" w:rsidRPr="005B0351" w:rsidRDefault="004B7F03" w:rsidP="004B7F03">
            <w:pPr>
              <w:rPr>
                <w:rFonts w:eastAsia="Times New Roman"/>
                <w:lang w:val="en-US"/>
              </w:rPr>
            </w:pPr>
          </w:p>
          <w:p w:rsidR="004B7F03" w:rsidRDefault="004B7F03" w:rsidP="004B7F03">
            <w:r>
              <w:rPr>
                <w:rFonts w:eastAsia="Times New Roman"/>
              </w:rPr>
              <w:t>где:</w:t>
            </w:r>
          </w:p>
          <w:p w:rsidR="004B7F03" w:rsidRDefault="004B7F03" w:rsidP="004B7F03">
            <w:pPr>
              <w:rPr>
                <w:rFonts w:eastAsia="Times New Roman"/>
              </w:rPr>
            </w:pPr>
          </w:p>
          <w:p w:rsidR="004B7F03" w:rsidRDefault="004B7F03" w:rsidP="004B7F03">
            <w:r>
              <w:rPr>
                <w:rFonts w:eastAsia="Times New Roman"/>
                <w:lang w:val="en-US"/>
              </w:rPr>
              <w:t>R</w:t>
            </w:r>
            <w:r>
              <w:rPr>
                <w:rFonts w:eastAsia="Times New Roman"/>
                <w:vertAlign w:val="subscript"/>
              </w:rPr>
              <w:t>В</w:t>
            </w:r>
            <w:r>
              <w:rPr>
                <w:rFonts w:eastAsia="Times New Roman"/>
                <w:vertAlign w:val="subscript"/>
                <w:lang w:val="en-US"/>
              </w:rPr>
              <w:t>i</w:t>
            </w:r>
            <w:r>
              <w:rPr>
                <w:rFonts w:eastAsia="Times New Roman"/>
              </w:rPr>
              <w:t xml:space="preserve"> - рейтинг </w:t>
            </w:r>
            <w:r>
              <w:rPr>
                <w:rFonts w:eastAsia="Times New Roman"/>
                <w:lang w:val="en-US"/>
              </w:rPr>
              <w:t>i</w:t>
            </w:r>
            <w:r>
              <w:rPr>
                <w:rFonts w:eastAsia="Times New Roman"/>
              </w:rPr>
              <w:t xml:space="preserve">-й заявки по критерию «Срок поставки (выполнения работ, </w:t>
            </w:r>
            <w:r>
              <w:rPr>
                <w:rFonts w:eastAsia="Times New Roman"/>
              </w:rPr>
              <w:lastRenderedPageBreak/>
              <w:t>оказания услуг)»;</w:t>
            </w:r>
          </w:p>
          <w:p w:rsidR="004B7F03" w:rsidRDefault="004B7F03" w:rsidP="004B7F03">
            <w:r>
              <w:rPr>
                <w:rFonts w:eastAsia="Times New Roman"/>
                <w:lang w:val="en-US"/>
              </w:rPr>
              <w:t>B</w:t>
            </w:r>
            <w:r>
              <w:rPr>
                <w:rFonts w:eastAsia="Times New Roman"/>
                <w:vertAlign w:val="superscript"/>
                <w:lang w:val="en-US"/>
              </w:rPr>
              <w:t>max</w:t>
            </w:r>
            <w:r>
              <w:rPr>
                <w:rFonts w:eastAsia="Times New Roman"/>
              </w:rPr>
              <w:t xml:space="preserve"> – максимальный срок поставки товара, установленный в документации о проведении запроса предложений;</w:t>
            </w:r>
          </w:p>
          <w:p w:rsidR="004B7F03" w:rsidRDefault="004B7F03" w:rsidP="004B7F03">
            <w:r>
              <w:rPr>
                <w:rFonts w:eastAsia="Times New Roman"/>
                <w:lang w:val="en-US"/>
              </w:rPr>
              <w:t>B</w:t>
            </w:r>
            <w:r w:rsidRPr="005B0351">
              <w:rPr>
                <w:rFonts w:eastAsia="Times New Roman"/>
                <w:vertAlign w:val="subscript"/>
                <w:lang w:val="en-US"/>
              </w:rPr>
              <w:t>i</w:t>
            </w:r>
            <w:r>
              <w:rPr>
                <w:rFonts w:eastAsia="Times New Roman"/>
              </w:rPr>
              <w:t xml:space="preserve"> – срок поставки товара, указанный </w:t>
            </w:r>
            <w:r>
              <w:rPr>
                <w:rFonts w:eastAsia="Times New Roman"/>
                <w:lang w:val="en-US"/>
              </w:rPr>
              <w:t>i</w:t>
            </w:r>
            <w:r>
              <w:rPr>
                <w:rFonts w:eastAsia="Times New Roman"/>
              </w:rPr>
              <w:t>-м участником в заявке;</w:t>
            </w:r>
          </w:p>
          <w:p w:rsidR="004B7F03" w:rsidRDefault="004B7F03" w:rsidP="004B7F03">
            <w:r>
              <w:rPr>
                <w:rFonts w:eastAsia="Times New Roman"/>
                <w:lang w:val="en-US"/>
              </w:rPr>
              <w:t>B</w:t>
            </w:r>
            <w:r>
              <w:rPr>
                <w:rFonts w:eastAsia="Times New Roman"/>
                <w:vertAlign w:val="superscript"/>
                <w:lang w:val="en-US"/>
              </w:rPr>
              <w:t>min</w:t>
            </w:r>
            <w:r>
              <w:rPr>
                <w:rFonts w:eastAsia="Times New Roman"/>
              </w:rPr>
              <w:t xml:space="preserve"> - минимальный срок поставки товара, установленный в документации о проведении запроса предложений;</w:t>
            </w:r>
          </w:p>
          <w:p w:rsidR="004B7F03" w:rsidRDefault="004B7F03" w:rsidP="004B7F03">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4B7F03" w:rsidRDefault="004B7F03" w:rsidP="004B7F03">
            <w:pPr>
              <w:rPr>
                <w:rFonts w:eastAsia="Times New Roman"/>
              </w:rPr>
            </w:pPr>
          </w:p>
          <w:p w:rsidR="004B7F03" w:rsidRPr="00326D66" w:rsidRDefault="004B7F03" w:rsidP="004B7F03">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4B7F03" w:rsidRPr="00326D66" w:rsidRDefault="004B7F03" w:rsidP="004B7F03">
            <w:pPr>
              <w:rPr>
                <w:rFonts w:eastAsia="Times New Roman"/>
              </w:rPr>
            </w:pPr>
            <w:r w:rsidRPr="00326D66">
              <w:rPr>
                <w:rFonts w:eastAsia="Times New Roman"/>
              </w:rPr>
              <w:t>На основании предоставленных документов, указанных выше, i-му участнику запроса предложений выставляются баллы.</w:t>
            </w:r>
          </w:p>
          <w:p w:rsidR="004B7F03" w:rsidRPr="00326D66" w:rsidRDefault="004B7F03" w:rsidP="004B7F03">
            <w:pPr>
              <w:rPr>
                <w:rFonts w:eastAsia="Times New Roman"/>
              </w:rPr>
            </w:pPr>
            <w:r w:rsidRPr="00326D66">
              <w:rPr>
                <w:rFonts w:eastAsia="Times New Roman"/>
              </w:rPr>
              <w:t xml:space="preserve">На основании выставленных баллов рассчитывается рейтинг заявки i-го участника по формуле: </w:t>
            </w:r>
          </w:p>
          <w:p w:rsidR="004B7F03" w:rsidRPr="00326D66" w:rsidRDefault="004B7F03" w:rsidP="004B7F03">
            <w:pPr>
              <w:rPr>
                <w:rFonts w:eastAsia="Times New Roman"/>
              </w:rPr>
            </w:pPr>
          </w:p>
          <w:p w:rsidR="004B7F03" w:rsidRPr="00DA4FDC" w:rsidRDefault="007F25D3" w:rsidP="004B7F03">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4B7F03" w:rsidRPr="00DA4FDC">
              <w:rPr>
                <w:rFonts w:eastAsia="Times New Roman"/>
                <w:lang w:val="en-US"/>
              </w:rPr>
              <w:t xml:space="preserve"> </w:t>
            </w:r>
            <w:r w:rsidR="004B7F03">
              <w:rPr>
                <w:rFonts w:eastAsia="Times New Roman"/>
                <w:lang w:val="en-US"/>
              </w:rPr>
              <w:t>*100*K</w:t>
            </w:r>
            <w:r w:rsidR="004B7F03">
              <w:rPr>
                <w:rFonts w:eastAsia="Times New Roman"/>
                <w:vertAlign w:val="subscript"/>
                <w:lang w:val="en-US"/>
              </w:rPr>
              <w:t>z</w:t>
            </w:r>
          </w:p>
          <w:p w:rsidR="004B7F03" w:rsidRPr="00BF581E" w:rsidRDefault="004B7F03" w:rsidP="004B7F03">
            <w:pPr>
              <w:rPr>
                <w:rFonts w:eastAsia="Times New Roman"/>
                <w:lang w:val="en-US"/>
              </w:rPr>
            </w:pPr>
          </w:p>
          <w:p w:rsidR="004B7F03" w:rsidRPr="00326D66" w:rsidRDefault="004B7F03" w:rsidP="004B7F03">
            <w:pPr>
              <w:rPr>
                <w:rFonts w:eastAsia="Times New Roman"/>
              </w:rPr>
            </w:pPr>
            <w:r w:rsidRPr="00326D66">
              <w:rPr>
                <w:rFonts w:eastAsia="Times New Roman"/>
              </w:rPr>
              <w:t>где:</w:t>
            </w:r>
          </w:p>
          <w:p w:rsidR="004B7F03" w:rsidRPr="00326D66" w:rsidRDefault="004B7F03" w:rsidP="004B7F03">
            <w:pPr>
              <w:rPr>
                <w:rFonts w:eastAsia="Times New Roman"/>
              </w:rPr>
            </w:pPr>
          </w:p>
          <w:p w:rsidR="004B7F03" w:rsidRPr="00B070AF" w:rsidRDefault="004B7F03" w:rsidP="004B7F03">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4B7F03" w:rsidRPr="00B070AF" w:rsidRDefault="004B7F03" w:rsidP="004B7F03">
            <w:pPr>
              <w:rPr>
                <w:rFonts w:eastAsia="Times New Roman"/>
              </w:rPr>
            </w:pPr>
            <w:r w:rsidRPr="00B070AF">
              <w:rPr>
                <w:rFonts w:eastAsia="Times New Roman"/>
              </w:rPr>
              <w:t>Cmin - минимальный срок предоставления гарантии качества товара, работ, услуг, установленный Заказчиком в документации о закупке;</w:t>
            </w:r>
          </w:p>
          <w:p w:rsidR="004B7F03" w:rsidRDefault="004B7F03" w:rsidP="004B7F03">
            <w:pPr>
              <w:rPr>
                <w:rFonts w:eastAsia="Times New Roman"/>
              </w:rPr>
            </w:pPr>
            <w:r w:rsidRPr="00B070AF">
              <w:rPr>
                <w:rFonts w:eastAsia="Times New Roman"/>
              </w:rPr>
              <w:t>Ci - предложение i-го участника по сроку гарантии кач</w:t>
            </w:r>
            <w:r>
              <w:rPr>
                <w:rFonts w:eastAsia="Times New Roman"/>
              </w:rPr>
              <w:t>ества товара, работ, услуг;</w:t>
            </w:r>
          </w:p>
          <w:p w:rsidR="00EF09B2" w:rsidRDefault="004B7F03" w:rsidP="004B7F03">
            <w:pPr>
              <w:rPr>
                <w:rFonts w:eastAsia="Times New Roman"/>
              </w:rPr>
            </w:pPr>
            <w:r>
              <w:rPr>
                <w:rFonts w:eastAsia="Times New Roman"/>
              </w:rPr>
              <w:t>K</w:t>
            </w:r>
            <w:r w:rsidRPr="00DA4FDC">
              <w:rPr>
                <w:rFonts w:eastAsia="Times New Roman"/>
                <w:vertAlign w:val="subscript"/>
              </w:rPr>
              <w:t>z</w:t>
            </w:r>
            <w:r>
              <w:rPr>
                <w:rFonts w:eastAsia="Times New Roman"/>
              </w:rPr>
              <w:t xml:space="preserve">  - величина значимости данного критерия, установленная выше.</w:t>
            </w:r>
          </w:p>
          <w:p w:rsidR="004B7F03" w:rsidRDefault="004B7F03" w:rsidP="004B7F03">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rPr>
        <w:lastRenderedPageBreak/>
        <w:t>2</w:t>
      </w:r>
      <w:r>
        <w:rPr>
          <w:rFonts w:eastAsia="MS Mincho"/>
          <w:b/>
          <w:bCs/>
          <w:i/>
          <w:iCs/>
          <w:color w:val="17365D"/>
          <w:sz w:val="26"/>
          <w:lang w:val="x-none"/>
        </w:rPr>
        <w:t xml:space="preserve">. Требования к </w:t>
      </w:r>
      <w:r>
        <w:rPr>
          <w:rFonts w:eastAsia="MS Mincho"/>
          <w:b/>
          <w:bCs/>
          <w:i/>
          <w:iCs/>
          <w:color w:val="17365D"/>
          <w:sz w:val="26"/>
        </w:rPr>
        <w:t>З</w:t>
      </w:r>
      <w:r>
        <w:rPr>
          <w:rFonts w:eastAsia="MS Mincho"/>
          <w:b/>
          <w:bCs/>
          <w:i/>
          <w:iCs/>
          <w:color w:val="17365D"/>
          <w:sz w:val="26"/>
          <w:lang w:val="x-none"/>
        </w:rPr>
        <w:t xml:space="preserve">аявке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Default="00C03E71">
            <w:pPr>
              <w:ind w:firstLine="387"/>
            </w:pPr>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предприниматель</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Default="00C03E71">
            <w:pPr>
              <w:ind w:firstLine="427"/>
            </w:pPr>
            <w:r>
              <w:rPr>
                <w:rFonts w:eastAsia="Times New Roman"/>
              </w:rPr>
              <w:t xml:space="preserve">3. </w:t>
            </w:r>
            <w: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F8376D">
        <w:trPr>
          <w:trHeight w:val="85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694492">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C03E71" w:rsidRDefault="00C03E71">
            <w:pPr>
              <w:ind w:firstLine="486"/>
            </w:pPr>
            <w:r>
              <w:rPr>
                <w:rFonts w:eastAsia="Times New Roman"/>
              </w:rPr>
              <w:t>2. 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состоявшимся.</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694492">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xml:space="preserve">,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w:t>
            </w:r>
          </w:p>
          <w:p w:rsidR="00C03E71" w:rsidRDefault="00C03E71">
            <w:pPr>
              <w:autoSpaceDE w:val="0"/>
              <w:ind w:firstLine="709"/>
            </w:pPr>
            <w:r>
              <w:t>3.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 </w:t>
            </w:r>
            <w:r>
              <w:lastRenderedPageBreak/>
              <w:t>проведении запроса предложений). Оценка указанных заявок не осуществляется в случае признания запроса предложений в электронной форме не состоявшимся.</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 xml:space="preserve">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течении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C03E71" w:rsidRDefault="00C03E71">
            <w:pPr>
              <w:autoSpaceDE w:val="0"/>
              <w:ind w:firstLine="709"/>
            </w:pPr>
          </w:p>
          <w:p w:rsidR="00BA045F" w:rsidRPr="00BA045F" w:rsidRDefault="00C03E71" w:rsidP="00F8376D">
            <w:pPr>
              <w:autoSpaceDE w:val="0"/>
              <w:ind w:firstLine="709"/>
            </w:pPr>
            <w:r>
              <w:t>Любой участник запроса предложений в электронной форме, за исключением участника запроса предложений в электронной форме, заявка на участие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F8376D" w:rsidRDefault="00F8376D">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2. 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 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
          <w:p w:rsidR="00C03E71" w:rsidRDefault="00C03E71">
            <w:pPr>
              <w:autoSpaceDE w:val="0"/>
              <w:ind w:firstLine="709"/>
            </w:pPr>
            <w:r>
              <w:t xml:space="preserve">3. 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
          <w:p w:rsidR="00C03E71" w:rsidRDefault="00C03E71">
            <w:pPr>
              <w:autoSpaceDE w:val="0"/>
              <w:ind w:firstLine="709"/>
            </w:pPr>
            <w:r>
              <w:t xml:space="preserve">4. 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
          <w:p w:rsidR="00C03E71" w:rsidRDefault="00C03E71">
            <w:pPr>
              <w:autoSpaceDE w:val="0"/>
              <w:ind w:firstLine="709"/>
            </w:pPr>
            <w:r>
              <w:t>5. 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предложений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6. В течение трех рабочих дней с даты размещения Заказчиком в единой информационной системе и на электронной площадке документов, предусмотренных пп.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пп. 3 настоящего пункта,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11. Победитель запроса предложений в электронной признается Заказчиком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936B2A"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r w:rsidRPr="0043647B">
              <w:rPr>
                <w:lang w:eastAsia="ru-RU"/>
              </w:rPr>
              <w:t>счет-фактуры</w:t>
            </w:r>
            <w:r>
              <w:rPr>
                <w:lang w:eastAsia="ru-RU"/>
              </w:rPr>
              <w:t xml:space="preserve"> </w:t>
            </w:r>
            <w:r w:rsidRPr="004B6846">
              <w:rPr>
                <w:i/>
                <w:lang w:eastAsia="ru-RU"/>
              </w:rPr>
              <w:t>(счёта, в случае, если участник размещения заказа имеет право на освобождение от уплаты НДС)</w:t>
            </w:r>
            <w:r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
        <w:rPr>
          <w:rFonts w:eastAsia="Times New Roman"/>
        </w:rPr>
        <w:t xml:space="preserve">размещенное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6F65F8" w:rsidRDefault="006F65F8">
      <w:pPr>
        <w:jc w:val="center"/>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r>
              <w:rPr>
                <w:b/>
                <w:bCs/>
              </w:rPr>
              <w:t>п/п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rsidTr="006F65F8">
        <w:trPr>
          <w:trHeight w:val="21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rsidTr="006F65F8">
        <w:trPr>
          <w:trHeight w:val="217"/>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 п. 2(2.1</w:t>
      </w:r>
      <w:r w:rsidR="00E3324C">
        <w:rPr>
          <w:rFonts w:eastAsia="Times New Roman"/>
          <w:i/>
          <w:sz w:val="20"/>
          <w:szCs w:val="20"/>
        </w:rPr>
        <w:t xml:space="preserve"> (2.1.1, 2.1.2, 2.1.3, 2.1.4, 2.1.5, 2.1.6, 2.1.7, 2.1.8, 2.1.9, 2.1.10, 2.1.11,2.1.12, 2.1.13, 2.1.14, 2.1.15, 2.1.16, 2.1.17, 2.1.18, 2.1.19, 2.1.20, 2.1.21, 2.1.22, 2.1.23, 2.1.24, 2.1.25, 2.1.26, 2.1.27, 2.1.28, 2.1.29, 2.1.30, 2.1.31, 2.1.32, 2.1.33, 2.1.34, 2.1.35, 2.1.36, 2.1.37, 2.1.38, 2.1.39, 2.1.40, 2.1.41, 2.1.42, 2.1.43, 2.1.44, 2.1.45, 2.1.46, 2.1.47, 2.1.48, 2.1.49, 2.1.50, 2.1.51, 2.1.52, 2.1.53, 2.1.54, 2.1.55, 2.1.56, 2.1.57, </w:t>
      </w:r>
      <w:r w:rsidR="006F65F8">
        <w:rPr>
          <w:rFonts w:eastAsia="Times New Roman"/>
          <w:i/>
          <w:sz w:val="20"/>
          <w:szCs w:val="20"/>
        </w:rPr>
        <w:t>2.1.58, 2.1.59, 2.1.60, 2.1.61, 2.1.62, 2.1.63, 2.1.64, 2.1.65, 2.1.66, 2.1.67, 2.1.68, 2.1.69, 2.1.70, 2.1.71, 2.1.72, 2.1.73, 2.1.74, 2.1.75, 2.1.76, 2.1.77, 2.1.78, 2.1.79, 2.1.80, 2.1.81, 2.1.82, 2.1.83, 2.1.84, 2.1.85, 2.1.86, 2.1.87, 2.1.88, 2.1.89, 2.1.90, 2.1.91, 2.1.92, 2.1.93, 2.1.94, 2.1.95, 2.1.96, 2.1.97, 2.1.98, 2.1.99, 2.1.100, 2.1.101, 2.1.102, 2.1.103, 2.1.104, 2.1.105, 2.1.106, 2.1.107, 2.1.108, 2.1.109, 2.1.110, 2.1.111, 2.1.112</w:t>
      </w:r>
      <w:r w:rsidR="00936B2A">
        <w:rPr>
          <w:rFonts w:eastAsia="Times New Roman"/>
          <w:i/>
          <w:sz w:val="20"/>
          <w:szCs w:val="20"/>
        </w:rPr>
        <w:t>, 2.1.113, 2.1.114, 2.1.115, 2.1.116, 2.1.117, 2.1.118, 2.1.119, 2.1.120, 2.1.121, 2.1.122, 2.1.123, 2.1.124, 2.1.125, 2.1.126, 2.1.127, 2.1.128, 2.1.129, 2.1.130, 2.1.131, 2.1.132, 2.1.133, 2.1.134, 2.1.135, 2.1.136, 2.1.137, 2.1.138, 2.1.139, 2.1.140, 2.1.141, 2.1.142, 2.1.143, 2.1.144, 2.1.145, 2.1.146, 2.1.147, 2.1.148, 2.1.149, 2.1.150, 2.1.151, 2.1.152, 2.1.153, 2.1.154, 2.1.155, 2.1.156, 2.1.157, 2.1.158, 2.1.159, 2.1.160, 2.1.161, 2.1.162, 2.1.163, 2.1.164, 2.1.165, 2.1.166, 2.1.167, 2.1.168, 2.1.169, 2.1.170, 2.1.171, 2.1.172, 2.1.173, 2.1.174, 2.1.175, 2.1.176, 2.1.177, 2.1.178, 2.1.179, 2.1.180, 2.1.181, 2.1.182, 2.1.183, 2.1.184, 2.1.185, 2.1.186, 2.1.187, 2.1.188, 2.1.189, 2.1.190, 2.1.191, 2.1.192, 2.1.193, 2.1.194, 2.1.195, 2.1.196, 2.1.197, 2.1.198, 2.1.199, 2.1.200, 2.1.201, 2.1.202, 2.1.203, 2.1.204, 2.1.205, 2.1.206, 2.1.207, 2.1.208, 2.1.209, 2.1.210, 2.1.211, 2.1.212, 2.1.213, 2.1.214, 2.1.215, 2.1.216, 2.1.217, 2.1.218, 2.1.219, 2.1.220, 2.1.221, 2.1.222, 2.1.223, 2.1.224, 2.1.225, 2.1.226, 2.1.227, 2.1.228, 2.1.229, 2.1.230</w:t>
      </w:r>
      <w:r w:rsidR="006F65F8">
        <w:rPr>
          <w:rFonts w:eastAsia="Times New Roman"/>
          <w:i/>
          <w:sz w:val="20"/>
          <w:szCs w:val="20"/>
        </w:rPr>
        <w:t>)</w:t>
      </w:r>
      <w:r w:rsidR="00A356EF">
        <w:rPr>
          <w:rFonts w:eastAsia="Times New Roman"/>
          <w:i/>
          <w:sz w:val="20"/>
          <w:szCs w:val="20"/>
        </w:rPr>
        <w:t>,</w:t>
      </w:r>
      <w:r w:rsidR="004D1C00">
        <w:rPr>
          <w:rFonts w:eastAsia="Times New Roman"/>
          <w:i/>
          <w:sz w:val="20"/>
          <w:szCs w:val="20"/>
        </w:rPr>
        <w:t xml:space="preserve"> 2.2, 2.3</w:t>
      </w:r>
      <w:r w:rsidR="00F96893">
        <w:rPr>
          <w:rFonts w:eastAsia="Times New Roman"/>
          <w:i/>
          <w:sz w:val="20"/>
          <w:szCs w:val="20"/>
        </w:rPr>
        <w:t>, 2.4</w:t>
      </w:r>
      <w:r w:rsidR="00743E72" w:rsidRPr="00743E72">
        <w:rPr>
          <w:rFonts w:eastAsia="Times New Roman"/>
          <w:i/>
          <w:sz w:val="20"/>
          <w:szCs w:val="20"/>
        </w:rPr>
        <w:t>), п.3(3.1</w:t>
      </w:r>
      <w:r w:rsidR="00AE0A29">
        <w:rPr>
          <w:rFonts w:eastAsia="Times New Roman"/>
          <w:i/>
          <w:sz w:val="20"/>
          <w:szCs w:val="20"/>
        </w:rPr>
        <w:t>, 3.2</w:t>
      </w:r>
      <w:r w:rsidR="006F65F8">
        <w:rPr>
          <w:rFonts w:eastAsia="Times New Roman"/>
          <w:i/>
          <w:sz w:val="20"/>
          <w:szCs w:val="20"/>
        </w:rPr>
        <w:t>, 3.3, 3.4, 3.5, 3.6, 3.7</w:t>
      </w:r>
      <w:r w:rsidR="00743E72" w:rsidRPr="00743E72">
        <w:rPr>
          <w:rFonts w:eastAsia="Times New Roman"/>
          <w:i/>
          <w:sz w:val="20"/>
          <w:szCs w:val="20"/>
        </w:rPr>
        <w:t>)</w:t>
      </w:r>
      <w:r w:rsidR="006F65F8">
        <w:rPr>
          <w:rFonts w:eastAsia="Times New Roman"/>
          <w:i/>
          <w:sz w:val="20"/>
          <w:szCs w:val="20"/>
        </w:rPr>
        <w:t>, п.4(4.1, 4.2, 4.3)</w:t>
      </w:r>
      <w:r w:rsidR="006471D3">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2. 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w:t>
      </w:r>
      <w:r w:rsidR="00BC326B" w:rsidRPr="001F4082">
        <w:rPr>
          <w:rFonts w:eastAsia="Times New Roman"/>
          <w:i/>
          <w:color w:val="C00000"/>
          <w:sz w:val="20"/>
          <w:szCs w:val="20"/>
        </w:rPr>
        <w:t>п.1</w:t>
      </w:r>
      <w:r w:rsidR="001F4082" w:rsidRPr="001F4082">
        <w:rPr>
          <w:rFonts w:eastAsia="Times New Roman"/>
          <w:i/>
          <w:color w:val="C00000"/>
          <w:sz w:val="20"/>
          <w:szCs w:val="20"/>
        </w:rPr>
        <w:t>(1.1</w:t>
      </w:r>
      <w:r w:rsidR="006F65F8" w:rsidRPr="006F65F8">
        <w:rPr>
          <w:rFonts w:eastAsia="Times New Roman"/>
          <w:i/>
          <w:color w:val="C00000"/>
          <w:sz w:val="20"/>
          <w:szCs w:val="20"/>
        </w:rPr>
        <w:t xml:space="preserve">), п. 2(2.1 (2.1.1, 2.1.2, 2.1.3, 2.1.4, 2.1.5, 2.1.6, 2.1.7, 2.1.8, 2.1.9, 2.1.10, 2.1.11,2.1.12, 2.1.13, 2.1.14, 2.1.15, 2.1.16, 2.1.17, 2.1.18, 2.1.19, 2.1.20, 2.1.21, 2.1.22, 2.1.23, 2.1.24, 2.1.25, 2.1.26, 2.1.27, 2.1.28, 2.1.29, 2.1.30, 2.1.31, 2.1.32, 2.1.33, 2.1.34, 2.1.35, 2.1.36, 2.1.37, 2.1.38, 2.1.39, 2.1.40, 2.1.41, 2.1.42, 2.1.43, 2.1.44, 2.1.45, 2.1.46, 2.1.47, 2.1.48, 2.1.49, 2.1.50, 2.1.51, 2.1.52, 2.1.53, 2.1.54, 2.1.55, 2.1.56, 2.1.57, 2.1.58, </w:t>
      </w:r>
      <w:r w:rsidR="006F65F8" w:rsidRPr="006F65F8">
        <w:rPr>
          <w:rFonts w:eastAsia="Times New Roman"/>
          <w:i/>
          <w:color w:val="C00000"/>
          <w:sz w:val="20"/>
          <w:szCs w:val="20"/>
        </w:rPr>
        <w:lastRenderedPageBreak/>
        <w:t>2.1.59, 2.1.60, 2.1.61, 2.1.62, 2.1.63, 2.1.64, 2.1.65, 2.1.66, 2.1.67, 2.1.68, 2.1.69, 2.1.70, 2.1.71, 2.1.72, 2.1.73, 2.1.74, 2.1.75, 2.1.76, 2.1.77, 2.1.78, 2.1.79, 2.1.80, 2.1.81, 2.1.82, 2.1.83, 2.1.84, 2.1.85, 2.1.86, 2.1.87, 2.1.88, 2.1.89, 2.1.90, 2.1.91, 2.1.92, 2.1.93, 2.1.94, 2.1.95, 2.1.96, 2.1.97, 2.1.98, 2.1.99, 2.1.100, 2.1.101, 2.1.102, 2.1.103, 2.1.104, 2.1.105, 2.1.106, 2.1.107, 2.1.108, 2.1.109, 2.1.110, 2.1.111, 2.1.112</w:t>
      </w:r>
      <w:r w:rsidR="00F96893" w:rsidRPr="00F96893">
        <w:rPr>
          <w:rFonts w:eastAsia="Times New Roman"/>
          <w:i/>
          <w:color w:val="C00000"/>
          <w:sz w:val="20"/>
          <w:szCs w:val="20"/>
        </w:rPr>
        <w:t>, 2.1.113, 2.1.114, 2.1.115, 2.1.116, 2.1.117, 2.1.118, 2.1.119, 2.1.120, 2.1.121, 2.1.122, 2.1.123, 2.1.124, 2.1.125, 2.1.126, 2.1.127, 2.1.128, 2.1.129, 2.1.130, 2.1.131, 2.1.132, 2.1.133, 2.1.134, 2.1.135, 2.1.136, 2.1.137, 2.1.138, 2.1.139, 2.1.140, 2.1.141, 2.1.142, 2.1.143, 2.1.144, 2.1.145, 2.1.146, 2.1.147, 2.1.148, 2.1.149, 2.1.150, 2.1.151, 2.1.152, 2.1.153, 2.1.154, 2.1.155, 2.1.156, 2.1.157, 2.1.158, 2.1.159, 2.1.160, 2.1.161, 2.1.162, 2.1.163, 2.1.164, 2.1.165, 2.1.166, 2.1.167, 2.1.168, 2.1.169, 2.1.170, 2.1.171, 2.1.172, 2.1.173, 2.1.174, 2.1.175, 2.1.176, 2.1.177, 2.1.178, 2.1.179, 2.1.180, 2.1.181, 2.1.182, 2.1.183, 2.1.184, 2.1.185, 2.1.186, 2.1.187, 2.1.188, 2.1.189, 2.1.190, 2.1.191, 2.1.192, 2.1.193, 2.1.194, 2.1.195, 2.1.196, 2.1.197, 2.1.198, 2.1.199, 2.1.200, 2.1.201, 2.1.202, 2.1.203, 2.1.204, 2.1.205, 2.1.206, 2.1.207, 2.1.208, 2.1.209, 2.1.210, 2.1.211, 2.1.212, 2.1.213, 2.1.214, 2.1.215, 2.1.216, 2.1.217, 2.1.218, 2.1.219, 2.1.220, 2.1.221, 2.1.222, 2.1.223, 2.1.224, 2.1.225, 2.1.226, 2.1.227, 2.1.228, 2.1.229, 2.1.230), 2.2, 2.3, 2.4), п.3(3.1, 3.2, 3.3, 3.4, 3.5, 3.6, 3.7</w:t>
      </w:r>
      <w:r w:rsidR="006F65F8" w:rsidRPr="006F65F8">
        <w:rPr>
          <w:rFonts w:eastAsia="Times New Roman"/>
          <w:i/>
          <w:color w:val="C00000"/>
          <w:sz w:val="20"/>
          <w:szCs w:val="20"/>
        </w:rPr>
        <w:t>), п.4(4.1, 4.2, 4.3)</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F96893" w:rsidRDefault="00C03E71" w:rsidP="00F96893">
      <w:pPr>
        <w:rPr>
          <w:rFonts w:eastAsia="MS Mincho"/>
          <w:b/>
          <w:bCs/>
          <w:color w:val="548DD4"/>
          <w:kern w:val="1"/>
          <w:sz w:val="28"/>
        </w:rPr>
      </w:pPr>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F96893" w:rsidRDefault="00F96893">
      <w:pPr>
        <w:keepNext/>
        <w:spacing w:before="60" w:after="60"/>
        <w:ind w:left="788" w:hanging="357"/>
        <w:jc w:val="center"/>
        <w:rPr>
          <w:rFonts w:eastAsia="MS Mincho"/>
          <w:b/>
          <w:bCs/>
          <w:color w:val="548DD4"/>
          <w:kern w:val="1"/>
          <w:sz w:val="28"/>
        </w:rPr>
      </w:pPr>
      <w:r>
        <w:rPr>
          <w:rFonts w:eastAsia="MS Mincho"/>
          <w:b/>
          <w:bCs/>
          <w:color w:val="548DD4"/>
          <w:kern w:val="1"/>
          <w:sz w:val="28"/>
        </w:rPr>
        <w:br/>
      </w:r>
      <w:r>
        <w:rPr>
          <w:rFonts w:eastAsia="MS Mincho"/>
          <w:b/>
          <w:bCs/>
          <w:color w:val="548DD4"/>
          <w:kern w:val="1"/>
          <w:sz w:val="28"/>
        </w:rPr>
        <w:br/>
      </w:r>
    </w:p>
    <w:p w:rsidR="00F96893" w:rsidRDefault="00F96893">
      <w:pPr>
        <w:suppressAutoHyphens w:val="0"/>
        <w:jc w:val="left"/>
        <w:rPr>
          <w:rFonts w:eastAsia="MS Mincho"/>
          <w:b/>
          <w:bCs/>
          <w:color w:val="548DD4"/>
          <w:kern w:val="1"/>
          <w:sz w:val="28"/>
        </w:rPr>
      </w:pPr>
      <w:r>
        <w:rPr>
          <w:rFonts w:eastAsia="MS Mincho"/>
          <w:b/>
          <w:bCs/>
          <w:color w:val="548DD4"/>
          <w:kern w:val="1"/>
          <w:sz w:val="28"/>
        </w:rPr>
        <w:br w:type="page"/>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течении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694492">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Просим Вас разъяснить следующие положения извещения и (или) документации о проведении запроса предложений в электронной форме на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на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F8376D">
              <w:rPr>
                <w:rFonts w:eastAsia="Times New Roman"/>
                <w:iCs/>
                <w:color w:val="000000"/>
                <w:sz w:val="20"/>
                <w:szCs w:val="20"/>
              </w:rPr>
              <w:t>Товар</w:t>
            </w:r>
            <w:r>
              <w:rPr>
                <w:rFonts w:eastAsia="Times New Roman"/>
                <w:iCs/>
                <w:color w:val="000000"/>
                <w:sz w:val="20"/>
                <w:szCs w:val="20"/>
              </w:rPr>
              <w:t xml:space="preserve">а, руб., </w:t>
            </w:r>
          </w:p>
          <w:p w:rsidR="00C03E71" w:rsidRDefault="00C03E71" w:rsidP="00620EEC">
            <w:pPr>
              <w:jc w:val="center"/>
            </w:pPr>
            <w:r>
              <w:rPr>
                <w:rFonts w:eastAsia="Times New Roman"/>
                <w:iCs/>
                <w:color w:val="000000"/>
                <w:sz w:val="20"/>
                <w:szCs w:val="20"/>
              </w:rPr>
              <w:t>предложенная участником закупки, с учетом доставки и прочих платежей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5D3" w:rsidRDefault="007F25D3">
      <w:r>
        <w:separator/>
      </w:r>
    </w:p>
  </w:endnote>
  <w:endnote w:type="continuationSeparator" w:id="0">
    <w:p w:rsidR="007F25D3" w:rsidRDefault="007F2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B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518" w:rsidRDefault="00A51518" w:rsidP="00B80539">
    <w:pPr>
      <w:pStyle w:val="af3"/>
      <w:jc w:val="right"/>
    </w:pPr>
    <w:r>
      <w:fldChar w:fldCharType="begin"/>
    </w:r>
    <w:r>
      <w:instrText xml:space="preserve"> PAGE </w:instrText>
    </w:r>
    <w:r>
      <w:fldChar w:fldCharType="separate"/>
    </w:r>
    <w:r w:rsidR="00694492">
      <w:rPr>
        <w:noProof/>
      </w:rPr>
      <w:t>42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5D3" w:rsidRDefault="007F25D3">
      <w:r>
        <w:separator/>
      </w:r>
    </w:p>
  </w:footnote>
  <w:footnote w:type="continuationSeparator" w:id="0">
    <w:p w:rsidR="007F25D3" w:rsidRDefault="007F25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592"/>
    <w:rsid w:val="00112CE3"/>
    <w:rsid w:val="001162ED"/>
    <w:rsid w:val="00121CE7"/>
    <w:rsid w:val="00133EDC"/>
    <w:rsid w:val="001566DD"/>
    <w:rsid w:val="00190553"/>
    <w:rsid w:val="001927CD"/>
    <w:rsid w:val="0019315D"/>
    <w:rsid w:val="00195BCC"/>
    <w:rsid w:val="00196934"/>
    <w:rsid w:val="00196F20"/>
    <w:rsid w:val="001A7611"/>
    <w:rsid w:val="001D0638"/>
    <w:rsid w:val="001D60A6"/>
    <w:rsid w:val="001E4222"/>
    <w:rsid w:val="001E7F35"/>
    <w:rsid w:val="001F158D"/>
    <w:rsid w:val="001F4082"/>
    <w:rsid w:val="001F4D93"/>
    <w:rsid w:val="001F5A80"/>
    <w:rsid w:val="002208A8"/>
    <w:rsid w:val="00223631"/>
    <w:rsid w:val="00237A99"/>
    <w:rsid w:val="00240E79"/>
    <w:rsid w:val="00243DC0"/>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75D7"/>
    <w:rsid w:val="003860F5"/>
    <w:rsid w:val="003916D7"/>
    <w:rsid w:val="003926F4"/>
    <w:rsid w:val="00393584"/>
    <w:rsid w:val="00396A5F"/>
    <w:rsid w:val="003A3161"/>
    <w:rsid w:val="003A36D5"/>
    <w:rsid w:val="003A4290"/>
    <w:rsid w:val="003B433D"/>
    <w:rsid w:val="0040306F"/>
    <w:rsid w:val="004247C1"/>
    <w:rsid w:val="004320F9"/>
    <w:rsid w:val="00440FA4"/>
    <w:rsid w:val="00444A6E"/>
    <w:rsid w:val="004458C5"/>
    <w:rsid w:val="00452B94"/>
    <w:rsid w:val="0046183F"/>
    <w:rsid w:val="00480470"/>
    <w:rsid w:val="0049590D"/>
    <w:rsid w:val="004A4FFC"/>
    <w:rsid w:val="004B346F"/>
    <w:rsid w:val="004B7F03"/>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46083"/>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471D3"/>
    <w:rsid w:val="006530A5"/>
    <w:rsid w:val="00662B3D"/>
    <w:rsid w:val="006671E3"/>
    <w:rsid w:val="00686182"/>
    <w:rsid w:val="00692870"/>
    <w:rsid w:val="00694492"/>
    <w:rsid w:val="006960BD"/>
    <w:rsid w:val="006B0E6C"/>
    <w:rsid w:val="006B1728"/>
    <w:rsid w:val="006B6526"/>
    <w:rsid w:val="006C0C7C"/>
    <w:rsid w:val="006D543E"/>
    <w:rsid w:val="006D74E6"/>
    <w:rsid w:val="006F11C8"/>
    <w:rsid w:val="006F1D9E"/>
    <w:rsid w:val="006F58FF"/>
    <w:rsid w:val="006F65F8"/>
    <w:rsid w:val="006F7549"/>
    <w:rsid w:val="00726C30"/>
    <w:rsid w:val="0072758F"/>
    <w:rsid w:val="00732046"/>
    <w:rsid w:val="00735335"/>
    <w:rsid w:val="00743313"/>
    <w:rsid w:val="00743E72"/>
    <w:rsid w:val="007458A5"/>
    <w:rsid w:val="007548EE"/>
    <w:rsid w:val="007560D5"/>
    <w:rsid w:val="00764398"/>
    <w:rsid w:val="00764ACF"/>
    <w:rsid w:val="00767CE0"/>
    <w:rsid w:val="00795815"/>
    <w:rsid w:val="0079784A"/>
    <w:rsid w:val="00797947"/>
    <w:rsid w:val="007A1CE6"/>
    <w:rsid w:val="007B5F12"/>
    <w:rsid w:val="007B6017"/>
    <w:rsid w:val="007B73E7"/>
    <w:rsid w:val="007C5AD2"/>
    <w:rsid w:val="007D4EFC"/>
    <w:rsid w:val="007D7FD3"/>
    <w:rsid w:val="007E6D2E"/>
    <w:rsid w:val="007F25D3"/>
    <w:rsid w:val="00800DFC"/>
    <w:rsid w:val="00805A80"/>
    <w:rsid w:val="008317C1"/>
    <w:rsid w:val="008322C6"/>
    <w:rsid w:val="00841568"/>
    <w:rsid w:val="00841F29"/>
    <w:rsid w:val="00843305"/>
    <w:rsid w:val="0084344E"/>
    <w:rsid w:val="00845C12"/>
    <w:rsid w:val="0084729D"/>
    <w:rsid w:val="00850508"/>
    <w:rsid w:val="0085086C"/>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36B2A"/>
    <w:rsid w:val="009409AB"/>
    <w:rsid w:val="00941662"/>
    <w:rsid w:val="00943550"/>
    <w:rsid w:val="00943F3B"/>
    <w:rsid w:val="00953E5D"/>
    <w:rsid w:val="00960B13"/>
    <w:rsid w:val="00962BEC"/>
    <w:rsid w:val="0096350C"/>
    <w:rsid w:val="00963A6F"/>
    <w:rsid w:val="00990F68"/>
    <w:rsid w:val="009A5222"/>
    <w:rsid w:val="009A67E5"/>
    <w:rsid w:val="009D2686"/>
    <w:rsid w:val="009D29C0"/>
    <w:rsid w:val="009D3965"/>
    <w:rsid w:val="009E0487"/>
    <w:rsid w:val="009F5975"/>
    <w:rsid w:val="009F5E45"/>
    <w:rsid w:val="00A15122"/>
    <w:rsid w:val="00A15405"/>
    <w:rsid w:val="00A2218C"/>
    <w:rsid w:val="00A31594"/>
    <w:rsid w:val="00A356EF"/>
    <w:rsid w:val="00A457E5"/>
    <w:rsid w:val="00A5012F"/>
    <w:rsid w:val="00A51518"/>
    <w:rsid w:val="00A516D0"/>
    <w:rsid w:val="00A55117"/>
    <w:rsid w:val="00A67B2D"/>
    <w:rsid w:val="00A73A83"/>
    <w:rsid w:val="00A7487D"/>
    <w:rsid w:val="00A75BEE"/>
    <w:rsid w:val="00A80569"/>
    <w:rsid w:val="00A80666"/>
    <w:rsid w:val="00A85FB1"/>
    <w:rsid w:val="00AC33C8"/>
    <w:rsid w:val="00AD0810"/>
    <w:rsid w:val="00AD0B22"/>
    <w:rsid w:val="00AD6C8D"/>
    <w:rsid w:val="00AD72F2"/>
    <w:rsid w:val="00AD7E65"/>
    <w:rsid w:val="00AE0A29"/>
    <w:rsid w:val="00AE16C4"/>
    <w:rsid w:val="00AF013E"/>
    <w:rsid w:val="00B228AA"/>
    <w:rsid w:val="00B2313D"/>
    <w:rsid w:val="00B24B02"/>
    <w:rsid w:val="00B3767D"/>
    <w:rsid w:val="00B4595C"/>
    <w:rsid w:val="00B46087"/>
    <w:rsid w:val="00B51626"/>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81234"/>
    <w:rsid w:val="00C81D76"/>
    <w:rsid w:val="00C85ABB"/>
    <w:rsid w:val="00C87E79"/>
    <w:rsid w:val="00C90A85"/>
    <w:rsid w:val="00CB64C9"/>
    <w:rsid w:val="00CC7E4E"/>
    <w:rsid w:val="00CD0D0C"/>
    <w:rsid w:val="00CD24FE"/>
    <w:rsid w:val="00CE3BE0"/>
    <w:rsid w:val="00CE59BB"/>
    <w:rsid w:val="00CF7840"/>
    <w:rsid w:val="00D03783"/>
    <w:rsid w:val="00D171A7"/>
    <w:rsid w:val="00D24700"/>
    <w:rsid w:val="00D33004"/>
    <w:rsid w:val="00D345E9"/>
    <w:rsid w:val="00D407BF"/>
    <w:rsid w:val="00D411E1"/>
    <w:rsid w:val="00D435DB"/>
    <w:rsid w:val="00D539B8"/>
    <w:rsid w:val="00D56483"/>
    <w:rsid w:val="00D61977"/>
    <w:rsid w:val="00D820AE"/>
    <w:rsid w:val="00D876BF"/>
    <w:rsid w:val="00D951B6"/>
    <w:rsid w:val="00D95A08"/>
    <w:rsid w:val="00D969B5"/>
    <w:rsid w:val="00D9718C"/>
    <w:rsid w:val="00DA4FDC"/>
    <w:rsid w:val="00DC587E"/>
    <w:rsid w:val="00DE4FF1"/>
    <w:rsid w:val="00E148C1"/>
    <w:rsid w:val="00E30BA6"/>
    <w:rsid w:val="00E31423"/>
    <w:rsid w:val="00E31669"/>
    <w:rsid w:val="00E3324C"/>
    <w:rsid w:val="00E43CC6"/>
    <w:rsid w:val="00E4643F"/>
    <w:rsid w:val="00E67B27"/>
    <w:rsid w:val="00E763A0"/>
    <w:rsid w:val="00E93B8A"/>
    <w:rsid w:val="00ED0893"/>
    <w:rsid w:val="00ED4EBA"/>
    <w:rsid w:val="00ED78A4"/>
    <w:rsid w:val="00EE3010"/>
    <w:rsid w:val="00EE4C3C"/>
    <w:rsid w:val="00EF09B2"/>
    <w:rsid w:val="00EF33A0"/>
    <w:rsid w:val="00EF7A2D"/>
    <w:rsid w:val="00F02EEE"/>
    <w:rsid w:val="00F11966"/>
    <w:rsid w:val="00F16130"/>
    <w:rsid w:val="00F259A1"/>
    <w:rsid w:val="00F27288"/>
    <w:rsid w:val="00F32BE4"/>
    <w:rsid w:val="00F356A6"/>
    <w:rsid w:val="00F4179D"/>
    <w:rsid w:val="00F63877"/>
    <w:rsid w:val="00F6534F"/>
    <w:rsid w:val="00F8376D"/>
    <w:rsid w:val="00F94AFD"/>
    <w:rsid w:val="00F96893"/>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72CCD-2FE4-426C-BD99-761679B4A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12477</Words>
  <Characters>71121</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83432</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3</cp:revision>
  <cp:lastPrinted>2024-11-18T03:35:00Z</cp:lastPrinted>
  <dcterms:created xsi:type="dcterms:W3CDTF">2024-11-14T09:47:00Z</dcterms:created>
  <dcterms:modified xsi:type="dcterms:W3CDTF">2024-11-18T03:35:00Z</dcterms:modified>
</cp:coreProperties>
</file>