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r w:rsidR="003D157B">
              <w:rPr>
                <w:rFonts w:eastAsia="Times New Roman"/>
                <w:b/>
              </w:rPr>
              <w:t>Ерёмов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DA68F5" w:rsidRPr="00DA68F5">
        <w:rPr>
          <w:b/>
          <w:sz w:val="28"/>
          <w:szCs w:val="28"/>
        </w:rPr>
        <w:t>запорной арматуры</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DA68F5">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107E58">
              <w:rPr>
                <w:rFonts w:eastAsia="Times New Roman" w:cs="Arial"/>
                <w:bCs/>
                <w:sz w:val="28"/>
                <w:szCs w:val="28"/>
              </w:rPr>
              <w:t>5</w:t>
            </w:r>
            <w:r w:rsidR="00DA68F5">
              <w:rPr>
                <w:rFonts w:eastAsia="Times New Roman" w:cs="Arial"/>
                <w:bCs/>
                <w:sz w:val="28"/>
                <w:szCs w:val="28"/>
              </w:rPr>
              <w:t>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07E58" w:rsidP="00DA68F5">
            <w:pPr>
              <w:snapToGrid w:val="0"/>
              <w:jc w:val="center"/>
              <w:rPr>
                <w:rFonts w:eastAsia="Times New Roman" w:cs="Arial"/>
                <w:bCs/>
                <w:sz w:val="28"/>
                <w:szCs w:val="28"/>
              </w:rPr>
            </w:pPr>
            <w:r>
              <w:rPr>
                <w:rFonts w:eastAsia="Times New Roman" w:cs="Arial"/>
                <w:bCs/>
                <w:sz w:val="28"/>
                <w:szCs w:val="28"/>
              </w:rPr>
              <w:t>5</w:t>
            </w:r>
            <w:r w:rsidR="00DA68F5">
              <w:rPr>
                <w:rFonts w:eastAsia="Times New Roman" w:cs="Arial"/>
                <w:bCs/>
                <w:sz w:val="28"/>
                <w:szCs w:val="28"/>
              </w:rPr>
              <w:t>2</w:t>
            </w:r>
            <w:r w:rsidR="00D87A27">
              <w:rPr>
                <w:rFonts w:eastAsia="Times New Roman" w:cs="Arial"/>
                <w:bCs/>
                <w:sz w:val="28"/>
                <w:szCs w:val="28"/>
              </w:rPr>
              <w:t>-</w:t>
            </w:r>
            <w:r w:rsidR="00DA68F5">
              <w:rPr>
                <w:rFonts w:eastAsia="Times New Roman" w:cs="Arial"/>
                <w:bCs/>
                <w:sz w:val="28"/>
                <w:szCs w:val="28"/>
              </w:rPr>
              <w:t>58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DA68F5" w:rsidP="00DA68F5">
            <w:pPr>
              <w:snapToGrid w:val="0"/>
              <w:jc w:val="center"/>
              <w:rPr>
                <w:rFonts w:eastAsia="Times New Roman" w:cs="Arial"/>
                <w:bCs/>
                <w:sz w:val="28"/>
                <w:szCs w:val="28"/>
                <w:lang w:val="en-US"/>
              </w:rPr>
            </w:pPr>
            <w:r>
              <w:rPr>
                <w:rFonts w:eastAsia="Times New Roman" w:cs="Arial"/>
                <w:bCs/>
                <w:sz w:val="28"/>
                <w:szCs w:val="28"/>
              </w:rPr>
              <w:t>59</w:t>
            </w:r>
            <w:r w:rsidR="0084729D">
              <w:rPr>
                <w:rFonts w:eastAsia="Times New Roman" w:cs="Arial"/>
                <w:bCs/>
                <w:sz w:val="28"/>
                <w:szCs w:val="28"/>
              </w:rPr>
              <w:t>-</w:t>
            </w:r>
            <w:r>
              <w:rPr>
                <w:rFonts w:eastAsia="Times New Roman" w:cs="Arial"/>
                <w:bCs/>
                <w:sz w:val="28"/>
                <w:szCs w:val="28"/>
              </w:rPr>
              <w:t>71</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участие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DA68F5">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r w:rsidRPr="00AD4F79">
        <w:rPr>
          <w:rFonts w:eastAsia="Times New Roman"/>
          <w:color w:val="000000"/>
          <w:lang w:val="en-US" w:eastAsia="en-US"/>
        </w:rPr>
        <w:t>zakupki</w:t>
      </w:r>
      <w:r w:rsidRPr="00AD4F79">
        <w:rPr>
          <w:rFonts w:eastAsia="Times New Roman"/>
          <w:color w:val="000000"/>
          <w:lang w:eastAsia="en-US"/>
        </w:rPr>
        <w:t>.</w:t>
      </w:r>
      <w:r w:rsidRPr="00AD4F79">
        <w:rPr>
          <w:rFonts w:eastAsia="Times New Roman"/>
          <w:color w:val="000000"/>
          <w:lang w:val="en-US" w:eastAsia="en-US"/>
        </w:rPr>
        <w:t>gov</w:t>
      </w:r>
      <w:r w:rsidRPr="00AD4F79">
        <w:rPr>
          <w:rFonts w:eastAsia="Times New Roman"/>
          <w:color w:val="000000"/>
          <w:lang w:eastAsia="en-US"/>
        </w:rPr>
        <w:t>.</w:t>
      </w:r>
      <w:r w:rsidRPr="00AD4F79">
        <w:rPr>
          <w:rFonts w:eastAsia="Times New Roman"/>
          <w:color w:val="000000"/>
          <w:lang w:val="en-US" w:eastAsia="en-US"/>
        </w:rPr>
        <w:t>ru</w:t>
      </w:r>
      <w:r w:rsidRPr="00AD4F79">
        <w:rPr>
          <w:rFonts w:eastAsia="Times New Roman"/>
          <w:color w:val="000000"/>
          <w:lang w:eastAsia="en-US"/>
        </w:rPr>
        <w:t>).</w:t>
      </w:r>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xml:space="preserve">, в целях участия в запросе предложений.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D4F79" w:rsidRDefault="003A364B" w:rsidP="003A364B">
      <w:pPr>
        <w:suppressAutoHyphens w:val="0"/>
        <w:ind w:right="-22" w:firstLine="567"/>
        <w:rPr>
          <w:rFonts w:eastAsia="Times New Roman"/>
          <w:color w:val="000000"/>
          <w:lang w:eastAsia="en-US"/>
        </w:rPr>
      </w:pPr>
      <w:r w:rsidRPr="00AD4F79">
        <w:rPr>
          <w:rFonts w:eastAsia="Times New Roman"/>
          <w:b/>
          <w:bCs/>
          <w:color w:val="000000"/>
          <w:lang w:eastAsia="en-US"/>
        </w:rPr>
        <w:t>Самозанятые</w:t>
      </w:r>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DA68F5" w:rsidP="00C33032">
            <w:pPr>
              <w:autoSpaceDE w:val="0"/>
            </w:pPr>
            <w:r>
              <w:rPr>
                <w:rFonts w:eastAsia="Times New Roman"/>
                <w:iCs/>
                <w:color w:val="000000"/>
              </w:rPr>
              <w:t>Начальник ПТО Комягин Антон Андреевич</w:t>
            </w:r>
            <w:r>
              <w:rPr>
                <w:bCs/>
              </w:rPr>
              <w:t xml:space="preserve"> </w:t>
            </w:r>
            <w:r w:rsidRPr="00E858B5">
              <w:rPr>
                <w:bCs/>
              </w:rPr>
              <w:t xml:space="preserve">тел. </w:t>
            </w:r>
            <w:r>
              <w:rPr>
                <w:bCs/>
              </w:rPr>
              <w:t>(3467) 32-69-76</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r w:rsidRPr="00AD4F79">
              <w:rPr>
                <w:rFonts w:eastAsia="Times New Roman"/>
                <w:color w:val="000000"/>
              </w:rPr>
              <w:lastRenderedPageBreak/>
              <w:t>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5918DF" w:rsidRDefault="005918DF" w:rsidP="005918DF">
            <w:pPr>
              <w:autoSpaceDE w:val="0"/>
              <w:autoSpaceDN w:val="0"/>
              <w:adjustRightInd w:val="0"/>
              <w:ind w:left="34"/>
            </w:pPr>
            <w:r>
              <w:lastRenderedPageBreak/>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5918DF" w:rsidRDefault="005918DF" w:rsidP="005918DF">
            <w:pPr>
              <w:autoSpaceDE w:val="0"/>
              <w:autoSpaceDN w:val="0"/>
              <w:adjustRightInd w:val="0"/>
              <w:ind w:left="34"/>
            </w:pPr>
            <w: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5918DF" w:rsidRDefault="005918DF" w:rsidP="005918DF">
            <w:pPr>
              <w:autoSpaceDE w:val="0"/>
              <w:autoSpaceDN w:val="0"/>
              <w:adjustRightInd w:val="0"/>
              <w:ind w:left="34"/>
            </w:pPr>
            <w: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5918DF" w:rsidRDefault="005918DF" w:rsidP="005918DF">
            <w:pPr>
              <w:autoSpaceDE w:val="0"/>
              <w:autoSpaceDN w:val="0"/>
              <w:adjustRightInd w:val="0"/>
              <w:ind w:left="34"/>
            </w:pPr>
            <w: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BF1814" w:rsidRPr="006A0C0C" w:rsidRDefault="00BF1814" w:rsidP="005918DF">
            <w:pPr>
              <w:autoSpaceDE w:val="0"/>
              <w:autoSpaceDN w:val="0"/>
              <w:adjustRightInd w:val="0"/>
              <w:ind w:left="34"/>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находящейся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DA68F5">
            <w:pPr>
              <w:rPr>
                <w:highlight w:val="cyan"/>
              </w:rPr>
            </w:pPr>
            <w:r w:rsidRPr="00AD4F79">
              <w:rPr>
                <w:rFonts w:eastAsia="Times New Roman"/>
              </w:rPr>
              <w:t>«</w:t>
            </w:r>
            <w:r w:rsidR="00162F2D">
              <w:rPr>
                <w:rFonts w:eastAsia="Times New Roman"/>
              </w:rPr>
              <w:t>2</w:t>
            </w:r>
            <w:r w:rsidR="00DA68F5">
              <w:rPr>
                <w:rFonts w:eastAsia="Times New Roman"/>
              </w:rPr>
              <w:t>8</w:t>
            </w:r>
            <w:r w:rsidRPr="00AD4F79">
              <w:rPr>
                <w:rFonts w:eastAsia="Times New Roman"/>
              </w:rPr>
              <w:t xml:space="preserve">» </w:t>
            </w:r>
            <w:r w:rsidR="00107E58">
              <w:rPr>
                <w:rFonts w:eastAsia="Times New Roman"/>
              </w:rPr>
              <w:t>марта</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DA68F5">
            <w:r w:rsidRPr="00AD4F79">
              <w:t>«</w:t>
            </w:r>
            <w:r w:rsidR="00162F2D">
              <w:t>0</w:t>
            </w:r>
            <w:r w:rsidR="00DA68F5">
              <w:t>7</w:t>
            </w:r>
            <w:r w:rsidRPr="00AD4F79">
              <w:t xml:space="preserve">» </w:t>
            </w:r>
            <w:r w:rsidR="00F510BC">
              <w:t>а</w:t>
            </w:r>
            <w:r w:rsidR="00162F2D">
              <w:t>преля</w:t>
            </w:r>
            <w:r w:rsidRPr="00AD4F79">
              <w:t xml:space="preserve"> 202</w:t>
            </w:r>
            <w:r w:rsidR="00AD4F79" w:rsidRPr="00AD4F79">
              <w:t>5</w:t>
            </w:r>
            <w:r w:rsidRPr="00AD4F79">
              <w:t xml:space="preserve"> года в 0</w:t>
            </w:r>
            <w:r w:rsidR="00DA68F5">
              <w:t>9</w:t>
            </w:r>
            <w:r w:rsidRPr="00AD4F79">
              <w:t>:</w:t>
            </w:r>
            <w:r w:rsidR="00F510BC">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DA68F5">
            <w:pPr>
              <w:autoSpaceDE w:val="0"/>
              <w:rPr>
                <w:rFonts w:eastAsia="Times New Roman"/>
              </w:rPr>
            </w:pPr>
            <w:r w:rsidRPr="00AD4F79">
              <w:t>«</w:t>
            </w:r>
            <w:r w:rsidR="00162F2D">
              <w:t>0</w:t>
            </w:r>
            <w:r w:rsidR="00DA68F5">
              <w:t>7</w:t>
            </w:r>
            <w:r w:rsidRPr="00AD4F79">
              <w:t xml:space="preserve">» </w:t>
            </w:r>
            <w:r w:rsidR="00F510BC">
              <w:t>а</w:t>
            </w:r>
            <w:r w:rsidR="00162F2D">
              <w:t>преля</w:t>
            </w:r>
            <w:r w:rsidR="00A11E96" w:rsidRPr="00AD4F79">
              <w:t xml:space="preserve"> </w:t>
            </w:r>
            <w:r w:rsidRPr="00AD4F79">
              <w:t>202</w:t>
            </w:r>
            <w:r w:rsidR="00AD4F79">
              <w:t>5</w:t>
            </w:r>
            <w:r w:rsidRPr="00AD4F79">
              <w:t xml:space="preserve"> года в 0</w:t>
            </w:r>
            <w:r w:rsidR="00DA68F5">
              <w:t>9</w:t>
            </w:r>
            <w:r w:rsidRPr="00AD4F79">
              <w:t>:</w:t>
            </w:r>
            <w:r w:rsidR="00F510BC">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w:t>
            </w:r>
            <w:r w:rsidR="00DA68F5">
              <w:t>8</w:t>
            </w:r>
            <w:r w:rsidR="00A31594" w:rsidRPr="00AD4F79">
              <w:t xml:space="preserve">» </w:t>
            </w:r>
            <w:r w:rsidR="00162F2D">
              <w:t>апреля</w:t>
            </w:r>
            <w:r w:rsidR="00A31594" w:rsidRPr="00AD4F79">
              <w:t xml:space="preserve"> 202</w:t>
            </w:r>
            <w:r w:rsidR="00AD4F79">
              <w:t>5</w:t>
            </w:r>
            <w:r w:rsidR="00A31594" w:rsidRPr="00AD4F79">
              <w:t xml:space="preserve"> года в 0</w:t>
            </w:r>
            <w:r w:rsidR="00DA68F5">
              <w:t>9</w:t>
            </w:r>
            <w:r w:rsidR="00A31594" w:rsidRPr="00AD4F79">
              <w:t>:</w:t>
            </w:r>
            <w:r w:rsidR="00F510BC">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w:t>
            </w:r>
            <w:r w:rsidR="00DA68F5">
              <w:t>9</w:t>
            </w:r>
            <w:r w:rsidR="00A31594" w:rsidRPr="00AD4F79">
              <w:t xml:space="preserve">» </w:t>
            </w:r>
            <w:r w:rsidR="00C07FE0">
              <w:t>а</w:t>
            </w:r>
            <w:r w:rsidR="00162F2D">
              <w:t>преля</w:t>
            </w:r>
            <w:r w:rsidR="00A31594" w:rsidRPr="00AD4F79">
              <w:t xml:space="preserve"> 202</w:t>
            </w:r>
            <w:r w:rsidR="00AD4F79">
              <w:t>5</w:t>
            </w:r>
            <w:r w:rsidR="00A31594" w:rsidRPr="00AD4F79">
              <w:t xml:space="preserve"> года в 0</w:t>
            </w:r>
            <w:r w:rsidR="00DA68F5">
              <w:t>9</w:t>
            </w:r>
            <w:r w:rsidR="00A31594" w:rsidRPr="00AD4F79">
              <w:t>:</w:t>
            </w:r>
            <w:r w:rsidR="00F510BC">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DA68F5">
              <w:t>1</w:t>
            </w:r>
            <w:r w:rsidR="00162F2D">
              <w:t>0</w:t>
            </w:r>
            <w:r w:rsidR="00A31594" w:rsidRPr="00AD4F79">
              <w:t xml:space="preserve">» </w:t>
            </w:r>
            <w:r w:rsidR="00F510BC">
              <w:t>а</w:t>
            </w:r>
            <w:r w:rsidR="00162F2D">
              <w:t>преля</w:t>
            </w:r>
            <w:r w:rsidR="00A31594" w:rsidRPr="00AD4F79">
              <w:t xml:space="preserve"> 202</w:t>
            </w:r>
            <w:r w:rsidR="00AD4F79">
              <w:t>5</w:t>
            </w:r>
            <w:r w:rsidR="00A31594" w:rsidRPr="00AD4F79">
              <w:t xml:space="preserve"> года в 0</w:t>
            </w:r>
            <w:r w:rsidR="00DA68F5">
              <w:t>9</w:t>
            </w:r>
            <w:r w:rsidR="00A31594" w:rsidRPr="00AD4F79">
              <w:t>:</w:t>
            </w:r>
            <w:r w:rsidR="00F510BC">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документации о </w:t>
            </w:r>
            <w:r w:rsidRPr="00AD4F79">
              <w:rPr>
                <w:rFonts w:eastAsia="Times New Roman"/>
              </w:rPr>
              <w:lastRenderedPageBreak/>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DA68F5">
              <w:rPr>
                <w:rFonts w:eastAsia="Times New Roman"/>
              </w:rPr>
              <w:t>28</w:t>
            </w:r>
            <w:r w:rsidR="00A31594" w:rsidRPr="00AD4F79">
              <w:rPr>
                <w:rFonts w:eastAsia="Times New Roman"/>
              </w:rPr>
              <w:t xml:space="preserve">» </w:t>
            </w:r>
            <w:r w:rsidR="00107E58">
              <w:rPr>
                <w:rFonts w:eastAsia="Times New Roman"/>
              </w:rPr>
              <w:t>марта</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t>«</w:t>
            </w:r>
            <w:r w:rsidR="00DA68F5">
              <w:t>07</w:t>
            </w:r>
            <w:r w:rsidRPr="00AD4F79">
              <w:t xml:space="preserve">» </w:t>
            </w:r>
            <w:r w:rsidR="00F510BC">
              <w:t>а</w:t>
            </w:r>
            <w:r w:rsidR="00162F2D">
              <w:t>преля</w:t>
            </w:r>
            <w:r w:rsidRPr="00AD4F79">
              <w:t xml:space="preserve"> 202</w:t>
            </w:r>
            <w:r w:rsidR="00AD4F79">
              <w:t>5</w:t>
            </w:r>
            <w:r w:rsidRPr="00AD4F79">
              <w:t xml:space="preserve"> года 0</w:t>
            </w:r>
            <w:r w:rsidR="00DA68F5">
              <w:t>9</w:t>
            </w:r>
            <w:r w:rsidRPr="00AD4F79">
              <w:t>:</w:t>
            </w:r>
            <w:r w:rsidR="00F510BC">
              <w:t>3</w:t>
            </w:r>
            <w:r w:rsidRPr="00AD4F79">
              <w:t>0</w:t>
            </w:r>
            <w:r w:rsidR="00C03E71" w:rsidRPr="00AD4F79">
              <w:t xml:space="preserve"> (время местное)</w:t>
            </w:r>
          </w:p>
          <w:p w:rsidR="00DF7F5D" w:rsidRPr="00AD4F79" w:rsidRDefault="00DF7F5D" w:rsidP="00DF7F5D">
            <w:r w:rsidRPr="00AD4F79">
              <w:lastRenderedPageBreak/>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позднее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DA68F5" w:rsidRPr="00DA68F5">
              <w:rPr>
                <w:b/>
                <w:u w:val="single"/>
              </w:rPr>
              <w:t>запорной арматуры</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DA68F5" w:rsidRPr="00DA68F5">
              <w:rPr>
                <w:b/>
                <w:u w:val="single"/>
              </w:rPr>
              <w:t>запорной арматуры</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 w:rsidRPr="00AD4F79">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w:t>
            </w:r>
            <w:r w:rsidRPr="00AD4F79">
              <w:rPr>
                <w:rFonts w:eastAsia="Times New Roman"/>
              </w:rPr>
              <w:lastRenderedPageBreak/>
              <w:t xml:space="preserve">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w:t>
            </w:r>
            <w:r w:rsidRPr="00AD4F79">
              <w:rPr>
                <w:rFonts w:eastAsia="Times New Roman"/>
              </w:rPr>
              <w:lastRenderedPageBreak/>
              <w:t>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w:t>
            </w:r>
            <w:r w:rsidRPr="00AD4F79">
              <w:rPr>
                <w:bCs/>
              </w:rPr>
              <w:lastRenderedPageBreak/>
              <w:t>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DA68F5">
              <w:rPr>
                <w:rFonts w:eastAsia="DejaVu Sans" w:cs="DejaVu Sans"/>
                <w:b/>
                <w:iCs/>
                <w:kern w:val="1"/>
                <w:lang w:bidi="hi-IN"/>
              </w:rPr>
              <w:t>5 010 486</w:t>
            </w:r>
            <w:r w:rsidR="00A31594" w:rsidRPr="00AD4F79">
              <w:rPr>
                <w:rFonts w:eastAsia="DejaVu Sans" w:cs="DejaVu Sans"/>
                <w:b/>
                <w:iCs/>
                <w:kern w:val="1"/>
                <w:lang w:bidi="hi-IN"/>
              </w:rPr>
              <w:t xml:space="preserve"> (</w:t>
            </w:r>
            <w:r w:rsidR="00DA68F5">
              <w:rPr>
                <w:rFonts w:eastAsia="DejaVu Sans" w:cs="DejaVu Sans"/>
                <w:b/>
                <w:iCs/>
                <w:kern w:val="1"/>
                <w:lang w:bidi="hi-IN"/>
              </w:rPr>
              <w:t>пять миллионов десять тысяч четыреста восемьдесят шесть</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DA68F5">
              <w:rPr>
                <w:rFonts w:eastAsia="DejaVu Sans" w:cs="DejaVu Sans"/>
                <w:b/>
                <w:iCs/>
                <w:kern w:val="1"/>
                <w:lang w:bidi="hi-IN"/>
              </w:rPr>
              <w:t>81</w:t>
            </w:r>
            <w:r w:rsidR="00A31594" w:rsidRPr="00AD4F79">
              <w:rPr>
                <w:rFonts w:eastAsia="DejaVu Sans" w:cs="DejaVu Sans"/>
                <w:b/>
                <w:iCs/>
                <w:kern w:val="1"/>
                <w:lang w:bidi="hi-IN"/>
              </w:rPr>
              <w:t xml:space="preserve"> копе</w:t>
            </w:r>
            <w:r w:rsidR="00DA68F5">
              <w:rPr>
                <w:rFonts w:eastAsia="DejaVu Sans" w:cs="DejaVu Sans"/>
                <w:b/>
                <w:iCs/>
                <w:kern w:val="1"/>
                <w:lang w:bidi="hi-IN"/>
              </w:rPr>
              <w:t>й</w:t>
            </w:r>
            <w:r w:rsidR="00A31594" w:rsidRPr="00AD4F79">
              <w:rPr>
                <w:rFonts w:eastAsia="DejaVu Sans" w:cs="DejaVu Sans"/>
                <w:b/>
                <w:iCs/>
                <w:kern w:val="1"/>
                <w:lang w:bidi="hi-IN"/>
              </w:rPr>
              <w:t>к</w:t>
            </w:r>
            <w:r w:rsidR="00DA68F5">
              <w:rPr>
                <w:rFonts w:eastAsia="DejaVu Sans" w:cs="DejaVu Sans"/>
                <w:b/>
                <w:iCs/>
                <w:kern w:val="1"/>
                <w:lang w:bidi="hi-IN"/>
              </w:rPr>
              <w:t>а</w:t>
            </w:r>
            <w:r w:rsidR="00A5012F" w:rsidRPr="00AD4F79">
              <w:rPr>
                <w:rFonts w:eastAsia="DejaVu Sans" w:cs="DejaVu Sans"/>
                <w:b/>
                <w:iCs/>
                <w:color w:val="auto"/>
                <w:kern w:val="1"/>
                <w:lang w:bidi="hi-IN"/>
              </w:rPr>
              <w:t>.</w:t>
            </w:r>
          </w:p>
          <w:p w:rsidR="001D0638" w:rsidRPr="00AD4F79" w:rsidRDefault="00DA68F5" w:rsidP="00A11E96">
            <w:pPr>
              <w:pStyle w:val="rvps9"/>
              <w:rPr>
                <w:rFonts w:ascii="Times New Roman CYR" w:eastAsia="Arial" w:hAnsi="Times New Roman CYR" w:cs="Times New Roman CYR"/>
                <w:kern w:val="1"/>
                <w:lang w:eastAsia="ru-RU" w:bidi="hi-IN"/>
              </w:rPr>
            </w:pPr>
            <w:r w:rsidRPr="00DA68F5">
              <w:rPr>
                <w:lang w:eastAsia="ru-RU"/>
              </w:rPr>
              <w:t xml:space="preserve">Цена договора </w:t>
            </w:r>
            <w:r w:rsidRPr="00DA68F5">
              <w:rPr>
                <w:rFonts w:eastAsia="Calibri"/>
                <w:lang w:eastAsia="en-US"/>
              </w:rPr>
              <w:t>включает в себя все расходы, связанные с поставкой товара,</w:t>
            </w:r>
            <w:r w:rsidRPr="00DA68F5">
              <w:t xml:space="preserve"> включая </w:t>
            </w:r>
            <w:r w:rsidRPr="00DA68F5">
              <w:rPr>
                <w:rFonts w:eastAsia="Calibri"/>
                <w:lang w:eastAsia="en-US"/>
              </w:rPr>
              <w:t>расходы перевозку, страхование, уплату таможенных пошлин, налогов и других обязательных платежей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r w:rsidR="00157B11" w:rsidRPr="00AD4F79">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00157B11" w:rsidRPr="00AD4F79">
                    <w:rPr>
                      <w:rFonts w:eastAsia="Times New Roman"/>
                      <w:lang w:eastAsia="ru-RU"/>
                    </w:rPr>
                    <w:lastRenderedPageBreak/>
                    <w:t>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r w:rsidR="0067616D" w:rsidRPr="00AD4F79">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r w:rsidR="0067616D" w:rsidRPr="00AD4F79">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w:t>
                  </w:r>
                  <w:r w:rsidR="00157B11" w:rsidRPr="00AD4F79">
                    <w:rPr>
                      <w:rFonts w:cs="Arial"/>
                      <w:color w:val="000000"/>
                    </w:rPr>
                    <w:lastRenderedPageBreak/>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r w:rsidR="00157B11" w:rsidRPr="00AD4F79">
                    <w:rPr>
                      <w:rFonts w:cs="Arial"/>
                      <w:color w:val="000000"/>
                    </w:rPr>
                    <w:t xml:space="preserve">Соответствие участника конкурентной закупки с участием субъектов малого и среднего предпринимательства </w:t>
                  </w:r>
                  <w:r w:rsidR="00157B11" w:rsidRPr="00AD4F79">
                    <w:rPr>
                      <w:rFonts w:cs="Arial"/>
                      <w:color w:val="000000"/>
                    </w:rPr>
                    <w:lastRenderedPageBreak/>
                    <w:t>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w:t>
                  </w:r>
                  <w:r w:rsidRPr="00AD4F79">
                    <w:rPr>
                      <w:color w:val="000000"/>
                    </w:rPr>
                    <w:lastRenderedPageBreak/>
                    <w:t>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w:t>
            </w:r>
            <w:r w:rsidRPr="00AD4F79">
              <w:lastRenderedPageBreak/>
              <w:t xml:space="preserve">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lastRenderedPageBreak/>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w:t>
                  </w:r>
                  <w:r w:rsidRPr="00AD4F79">
                    <w:rPr>
                      <w:rFonts w:cs="Arial"/>
                      <w:b/>
                      <w:color w:val="000000"/>
                    </w:rPr>
                    <w:lastRenderedPageBreak/>
                    <w:t xml:space="preserve">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lastRenderedPageBreak/>
                    <w:t xml:space="preserve">Что конкретно </w:t>
                  </w:r>
                  <w:r w:rsidRPr="00AD4F79">
                    <w:rPr>
                      <w:rFonts w:cs="Arial"/>
                      <w:b/>
                      <w:color w:val="000000"/>
                    </w:rPr>
                    <w:lastRenderedPageBreak/>
                    <w:t>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lastRenderedPageBreak/>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DA68F5">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DA68F5">
                    <w:rPr>
                      <w:rFonts w:eastAsia="Times New Roman" w:cs="Arial"/>
                    </w:rPr>
                    <w:t>30</w:t>
                  </w:r>
                  <w:r w:rsidR="00A5012F" w:rsidRPr="00AD4F79">
                    <w:rPr>
                      <w:rFonts w:eastAsia="Times New Roman" w:cs="Arial"/>
                    </w:rPr>
                    <w:t xml:space="preserve"> </w:t>
                  </w:r>
                  <w:r w:rsidR="00DA68F5">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F510BC">
                  <w:pPr>
                    <w:contextualSpacing/>
                  </w:pPr>
                  <w:r w:rsidRPr="00AD4F79">
                    <w:rPr>
                      <w:rFonts w:eastAsia="Times New Roman" w:cs="Arial"/>
                      <w:lang w:val="en-US"/>
                    </w:rPr>
                    <w:t>min</w:t>
                  </w:r>
                  <w:r w:rsidRPr="00AD4F79">
                    <w:rPr>
                      <w:rFonts w:eastAsia="Times New Roman" w:cs="Arial"/>
                    </w:rPr>
                    <w:t xml:space="preserve"> срок: </w:t>
                  </w:r>
                  <w:r w:rsidR="00AD4F79">
                    <w:rPr>
                      <w:rFonts w:eastAsia="Times New Roman" w:cs="Arial"/>
                    </w:rPr>
                    <w:t>2</w:t>
                  </w:r>
                  <w:r w:rsidR="00F510BC">
                    <w:rPr>
                      <w:rFonts w:eastAsia="Times New Roman" w:cs="Arial"/>
                    </w:rPr>
                    <w:t>4</w:t>
                  </w:r>
                  <w:r w:rsidR="00AD4F79">
                    <w:rPr>
                      <w:rFonts w:eastAsia="Times New Roman" w:cs="Arial"/>
                    </w:rPr>
                    <w:t xml:space="preserve"> </w:t>
                  </w:r>
                  <w:r w:rsidR="00F510BC">
                    <w:rPr>
                      <w:rFonts w:eastAsia="Times New Roman" w:cs="Arial"/>
                    </w:rPr>
                    <w:t>месяца</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r w:rsidRPr="00AD4F79">
              <w:rPr>
                <w:rFonts w:eastAsia="Times New Roman"/>
                <w:lang w:val="en-US"/>
              </w:rPr>
              <w:t>i</w:t>
            </w:r>
            <w:r w:rsidRPr="00AD4F79">
              <w:rPr>
                <w:rFonts w:eastAsia="Times New Roman"/>
              </w:rPr>
              <w:t>-го участника запроса предложений (</w:t>
            </w:r>
            <w:r w:rsidRPr="00AD4F79">
              <w:rPr>
                <w:rFonts w:eastAsia="Times New Roman"/>
                <w:lang w:val="en-US"/>
              </w:rPr>
              <w:t>R</w:t>
            </w:r>
            <w:r w:rsidRPr="00AD4F79">
              <w:rPr>
                <w:rFonts w:eastAsia="Times New Roman"/>
                <w:vertAlign w:val="subscript"/>
                <w:lang w:val="en-US"/>
              </w:rPr>
              <w:t>i</w:t>
            </w:r>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r w:rsidRPr="00AD4F79">
              <w:rPr>
                <w:rFonts w:eastAsia="Times New Roman"/>
                <w:lang w:val="en-US"/>
              </w:rPr>
              <w:t>R</w:t>
            </w:r>
            <w:r w:rsidRPr="00AD4F79">
              <w:rPr>
                <w:rFonts w:eastAsia="Times New Roman"/>
                <w:vertAlign w:val="subscript"/>
                <w:lang w:val="en-US"/>
              </w:rPr>
              <w:t>i</w:t>
            </w:r>
            <w:r w:rsidRPr="00AD4F79">
              <w:rPr>
                <w:rFonts w:eastAsia="Times New Roman"/>
                <w:lang w:val="en-US"/>
              </w:rPr>
              <w:t>= R</w:t>
            </w:r>
            <w:r w:rsidRPr="00AD4F79">
              <w:rPr>
                <w:rFonts w:eastAsia="Times New Roman"/>
              </w:rPr>
              <w:t>а</w:t>
            </w:r>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r w:rsidRPr="00AD4F79">
              <w:rPr>
                <w:rFonts w:eastAsia="Times New Roman"/>
                <w:vertAlign w:val="subscript"/>
                <w:lang w:val="en-US"/>
              </w:rPr>
              <w:t>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 – й заявки по критерию «Цена договора</w:t>
            </w:r>
          </w:p>
          <w:p w:rsidR="0004477D" w:rsidRPr="00AD4F79" w:rsidRDefault="0004477D" w:rsidP="0004477D">
            <w:r w:rsidRPr="00AD4F79">
              <w:rPr>
                <w:rFonts w:eastAsia="Times New Roman"/>
                <w:lang w:val="en-US"/>
              </w:rPr>
              <w:t>R</w:t>
            </w:r>
            <w:r w:rsidRPr="00AD4F79">
              <w:rPr>
                <w:rFonts w:eastAsia="Times New Roman"/>
                <w:vertAlign w:val="subscript"/>
                <w:lang w:val="en-US"/>
              </w:rPr>
              <w:t>Bi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-й заявки по критерию  «Срок поставки (выполнения работ, </w:t>
            </w:r>
            <w:r w:rsidRPr="00AD4F79">
              <w:rPr>
                <w:rFonts w:eastAsia="Times New Roman"/>
              </w:rPr>
              <w:lastRenderedPageBreak/>
              <w:t>оказания услуг)»;</w:t>
            </w:r>
          </w:p>
          <w:p w:rsidR="0004477D" w:rsidRPr="00AD4F79" w:rsidRDefault="002063F7"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2063F7"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r w:rsidR="00FF38CF" w:rsidRPr="00AD4F79">
              <w:rPr>
                <w:rFonts w:eastAsia="Times New Roman"/>
                <w:sz w:val="28"/>
                <w:szCs w:val="28"/>
                <w:lang w:val="en-US"/>
              </w:rPr>
              <w:t>Kz</w:t>
            </w:r>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r w:rsidRPr="00AD4F79">
              <w:rPr>
                <w:rFonts w:eastAsia="Times New Roman"/>
                <w:lang w:val="en-US"/>
              </w:rPr>
              <w:t>i</w:t>
            </w:r>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  цена договора, предложенная  </w:t>
            </w:r>
            <w:r w:rsidRPr="00AD4F79">
              <w:rPr>
                <w:rFonts w:eastAsia="Times New Roman"/>
                <w:lang w:val="en-US"/>
              </w:rPr>
              <w:t>i</w:t>
            </w:r>
            <w:r w:rsidRPr="00AD4F79">
              <w:rPr>
                <w:rFonts w:eastAsia="Times New Roman"/>
              </w:rPr>
              <w:t>-м участником.</w:t>
            </w:r>
          </w:p>
          <w:p w:rsidR="00FF38CF" w:rsidRPr="00AD4F79" w:rsidRDefault="00FF38CF" w:rsidP="00FF38CF">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2063F7"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r w:rsidRPr="00AD4F79">
              <w:rPr>
                <w:rFonts w:eastAsia="Times New Roman"/>
                <w:vertAlign w:val="subscript"/>
                <w:lang w:val="en-US"/>
              </w:rPr>
              <w:t>i</w:t>
            </w:r>
            <w:r w:rsidRPr="00AD4F79">
              <w:rPr>
                <w:rFonts w:eastAsia="Times New Roman"/>
              </w:rPr>
              <w:t xml:space="preserve"> -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EF09B2" w:rsidRPr="00AD4F79" w:rsidRDefault="005B0351" w:rsidP="00EF09B2">
            <w:r w:rsidRPr="00AD4F79">
              <w:rPr>
                <w:rFonts w:eastAsia="Times New Roman"/>
                <w:lang w:val="en-US"/>
              </w:rPr>
              <w:t>B</w:t>
            </w:r>
            <w:r w:rsidRPr="00AD4F79">
              <w:rPr>
                <w:rFonts w:eastAsia="Times New Roman"/>
                <w:vertAlign w:val="superscript"/>
                <w:lang w:val="en-US"/>
              </w:rPr>
              <w:t>max</w:t>
            </w:r>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r w:rsidR="00EF09B2" w:rsidRPr="00AD4F79">
              <w:rPr>
                <w:rFonts w:eastAsia="Times New Roman"/>
                <w:lang w:val="en-US"/>
              </w:rPr>
              <w:t>i</w:t>
            </w:r>
            <w:r w:rsidR="00EF09B2" w:rsidRPr="00AD4F79">
              <w:rPr>
                <w:rFonts w:eastAsia="Times New Roman"/>
              </w:rPr>
              <w:t>-м участником в заявке;</w:t>
            </w:r>
          </w:p>
          <w:p w:rsidR="00EF09B2" w:rsidRPr="00AD4F79" w:rsidRDefault="005B0351" w:rsidP="00EF09B2">
            <w:r w:rsidRPr="00AD4F79">
              <w:rPr>
                <w:rFonts w:eastAsia="Times New Roman"/>
                <w:lang w:val="en-US"/>
              </w:rPr>
              <w:t>B</w:t>
            </w:r>
            <w:r w:rsidRPr="00AD4F79">
              <w:rPr>
                <w:rFonts w:eastAsia="Times New Roman"/>
                <w:vertAlign w:val="superscript"/>
                <w:lang w:val="en-US"/>
              </w:rPr>
              <w:t>min</w:t>
            </w:r>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 xml:space="preserve">На основании выставленных баллов рассчитывается рейтинг заявки i-го участника по формуле: </w:t>
            </w:r>
          </w:p>
          <w:p w:rsidR="00364A61" w:rsidRPr="00AD4F79" w:rsidRDefault="00364A61" w:rsidP="00364A61">
            <w:pPr>
              <w:rPr>
                <w:rFonts w:eastAsia="Times New Roman"/>
              </w:rPr>
            </w:pPr>
          </w:p>
          <w:p w:rsidR="00BF581E" w:rsidRPr="00AD4F79" w:rsidRDefault="002063F7"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r w:rsidRPr="00AD4F79">
              <w:rPr>
                <w:rFonts w:eastAsia="Times New Roman"/>
              </w:rPr>
              <w:t xml:space="preserve">Cmin - минимальный срок предоставления гарантии качества товара, </w:t>
            </w:r>
            <w:r w:rsidRPr="00AD4F79">
              <w:rPr>
                <w:rFonts w:eastAsia="Times New Roman"/>
              </w:rPr>
              <w:lastRenderedPageBreak/>
              <w:t>работ, услуг, установленный Заказчиком в документации о закупке;</w:t>
            </w:r>
          </w:p>
          <w:p w:rsidR="00EF09B2" w:rsidRPr="00AD4F79" w:rsidRDefault="00364A61" w:rsidP="00364A61">
            <w:pPr>
              <w:rPr>
                <w:rFonts w:eastAsia="Times New Roman"/>
              </w:rPr>
            </w:pPr>
            <w:r w:rsidRPr="00AD4F79">
              <w:rPr>
                <w:rFonts w:eastAsia="Times New Roman"/>
              </w:rPr>
              <w:t>Ci - предложение i-го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r w:rsidRPr="00AD4F79">
              <w:rPr>
                <w:rFonts w:eastAsia="Times New Roman"/>
              </w:rPr>
              <w:t>K</w:t>
            </w:r>
            <w:r w:rsidRPr="00AD4F79">
              <w:rPr>
                <w:rFonts w:eastAsia="Times New Roman"/>
                <w:vertAlign w:val="subscript"/>
              </w:rPr>
              <w:t>z</w:t>
            </w:r>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проведении запроса </w:t>
            </w:r>
            <w:r w:rsidR="00800DFC" w:rsidRPr="00AD4F79">
              <w:rPr>
                <w:rFonts w:eastAsia="Times New Roman"/>
              </w:rPr>
              <w:lastRenderedPageBreak/>
              <w:t>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w:t>
            </w:r>
            <w:r w:rsidRPr="00AD4F79">
              <w:lastRenderedPageBreak/>
              <w:t>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D4F79" w:rsidRDefault="00C03E71" w:rsidP="00036EF3">
            <w:pPr>
              <w:ind w:firstLine="573"/>
            </w:pPr>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предприниматель</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
          <w:p w:rsidR="00C03E71" w:rsidRPr="00AD4F79" w:rsidRDefault="003435FC" w:rsidP="00036EF3">
            <w:pPr>
              <w:ind w:firstLine="573"/>
            </w:pPr>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5918DF" w:rsidRPr="00AD4F79" w:rsidRDefault="00036EF3" w:rsidP="005918DF">
            <w:pPr>
              <w:suppressAutoHyphens w:val="0"/>
              <w:ind w:firstLine="573"/>
            </w:pPr>
            <w:r w:rsidRPr="00AD4F79">
              <w:rPr>
                <w:rFonts w:eastAsia="Times New Roman" w:cs="Arial"/>
                <w:color w:val="000000"/>
                <w:lang w:eastAsia="ru-RU"/>
              </w:rPr>
              <w:t>11</w:t>
            </w:r>
            <w:r w:rsidR="00DA68F5">
              <w:rPr>
                <w:rFonts w:eastAsia="Times New Roman" w:cs="Arial"/>
                <w:color w:val="000000"/>
                <w:lang w:eastAsia="ru-RU"/>
              </w:rPr>
              <w:t>.</w:t>
            </w:r>
            <w:r w:rsidR="005918DF" w:rsidRPr="00AD4F79">
              <w:rPr>
                <w:rFonts w:eastAsia="Times New Roman" w:cs="Arial"/>
                <w:color w:val="000000"/>
                <w:lang w:eastAsia="ru-RU"/>
              </w:rPr>
              <w:t xml:space="preserve"> </w:t>
            </w:r>
            <w:r w:rsidR="005918DF"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918DF" w:rsidRPr="00AD4F79">
              <w:rPr>
                <w:rFonts w:eastAsia="Times New Roman"/>
              </w:rPr>
              <w:t xml:space="preserve"> (Сведения предоставляются в соответствии с </w:t>
            </w:r>
            <w:r w:rsidR="005918DF" w:rsidRPr="00AD4F79">
              <w:rPr>
                <w:rStyle w:val="a5"/>
                <w:rFonts w:eastAsia="Times New Roman"/>
              </w:rPr>
              <w:t>форм</w:t>
            </w:r>
            <w:r w:rsidR="005918DF" w:rsidRPr="00AD4F79">
              <w:rPr>
                <w:rStyle w:val="a5"/>
              </w:rPr>
              <w:t>ой</w:t>
            </w:r>
            <w:r w:rsidR="005918DF" w:rsidRPr="00AD4F79">
              <w:rPr>
                <w:rStyle w:val="a5"/>
                <w:rFonts w:eastAsia="Times New Roman"/>
              </w:rPr>
              <w:t xml:space="preserve"> 2 и приложение</w:t>
            </w:r>
            <w:r w:rsidR="005918DF" w:rsidRPr="00AD4F79">
              <w:rPr>
                <w:rStyle w:val="a5"/>
              </w:rPr>
              <w:t>м</w:t>
            </w:r>
            <w:r w:rsidR="005918DF" w:rsidRPr="00AD4F79">
              <w:rPr>
                <w:rStyle w:val="a5"/>
                <w:rFonts w:eastAsia="Times New Roman"/>
              </w:rPr>
              <w:t xml:space="preserve"> к форме 2 раздела III «ФОРМЫ ДЛЯ ЗАПОЛНЕНИЯ УЧАСТНИКАМИ»</w:t>
            </w:r>
            <w:r w:rsidR="005918DF" w:rsidRPr="00AD4F79">
              <w:rPr>
                <w:rFonts w:eastAsia="Times New Roman"/>
              </w:rPr>
              <w:t xml:space="preserve"> настоящей Документации.</w:t>
            </w:r>
          </w:p>
          <w:p w:rsidR="005918DF" w:rsidRPr="00AD4F79" w:rsidRDefault="005918DF" w:rsidP="005918DF">
            <w:pPr>
              <w:ind w:firstLine="573"/>
            </w:pPr>
            <w:r w:rsidRPr="00AD4F79">
              <w:t>Для подтверждения соответствия товаров требованиям Постановления № 1875 установлена обязанность представления участником закупки в составе заявки:</w:t>
            </w:r>
          </w:p>
          <w:p w:rsidR="005918DF" w:rsidRPr="00AD4F79" w:rsidRDefault="005918DF" w:rsidP="005918DF">
            <w:pPr>
              <w:ind w:firstLine="573"/>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 </w:t>
            </w:r>
          </w:p>
          <w:p w:rsidR="005918DF" w:rsidRPr="00AD4F79" w:rsidRDefault="005918DF" w:rsidP="005918DF">
            <w:pPr>
              <w:ind w:firstLine="573"/>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содержащей в том числе информацию о </w:t>
            </w:r>
            <w:r w:rsidRPr="00AD4F79">
              <w:lastRenderedPageBreak/>
              <w:t>совокупном количестве баллов за выполнение (освоение) на территории России, ЕАЭС соответствующих операций.</w:t>
            </w:r>
          </w:p>
          <w:p w:rsidR="005918DF" w:rsidRDefault="005918DF">
            <w:pPr>
              <w:overflowPunct w:val="0"/>
              <w:autoSpaceDE w:val="0"/>
              <w:rPr>
                <w:b/>
                <w:i/>
              </w:rPr>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w:t>
            </w:r>
            <w:r w:rsidRPr="00AD4F79">
              <w:lastRenderedPageBreak/>
              <w:t>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DA68F5">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w:t>
            </w:r>
            <w:r w:rsidRPr="00AD4F79">
              <w:rPr>
                <w:rFonts w:eastAsia="Times New Roman"/>
              </w:rPr>
              <w:lastRenderedPageBreak/>
              <w:t>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D4F79" w:rsidRDefault="00BD380A" w:rsidP="00B970AB">
            <w:pPr>
              <w:autoSpaceDE w:val="0"/>
              <w:ind w:firstLine="432"/>
            </w:pPr>
            <w:r w:rsidRPr="00AD4F79">
              <w:lastRenderedPageBreak/>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 закупках.</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Отказ в допуске к участию в запросе предложений в электронной форме по основаниям,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lastRenderedPageBreak/>
              <w:t>2</w:t>
            </w:r>
            <w:r w:rsidR="00BB08E4" w:rsidRPr="00AD4F79">
              <w:t>.9</w:t>
            </w:r>
            <w:r w:rsidR="00C03E71" w:rsidRPr="00AD4F79">
              <w:t xml:space="preserve">. </w:t>
            </w:r>
            <w:r w:rsidR="00B970AB" w:rsidRPr="00AD4F79">
              <w:t>Оценка указанных заявок не осуществляется в случае признания запроса предложений в электронной форме не состоявшимся.</w:t>
            </w:r>
          </w:p>
          <w:p w:rsidR="00B970AB" w:rsidRPr="00AD4F79" w:rsidRDefault="001F0B7F" w:rsidP="00B970AB">
            <w:pPr>
              <w:autoSpaceDE w:val="0"/>
              <w:ind w:firstLine="432"/>
            </w:pPr>
            <w:r w:rsidRPr="00AD4F79">
              <w:t>2</w:t>
            </w:r>
            <w:r w:rsidR="00BB08E4" w:rsidRPr="00AD4F79">
              <w:t>.10</w:t>
            </w:r>
            <w:r w:rsidR="00B970AB" w:rsidRPr="00AD4F79">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течении одного рабочего дня подводит итоги закупки, путем установления итогового рейтинга заявок.</w:t>
            </w:r>
          </w:p>
          <w:p w:rsidR="00C03E71" w:rsidRPr="00AD4F79" w:rsidRDefault="001F0B7F" w:rsidP="00EC47DD">
            <w:pPr>
              <w:autoSpaceDE w:val="0"/>
              <w:ind w:firstLine="432"/>
            </w:pPr>
            <w:r w:rsidRPr="00AD4F79">
              <w:t>3</w:t>
            </w:r>
            <w:r w:rsidR="00BB08E4" w:rsidRPr="00AD4F79">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r w:rsidR="007075E9"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
          <w:p w:rsidR="007075E9" w:rsidRPr="00AD4F79" w:rsidRDefault="00C03E71" w:rsidP="007075E9">
            <w:pPr>
              <w:autoSpaceDE w:val="0"/>
              <w:ind w:firstLine="709"/>
            </w:pPr>
            <w:r w:rsidRPr="00AD4F79">
              <w:t xml:space="preserve">5. </w:t>
            </w:r>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
          <w:p w:rsidR="00186942" w:rsidRPr="00AD4F79" w:rsidRDefault="00C03E71" w:rsidP="008953C6">
            <w:pPr>
              <w:autoSpaceDE w:val="0"/>
              <w:ind w:firstLine="709"/>
            </w:pPr>
            <w:r w:rsidRPr="00AD4F79">
              <w:t xml:space="preserve">6. </w:t>
            </w:r>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DA68F5" w:rsidP="0004477D">
            <w:pPr>
              <w:widowControl w:val="0"/>
              <w:tabs>
                <w:tab w:val="left" w:pos="-5245"/>
              </w:tabs>
              <w:ind w:left="147" w:right="74"/>
            </w:pPr>
            <w:r w:rsidRPr="002E0AB9">
              <w:rPr>
                <w:lang w:eastAsia="ru-RU"/>
              </w:rPr>
              <w:t xml:space="preserve">Оплата поставленного Товара осуществляется по факту поставки Товара (по заявке Заказчика за фактически поставленный Товар),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w:t>
            </w:r>
            <w:r w:rsidRPr="002E0AB9">
              <w:rPr>
                <w:lang w:eastAsia="ru-RU"/>
              </w:rPr>
              <w:lastRenderedPageBreak/>
              <w:t xml:space="preserve">товарной накладной и счет-фактуры </w:t>
            </w:r>
            <w:r w:rsidRPr="002E0AB9">
              <w:rPr>
                <w:i/>
                <w:lang w:eastAsia="ru-RU"/>
              </w:rPr>
              <w:t>(счета, в случае, если участник размещения заказа имеет право на освобождение от уплаты НДС)</w:t>
            </w:r>
            <w:r w:rsidR="00107E58"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 xml:space="preserve">В случае,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с даты поступления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107E58">
        <w:rPr>
          <w:rFonts w:eastAsia="Times New Roman"/>
          <w:i/>
          <w:sz w:val="20"/>
          <w:szCs w:val="20"/>
        </w:rPr>
        <w:t>, 1.2</w:t>
      </w:r>
      <w:r w:rsidR="00DA68F5">
        <w:rPr>
          <w:rFonts w:eastAsia="Times New Roman"/>
          <w:i/>
          <w:sz w:val="20"/>
          <w:szCs w:val="20"/>
        </w:rPr>
        <w:t>, 1.3, 1.4</w:t>
      </w:r>
      <w:r w:rsidR="00AD4F79" w:rsidRPr="00AD4F79">
        <w:rPr>
          <w:rFonts w:eastAsia="Times New Roman"/>
          <w:i/>
          <w:sz w:val="20"/>
          <w:szCs w:val="20"/>
        </w:rPr>
        <w:t>)</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 2.6</w:t>
      </w:r>
      <w:r w:rsidR="00107E58">
        <w:rPr>
          <w:rFonts w:eastAsia="Times New Roman"/>
          <w:i/>
          <w:sz w:val="20"/>
          <w:szCs w:val="20"/>
        </w:rPr>
        <w:t>, 2.7</w:t>
      </w:r>
      <w:r w:rsidR="00743E72" w:rsidRPr="00AD4F79">
        <w:rPr>
          <w:rFonts w:eastAsia="Times New Roman"/>
          <w:i/>
          <w:sz w:val="20"/>
          <w:szCs w:val="20"/>
        </w:rPr>
        <w:t>), п.3(3.1</w:t>
      </w:r>
      <w:r w:rsidR="00A11E96" w:rsidRPr="00AD4F79">
        <w:rPr>
          <w:rFonts w:eastAsia="Times New Roman"/>
          <w:i/>
          <w:sz w:val="20"/>
          <w:szCs w:val="20"/>
        </w:rPr>
        <w:t>, 3.2, 3.3</w:t>
      </w:r>
      <w:r w:rsidR="00DA68F5">
        <w:rPr>
          <w:rFonts w:eastAsia="Times New Roman"/>
          <w:i/>
          <w:sz w:val="20"/>
          <w:szCs w:val="20"/>
        </w:rPr>
        <w:t>, 3.4</w:t>
      </w:r>
      <w:r w:rsidR="00D37F27" w:rsidRPr="00AD4F79">
        <w:rPr>
          <w:rFonts w:eastAsia="Times New Roman"/>
          <w:i/>
          <w:sz w:val="20"/>
          <w:szCs w:val="20"/>
        </w:rPr>
        <w:t>)</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w:t>
      </w:r>
      <w:r w:rsidR="00107E58" w:rsidRPr="00107E58">
        <w:rPr>
          <w:rFonts w:eastAsia="Times New Roman"/>
          <w:i/>
          <w:color w:val="C00000"/>
          <w:sz w:val="20"/>
          <w:szCs w:val="20"/>
        </w:rPr>
        <w:t>, 1.2</w:t>
      </w:r>
      <w:r w:rsidR="00DA68F5">
        <w:rPr>
          <w:rFonts w:eastAsia="Times New Roman"/>
          <w:i/>
          <w:color w:val="C00000"/>
          <w:sz w:val="20"/>
          <w:szCs w:val="20"/>
        </w:rPr>
        <w:t>, 1.3, 1.4</w:t>
      </w:r>
      <w:r w:rsidR="00107E58" w:rsidRPr="00107E58">
        <w:rPr>
          <w:rFonts w:eastAsia="Times New Roman"/>
          <w:i/>
          <w:color w:val="C00000"/>
          <w:sz w:val="20"/>
          <w:szCs w:val="20"/>
        </w:rPr>
        <w:t>), п. 2(2.1, 2.2, 2.3, 2.4, 2.5, 2.6, 2.7), п.3(3.1, 3.2, 3.3</w:t>
      </w:r>
      <w:r w:rsidR="00DA68F5">
        <w:rPr>
          <w:rFonts w:eastAsia="Times New Roman"/>
          <w:i/>
          <w:color w:val="C00000"/>
          <w:sz w:val="20"/>
          <w:szCs w:val="20"/>
        </w:rPr>
        <w:t>, 3.4</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3F7" w:rsidRDefault="002063F7">
      <w:r>
        <w:separator/>
      </w:r>
    </w:p>
  </w:endnote>
  <w:endnote w:type="continuationSeparator" w:id="0">
    <w:p w:rsidR="002063F7" w:rsidRDefault="00206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BC" w:rsidRDefault="00F510BC" w:rsidP="00B80539">
    <w:pPr>
      <w:pStyle w:val="af3"/>
      <w:jc w:val="right"/>
    </w:pPr>
    <w:r>
      <w:fldChar w:fldCharType="begin"/>
    </w:r>
    <w:r>
      <w:instrText xml:space="preserve"> PAGE </w:instrText>
    </w:r>
    <w:r>
      <w:fldChar w:fldCharType="separate"/>
    </w:r>
    <w:r w:rsidR="00DA68F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3F7" w:rsidRDefault="002063F7">
      <w:r>
        <w:separator/>
      </w:r>
    </w:p>
  </w:footnote>
  <w:footnote w:type="continuationSeparator" w:id="0">
    <w:p w:rsidR="002063F7" w:rsidRDefault="00206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3EDC"/>
    <w:rsid w:val="00146C73"/>
    <w:rsid w:val="00157B11"/>
    <w:rsid w:val="00162F2D"/>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063F7"/>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18DF"/>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C5986"/>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A68F5"/>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38ED2-CA37-4076-A511-1AE3FC99B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11953</Words>
  <Characters>68134</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79928</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2025-03-27T09:41:00Z</cp:lastPrinted>
  <dcterms:created xsi:type="dcterms:W3CDTF">2025-03-27T10:07:00Z</dcterms:created>
  <dcterms:modified xsi:type="dcterms:W3CDTF">2025-03-27T10:07:00Z</dcterms:modified>
</cp:coreProperties>
</file>