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1"/>
      </w:tblGrid>
      <w:tr>
        <w:trPr>
          <w:trHeight w:val="0" w:hRule="atLeast"/>
        </w:trPr>
        <w:tc>
          <w:tcPr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</w:rPr>
              <w:t xml:space="preserve">Заявка на участие в процедуре со способом закупки Запрос котировок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Заявка №3 (Идентификатор заявки 335506), дата и время подачи: 01.11.2024 14:57 (+03 МСК)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Период: Прием заявок 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 закупке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закупки: ЗП4102237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Внутренний номер закупки: Отсутствует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закупки в ЕИС: 32414128704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Наименование закупки: Запрос котировок в электронной форме для субъектов малого и среднего предпринимательства на оказание услуг по техническому обслуживанию и ремонту слаботочных систем (охранной сигнализации, пожарной сигнализации, систем оповещения и управления эвакуацией (СОУЭ) при пожаре, системы контроля доступа, шлагбаумов, автоматических ворот) на объектах АО «УТС».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Способ закупки: Запрос котировок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Организация, осуществляющая закупку: АКЦИОНЕРНОЕ ОБЩЕСТВО "УПРАВЛЕНИЕ ТЕПЛОСНАБЖЕНИЯ И ИНЖЕНЕРНЫХ СЕТЕЙ" 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 лоте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лота: 1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Наименование предмета договора: Оказание услуг по техническому обслуживанию и ремонту слаботочных систем (охранной сигнализации, пожарной сигнализации, систем оповещения и управления эвакуацией (СОУЭ) при пожаре, системы контроля доступа, видеонаблюдения, шлагбаумы, автоматические ворота) на объектах АО «УТС».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Начальная (максимальная) цена с НДС: 1887994.68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Начальная (максимальная) цена без НДС: 1887994.68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Валюта: Российский рубль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Размер обеспечения заявки: Отсутствует 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Обеспечение заявки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Отсутствует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 товарах, работах и услугах: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Основное предложение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Заявка[2].pdf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1_Анкета.pdf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4_ОГРН.pdf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5_ИНН.pdf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8_Одобрение_2022_г.pdf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9_Устав_Мега_2018.pdf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10_УСН.pdf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11_Лицензия_МЧС.pdf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12_МСП.pdf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Декларация,_предусмотренная_п._9_ч._19.1_ст._3.4._223-ФЗ__335506.rtf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2_Технико-коммерческое_предложение.pdf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6_Сведения_об_учредителях.pdf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7_Директор_2022.pdf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Ценовое предложение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3_Ценовое_предложение.pdf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Иные документы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Отсутствует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об участнике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Наименование организации: ОБЩЕСТВО С ОГРАНИЧЕННОЙ ОТВЕТСТВЕННОСТЬЮ "МЕГА"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Юридический адрес: 628011, АВТОНОМНЫЙ ОКРУГ ХАНТЫ-МАНСИЙСКИЙ АВТОНОМНЫЙ ОКРУГ - ЮГРА, Г. ХАНТЫ-МАНСИЙСК, УЛ. ЭНТУЗИАСТОВ, Д. 5, ОФИС 2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Почтовый адрес: 628011 г. Ханты-Мансийск, ул. Энтузиастов, д.5 офис 2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контактного телефона: 7-902-8141777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ИНН: 8601022451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КПП: 860101001  </w:t>
            </w:r>
          </w:p>
        </w:tc>
      </w:tr>
    </w:tbl>
    <w:p/>
    <w:sectPr xmlns:w="http://schemas.openxmlformats.org/wordprocessingml/2006/main" w:rsidR="00AC197E" w:rsidRPr="00DF064E" w:rsidSect="000F6147">
      <w:pgSz w:w="11905" w:h="16837" w:orient="portrait" w:code="9"/>
      <w:pgMar w:top="1077" w:right="1077" w:bottom="963" w:left="1077" w:header="708" w:footer="708" w:gutter="0"/>
      <w:cols w:space="708" w:num="1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/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14="http://schemas.microsoft.com/office/word/2010/wordml" xmlns:w15="http://schemas.microsoft.com/office/word/2012/wordml" xmlns:w="http://schemas.openxmlformats.org/wordprocessingml/2006/main" xmlns:wne="http://schemas.microsoft.com/office/word/2006/wordml" mc:Ignorable="w14 w15 wp14">
  <w:abstractNum w:abstractNumId="6156">
    <w:multiLevelType w:val="hybridMultilevel"/>
    <w:lvl w:ilvl="0" w:tplc="67826387">
      <w:start w:val="1"/>
      <w:numFmt w:val="decimal"/>
      <w:lvlText w:val="%1."/>
      <w:lvlJc w:val="left"/>
      <w:pPr>
        <w:ind w:left="720" w:hanging="360"/>
      </w:pPr>
    </w:lvl>
    <w:lvl w:ilvl="1" w:tplc="67826387" w:tentative="1">
      <w:start w:val="1"/>
      <w:numFmt w:val="lowerLetter"/>
      <w:lvlText w:val="%2."/>
      <w:lvlJc w:val="left"/>
      <w:pPr>
        <w:ind w:left="1440" w:hanging="360"/>
      </w:pPr>
    </w:lvl>
    <w:lvl w:ilvl="2" w:tplc="67826387" w:tentative="1">
      <w:start w:val="1"/>
      <w:numFmt w:val="lowerRoman"/>
      <w:lvlText w:val="%3."/>
      <w:lvlJc w:val="right"/>
      <w:pPr>
        <w:ind w:left="2160" w:hanging="180"/>
      </w:pPr>
    </w:lvl>
    <w:lvl w:ilvl="3" w:tplc="67826387" w:tentative="1">
      <w:start w:val="1"/>
      <w:numFmt w:val="decimal"/>
      <w:lvlText w:val="%4."/>
      <w:lvlJc w:val="left"/>
      <w:pPr>
        <w:ind w:left="2880" w:hanging="360"/>
      </w:pPr>
    </w:lvl>
    <w:lvl w:ilvl="4" w:tplc="67826387" w:tentative="1">
      <w:start w:val="1"/>
      <w:numFmt w:val="lowerLetter"/>
      <w:lvlText w:val="%5."/>
      <w:lvlJc w:val="left"/>
      <w:pPr>
        <w:ind w:left="3600" w:hanging="360"/>
      </w:pPr>
    </w:lvl>
    <w:lvl w:ilvl="5" w:tplc="67826387" w:tentative="1">
      <w:start w:val="1"/>
      <w:numFmt w:val="lowerRoman"/>
      <w:lvlText w:val="%6."/>
      <w:lvlJc w:val="right"/>
      <w:pPr>
        <w:ind w:left="4320" w:hanging="180"/>
      </w:pPr>
    </w:lvl>
    <w:lvl w:ilvl="6" w:tplc="67826387" w:tentative="1">
      <w:start w:val="1"/>
      <w:numFmt w:val="decimal"/>
      <w:lvlText w:val="%7."/>
      <w:lvlJc w:val="left"/>
      <w:pPr>
        <w:ind w:left="5040" w:hanging="360"/>
      </w:pPr>
    </w:lvl>
    <w:lvl w:ilvl="7" w:tplc="67826387" w:tentative="1">
      <w:start w:val="1"/>
      <w:numFmt w:val="lowerLetter"/>
      <w:lvlText w:val="%8."/>
      <w:lvlJc w:val="left"/>
      <w:pPr>
        <w:ind w:left="5760" w:hanging="360"/>
      </w:pPr>
    </w:lvl>
    <w:lvl w:ilvl="8" w:tplc="6782638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55">
    <w:multiLevelType w:val="hybridMultilevel"/>
    <w:lvl w:ilvl="0" w:tplc="1008331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6155">
    <w:abstractNumId w:val="6155"/>
  </w:num>
  <w:num w:numId="6156">
    <w:abstractNumId w:val="6156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omments" Target="comments.xml"/><Relationship Id="rId509587540" Type="http://schemas.microsoft.com/office/2011/relationships/commentsExtended" Target="commentsExtended.xml"/><Relationship Id="rId196349170" Type="http://schemas.microsoft.com/office/2011/relationships/people" Target="people.xml"/></Relationships>
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