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C72652" w:rsidRPr="00C72652">
        <w:rPr>
          <w:b/>
          <w:sz w:val="28"/>
          <w:szCs w:val="28"/>
        </w:rPr>
        <w:t>электродов для сварки</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3965A0">
            <w:pPr>
              <w:snapToGrid w:val="0"/>
              <w:jc w:val="center"/>
              <w:rPr>
                <w:rFonts w:eastAsia="Times New Roman" w:cs="Arial"/>
                <w:bCs/>
                <w:sz w:val="28"/>
                <w:szCs w:val="28"/>
              </w:rPr>
            </w:pPr>
            <w:r>
              <w:rPr>
                <w:rFonts w:eastAsia="Times New Roman" w:cs="Arial"/>
                <w:bCs/>
                <w:sz w:val="28"/>
                <w:szCs w:val="28"/>
              </w:rPr>
              <w:t>39-</w:t>
            </w:r>
            <w:r w:rsidR="003965A0">
              <w:rPr>
                <w:rFonts w:eastAsia="Times New Roman" w:cs="Arial"/>
                <w:bCs/>
                <w:sz w:val="28"/>
                <w:szCs w:val="28"/>
              </w:rPr>
              <w:t>42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965A0" w:rsidP="003965A0">
            <w:pPr>
              <w:snapToGrid w:val="0"/>
              <w:jc w:val="center"/>
              <w:rPr>
                <w:rFonts w:eastAsia="Times New Roman" w:cs="Arial"/>
                <w:bCs/>
                <w:sz w:val="28"/>
                <w:szCs w:val="28"/>
              </w:rPr>
            </w:pPr>
            <w:r>
              <w:rPr>
                <w:rFonts w:eastAsia="Times New Roman" w:cs="Arial"/>
                <w:bCs/>
                <w:sz w:val="28"/>
                <w:szCs w:val="28"/>
              </w:rPr>
              <w:t>43</w:t>
            </w:r>
            <w:r w:rsidR="00907D87">
              <w:rPr>
                <w:rFonts w:eastAsia="Times New Roman" w:cs="Arial"/>
                <w:bCs/>
                <w:sz w:val="28"/>
                <w:szCs w:val="28"/>
              </w:rPr>
              <w:t>-</w:t>
            </w:r>
            <w:r>
              <w:rPr>
                <w:rFonts w:eastAsia="Times New Roman" w:cs="Arial"/>
                <w:bCs/>
                <w:sz w:val="28"/>
                <w:szCs w:val="28"/>
              </w:rPr>
              <w:t>48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3965A0" w:rsidP="003965A0">
            <w:pPr>
              <w:snapToGrid w:val="0"/>
              <w:jc w:val="center"/>
              <w:rPr>
                <w:rFonts w:eastAsia="Times New Roman" w:cs="Arial"/>
                <w:bCs/>
                <w:sz w:val="28"/>
                <w:szCs w:val="28"/>
                <w:lang w:val="en-US"/>
              </w:rPr>
            </w:pPr>
            <w:r>
              <w:rPr>
                <w:rFonts w:eastAsia="Times New Roman" w:cs="Arial"/>
                <w:bCs/>
                <w:sz w:val="28"/>
                <w:szCs w:val="28"/>
              </w:rPr>
              <w:t>49</w:t>
            </w:r>
            <w:r w:rsidR="0084729D">
              <w:rPr>
                <w:rFonts w:eastAsia="Times New Roman" w:cs="Arial"/>
                <w:bCs/>
                <w:sz w:val="28"/>
                <w:szCs w:val="28"/>
              </w:rPr>
              <w:t>-</w:t>
            </w:r>
            <w:r>
              <w:rPr>
                <w:rFonts w:eastAsia="Times New Roman" w:cs="Arial"/>
                <w:bCs/>
                <w:sz w:val="28"/>
                <w:szCs w:val="28"/>
              </w:rPr>
              <w:t>50</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732046">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732046">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C72652" w:rsidP="00B11124">
            <w:pPr>
              <w:autoSpaceDE w:val="0"/>
            </w:pPr>
            <w:r>
              <w:rPr>
                <w:rFonts w:eastAsia="Times New Roman"/>
                <w:iCs/>
                <w:color w:val="000000"/>
              </w:rPr>
              <w:t xml:space="preserve">Начальник отдела снабжения </w:t>
            </w:r>
            <w:proofErr w:type="spellStart"/>
            <w:r>
              <w:rPr>
                <w:rFonts w:eastAsia="Times New Roman"/>
                <w:iCs/>
                <w:color w:val="000000"/>
              </w:rPr>
              <w:t>Корепанов</w:t>
            </w:r>
            <w:proofErr w:type="spellEnd"/>
            <w:r>
              <w:rPr>
                <w:rFonts w:eastAsia="Times New Roman"/>
                <w:iCs/>
                <w:color w:val="000000"/>
              </w:rPr>
              <w:t xml:space="preserve"> Дмитрий Александрович</w:t>
            </w:r>
            <w:r>
              <w:rPr>
                <w:bCs/>
              </w:rPr>
              <w:t xml:space="preserve"> </w:t>
            </w:r>
            <w:r w:rsidRPr="00E858B5">
              <w:rPr>
                <w:bCs/>
              </w:rPr>
              <w:t xml:space="preserve">тел. </w:t>
            </w:r>
            <w:r>
              <w:rPr>
                <w:bCs/>
              </w:rPr>
              <w:t>8-902-814-52-86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C72652">
            <w:r w:rsidRPr="009F5E45">
              <w:rPr>
                <w:rFonts w:eastAsia="Times New Roman"/>
              </w:rPr>
              <w:t>«</w:t>
            </w:r>
            <w:r w:rsidR="00C72652">
              <w:rPr>
                <w:rFonts w:eastAsia="Times New Roman"/>
              </w:rPr>
              <w:t>11</w:t>
            </w:r>
            <w:r w:rsidRPr="009F5E45">
              <w:rPr>
                <w:rFonts w:eastAsia="Times New Roman"/>
              </w:rPr>
              <w:t xml:space="preserve">» </w:t>
            </w:r>
            <w:r w:rsidR="00807F82">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C72652">
            <w:r w:rsidRPr="009F5E45">
              <w:t>«</w:t>
            </w:r>
            <w:r w:rsidR="00B11124">
              <w:t>1</w:t>
            </w:r>
            <w:r w:rsidR="00C72652">
              <w:t>9</w:t>
            </w:r>
            <w:r w:rsidRPr="009F5E45">
              <w:t xml:space="preserve">» </w:t>
            </w:r>
            <w:r w:rsidR="00B11124">
              <w:t>марта</w:t>
            </w:r>
            <w:r w:rsidRPr="009F5E45">
              <w:t xml:space="preserve"> 202</w:t>
            </w:r>
            <w:r w:rsidR="00CC7E4E">
              <w:t>4</w:t>
            </w:r>
            <w:r w:rsidRPr="009F5E45">
              <w:t xml:space="preserve"> года в 0</w:t>
            </w:r>
            <w:r w:rsidR="00C72652">
              <w:t>8</w:t>
            </w:r>
            <w:r w:rsidRPr="009F5E45">
              <w:t>:</w:t>
            </w:r>
            <w:r w:rsidR="00807F82">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C72652">
            <w:pPr>
              <w:autoSpaceDE w:val="0"/>
              <w:rPr>
                <w:rFonts w:eastAsia="Times New Roman"/>
                <w:highlight w:val="lightGray"/>
              </w:rPr>
            </w:pPr>
            <w:r w:rsidRPr="009F5E45">
              <w:t>«</w:t>
            </w:r>
            <w:r w:rsidR="00B11124">
              <w:t>1</w:t>
            </w:r>
            <w:r w:rsidR="00C72652">
              <w:t>9</w:t>
            </w:r>
            <w:r w:rsidRPr="009F5E45">
              <w:t xml:space="preserve">» </w:t>
            </w:r>
            <w:r w:rsidR="00B11124">
              <w:t>марта</w:t>
            </w:r>
            <w:r w:rsidRPr="009F5E45">
              <w:t xml:space="preserve"> 202</w:t>
            </w:r>
            <w:r w:rsidR="00CC7E4E">
              <w:t>4</w:t>
            </w:r>
            <w:r w:rsidRPr="009F5E45">
              <w:t xml:space="preserve"> года в 0</w:t>
            </w:r>
            <w:r w:rsidR="00C72652">
              <w:t>8</w:t>
            </w:r>
            <w:r w:rsidRPr="009F5E45">
              <w:t>:</w:t>
            </w:r>
            <w:r w:rsidR="00807F82">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C72652">
              <w:t>20</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72652">
              <w:t>21</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C72652">
              <w:t>22</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72652">
              <w:rPr>
                <w:rFonts w:eastAsia="Times New Roman"/>
              </w:rPr>
              <w:t>1</w:t>
            </w:r>
            <w:r w:rsidR="00CC7E4E">
              <w:rPr>
                <w:rFonts w:eastAsia="Times New Roman"/>
              </w:rPr>
              <w:t>1</w:t>
            </w:r>
            <w:r w:rsidR="00A31594" w:rsidRPr="009F5E45">
              <w:rPr>
                <w:rFonts w:eastAsia="Times New Roman"/>
              </w:rPr>
              <w:t xml:space="preserve">» </w:t>
            </w:r>
            <w:r w:rsidR="00807F82">
              <w:rPr>
                <w:rFonts w:eastAsia="Times New Roman"/>
              </w:rPr>
              <w:t xml:space="preserve">марта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B11124">
              <w:t>1</w:t>
            </w:r>
            <w:r w:rsidR="00C72652">
              <w:t>9</w:t>
            </w:r>
            <w:r w:rsidRPr="009F5E45">
              <w:t xml:space="preserve">» </w:t>
            </w:r>
            <w:r w:rsidR="00B11124">
              <w:t>марта</w:t>
            </w:r>
            <w:r w:rsidRPr="009F5E45">
              <w:t xml:space="preserve"> 202</w:t>
            </w:r>
            <w:r w:rsidR="00CC7E4E">
              <w:t>4</w:t>
            </w:r>
            <w:r w:rsidRPr="009F5E45">
              <w:t xml:space="preserve"> года 0</w:t>
            </w:r>
            <w:r w:rsidR="00C72652">
              <w:t>8</w:t>
            </w:r>
            <w:r w:rsidRPr="009F5E45">
              <w:t>:</w:t>
            </w:r>
            <w:r w:rsidR="00807F82">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C72652" w:rsidRPr="00C72652">
              <w:rPr>
                <w:b/>
                <w:u w:val="single"/>
              </w:rPr>
              <w:t>электродов для сварки</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C72652" w:rsidRPr="00C72652">
              <w:rPr>
                <w:b/>
                <w:u w:val="single"/>
              </w:rPr>
              <w:t>электродов для сварки</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342F73">
              <w:rPr>
                <w:rFonts w:eastAsia="DejaVu Sans" w:cs="DejaVu Sans"/>
                <w:b/>
                <w:iCs/>
                <w:kern w:val="1"/>
                <w:lang w:bidi="hi-IN"/>
              </w:rPr>
              <w:t>2</w:t>
            </w:r>
            <w:r w:rsidR="00C72652">
              <w:rPr>
                <w:rFonts w:eastAsia="DejaVu Sans" w:cs="DejaVu Sans"/>
                <w:b/>
                <w:iCs/>
                <w:kern w:val="1"/>
                <w:lang w:bidi="hi-IN"/>
              </w:rPr>
              <w:t> 489 657</w:t>
            </w:r>
            <w:r w:rsidR="00A31594" w:rsidRPr="004320F9">
              <w:rPr>
                <w:rFonts w:eastAsia="DejaVu Sans" w:cs="DejaVu Sans"/>
                <w:b/>
                <w:iCs/>
                <w:kern w:val="1"/>
                <w:lang w:bidi="hi-IN"/>
              </w:rPr>
              <w:t xml:space="preserve"> (</w:t>
            </w:r>
            <w:r w:rsidR="00342F73">
              <w:rPr>
                <w:rFonts w:eastAsia="DejaVu Sans" w:cs="DejaVu Sans"/>
                <w:b/>
                <w:iCs/>
                <w:kern w:val="1"/>
                <w:lang w:bidi="hi-IN"/>
              </w:rPr>
              <w:t xml:space="preserve">два миллиона </w:t>
            </w:r>
            <w:r w:rsidR="00C72652">
              <w:rPr>
                <w:rFonts w:eastAsia="DejaVu Sans" w:cs="DejaVu Sans"/>
                <w:b/>
                <w:iCs/>
                <w:kern w:val="1"/>
                <w:lang w:bidi="hi-IN"/>
              </w:rPr>
              <w:t>четыреста восемьдесят девять тысяч шестьсот пятьдесят семь</w:t>
            </w:r>
            <w:r w:rsidR="00A31594" w:rsidRPr="004320F9">
              <w:rPr>
                <w:rFonts w:eastAsia="DejaVu Sans" w:cs="DejaVu Sans"/>
                <w:b/>
                <w:iCs/>
                <w:kern w:val="1"/>
                <w:lang w:bidi="hi-IN"/>
              </w:rPr>
              <w:t>) рубл</w:t>
            </w:r>
            <w:r w:rsidR="00342F73">
              <w:rPr>
                <w:rFonts w:eastAsia="DejaVu Sans" w:cs="DejaVu Sans"/>
                <w:b/>
                <w:iCs/>
                <w:kern w:val="1"/>
                <w:lang w:bidi="hi-IN"/>
              </w:rPr>
              <w:t>ей</w:t>
            </w:r>
            <w:r w:rsidR="00A31594" w:rsidRPr="004320F9">
              <w:rPr>
                <w:rFonts w:eastAsia="DejaVu Sans" w:cs="DejaVu Sans"/>
                <w:b/>
                <w:iCs/>
                <w:kern w:val="1"/>
                <w:lang w:bidi="hi-IN"/>
              </w:rPr>
              <w:t xml:space="preserve"> </w:t>
            </w:r>
            <w:r w:rsidR="00C72652">
              <w:rPr>
                <w:rFonts w:eastAsia="DejaVu Sans" w:cs="DejaVu Sans"/>
                <w:b/>
                <w:iCs/>
                <w:kern w:val="1"/>
                <w:lang w:bidi="hi-IN"/>
              </w:rPr>
              <w:t>33</w:t>
            </w:r>
            <w:r w:rsidR="00A31594" w:rsidRPr="004320F9">
              <w:rPr>
                <w:rFonts w:eastAsia="DejaVu Sans" w:cs="DejaVu Sans"/>
                <w:b/>
                <w:iCs/>
                <w:kern w:val="1"/>
                <w:lang w:bidi="hi-IN"/>
              </w:rPr>
              <w:t xml:space="preserve"> копе</w:t>
            </w:r>
            <w:r w:rsidR="00C72652">
              <w:rPr>
                <w:rFonts w:eastAsia="DejaVu Sans" w:cs="DejaVu Sans"/>
                <w:b/>
                <w:iCs/>
                <w:kern w:val="1"/>
                <w:lang w:bidi="hi-IN"/>
              </w:rPr>
              <w:t>й</w:t>
            </w:r>
            <w:r w:rsidR="00A31594" w:rsidRPr="004320F9">
              <w:rPr>
                <w:rFonts w:eastAsia="DejaVu Sans" w:cs="DejaVu Sans"/>
                <w:b/>
                <w:iCs/>
                <w:kern w:val="1"/>
                <w:lang w:bidi="hi-IN"/>
              </w:rPr>
              <w:t>к</w:t>
            </w:r>
            <w:r w:rsidR="00C72652">
              <w:rPr>
                <w:rFonts w:eastAsia="DejaVu Sans" w:cs="DejaVu Sans"/>
                <w:b/>
                <w:iCs/>
                <w:kern w:val="1"/>
                <w:lang w:bidi="hi-IN"/>
              </w:rPr>
              <w:t>и</w:t>
            </w:r>
            <w:r w:rsidR="00A5012F" w:rsidRPr="004320F9">
              <w:rPr>
                <w:rFonts w:eastAsia="DejaVu Sans" w:cs="DejaVu Sans"/>
                <w:b/>
                <w:iCs/>
                <w:color w:val="auto"/>
                <w:kern w:val="1"/>
                <w:lang w:bidi="hi-IN"/>
              </w:rPr>
              <w:t>.</w:t>
            </w:r>
          </w:p>
          <w:p w:rsidR="001D0638" w:rsidRDefault="00C72652" w:rsidP="00C72652">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3" w:name="_Ref378853304"/>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78109129"/>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C72652">
                    <w:rPr>
                      <w:rFonts w:eastAsia="Times New Roman" w:cs="Arial"/>
                    </w:rPr>
                    <w:t>7</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342F73">
                  <w:pPr>
                    <w:contextualSpacing/>
                  </w:pPr>
                  <w:r w:rsidRPr="009A67E5">
                    <w:rPr>
                      <w:rFonts w:eastAsia="Times New Roman" w:cs="Arial"/>
                      <w:lang w:val="en-US"/>
                    </w:rPr>
                    <w:t>min</w:t>
                  </w:r>
                  <w:r w:rsidRPr="009A67E5">
                    <w:rPr>
                      <w:rFonts w:eastAsia="Times New Roman" w:cs="Arial"/>
                    </w:rPr>
                    <w:t xml:space="preserve"> срок: </w:t>
                  </w:r>
                  <w:r w:rsidR="00342F73">
                    <w:rPr>
                      <w:rFonts w:eastAsia="Times New Roman" w:cs="Arial"/>
                    </w:rPr>
                    <w:t>12</w:t>
                  </w:r>
                  <w:r w:rsidR="00B11124">
                    <w:rPr>
                      <w:rFonts w:eastAsia="Times New Roman" w:cs="Arial"/>
                    </w:rPr>
                    <w:t xml:space="preserve"> месяц</w:t>
                  </w:r>
                  <w:r w:rsidR="00342F73">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674C1C"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674C1C"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674C1C"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674C1C"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5" w:name="_Ref368314453"/>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6" w:name="_Ref377141801"/>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7" w:name="_Ref378853535"/>
            <w:bookmarkEnd w:id="17"/>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8" w:name="_Ref528845966"/>
            <w:bookmarkEnd w:id="18"/>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45"/>
            <w:bookmarkEnd w:id="19"/>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0" w:name="_Ref368316022"/>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C72652"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Pr>
                <w:rFonts w:ascii="Times New Roman CYR" w:hAnsi="Times New Roman CYR" w:cs="Times New Roman CYR"/>
                <w:i/>
                <w:lang w:eastAsia="ru-RU"/>
              </w:rPr>
              <w:t>(счета, в случае, если участник размещения заказа имеет право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1"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1"/>
    </w:p>
    <w:p w:rsidR="00C03E71" w:rsidRDefault="00C03E71">
      <w:pPr>
        <w:keepNext/>
        <w:spacing w:before="60" w:after="60"/>
        <w:ind w:left="788" w:hanging="357"/>
        <w:rPr>
          <w:rFonts w:eastAsia="MS Mincho"/>
          <w:b/>
          <w:bCs/>
          <w:color w:val="548DD4"/>
          <w:kern w:val="1"/>
          <w:sz w:val="28"/>
        </w:rPr>
      </w:pPr>
      <w:bookmarkStart w:id="22" w:name="_%D0%A4%D0%BE%D1%80%D0%BC%D0%B0_1_%D0%97"/>
      <w:bookmarkEnd w:id="22"/>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3965A0">
        <w:rPr>
          <w:rFonts w:eastAsia="Times New Roman"/>
          <w:i/>
          <w:sz w:val="20"/>
          <w:szCs w:val="20"/>
        </w:rPr>
        <w:t>,</w:t>
      </w:r>
      <w:r w:rsidR="00C72652">
        <w:rPr>
          <w:rFonts w:eastAsia="Times New Roman"/>
          <w:i/>
          <w:sz w:val="20"/>
          <w:szCs w:val="20"/>
        </w:rPr>
        <w:t xml:space="preserve"> 1.2 (1.2.1, 1.2.2), 1.3</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342F73">
        <w:rPr>
          <w:rFonts w:eastAsia="Times New Roman"/>
          <w:i/>
          <w:sz w:val="20"/>
          <w:szCs w:val="20"/>
        </w:rPr>
        <w:t>, 2.4, 2.5</w:t>
      </w:r>
      <w:r w:rsidR="00C72652">
        <w:rPr>
          <w:rFonts w:eastAsia="Times New Roman"/>
          <w:i/>
          <w:sz w:val="20"/>
          <w:szCs w:val="20"/>
        </w:rPr>
        <w:t>, 2.6, 2.7</w:t>
      </w:r>
      <w:r w:rsidR="00743E72" w:rsidRPr="00743E72">
        <w:rPr>
          <w:rFonts w:eastAsia="Times New Roman"/>
          <w:i/>
          <w:sz w:val="20"/>
          <w:szCs w:val="20"/>
        </w:rPr>
        <w:t>), п.3(3.1</w:t>
      </w:r>
      <w:r w:rsidR="00B11124">
        <w:rPr>
          <w:rFonts w:eastAsia="Times New Roman"/>
          <w:i/>
          <w:sz w:val="20"/>
          <w:szCs w:val="20"/>
        </w:rPr>
        <w:t>, 3.2, 3.3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w:t>
      </w:r>
      <w:r w:rsidR="003965A0" w:rsidRPr="003965A0">
        <w:rPr>
          <w:rFonts w:eastAsia="Times New Roman"/>
          <w:i/>
          <w:color w:val="C00000"/>
          <w:sz w:val="20"/>
          <w:szCs w:val="20"/>
        </w:rPr>
        <w:t>, 1.2 (1.2.1, 1.2.2), 1.3), п. 2(2.1, 2.2, 2.3, 2.4, 2.5, 2.6, 2.7),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3965A0" w:rsidRDefault="003965A0">
      <w:pPr>
        <w:keepNext/>
        <w:spacing w:before="60" w:after="60"/>
        <w:ind w:left="788" w:hanging="357"/>
        <w:jc w:val="center"/>
        <w:rPr>
          <w:rFonts w:eastAsia="MS Mincho"/>
          <w:b/>
          <w:bCs/>
          <w:color w:val="548DD4"/>
          <w:kern w:val="1"/>
          <w:sz w:val="28"/>
        </w:rPr>
      </w:pPr>
    </w:p>
    <w:p w:rsidR="00C03E71" w:rsidRDefault="00C03E71">
      <w:pPr>
        <w:keepNext/>
        <w:spacing w:before="60" w:after="60"/>
        <w:ind w:left="788" w:hanging="357"/>
        <w:jc w:val="center"/>
      </w:pPr>
      <w:r>
        <w:rPr>
          <w:rFonts w:eastAsia="MS Mincho"/>
          <w:b/>
          <w:bCs/>
          <w:color w:val="548DD4"/>
          <w:kern w:val="1"/>
          <w:sz w:val="28"/>
        </w:rPr>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3" w:name="_%D0%97%D0%B0%D1%8F%D0%B2%D0%BA%D0%B0_%D"/>
      <w:bookmarkStart w:id="24" w:name="_%D0%9F%D0%B8%D1%81%D1%8C%D0%BC%D0%BE_%D"/>
      <w:bookmarkEnd w:id="23"/>
      <w:bookmarkEnd w:id="24"/>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732046">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5" w:name="_%D0%A4%D0%BE%D1%80%D0%BC%D0%B0_2_%D0%90"/>
      <w:bookmarkEnd w:id="25"/>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6" w:name="_%D0%90%D0%BD%D0%BA%D0%B5%D1%82%D0%B0_%D"/>
      <w:bookmarkEnd w:id="26"/>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7" w:name="_%D0%A4%D0%BE%D1%80%D0%BC%D0%B0_3_%D0%A2"/>
      <w:bookmarkStart w:id="28" w:name="_Ref313304436"/>
      <w:bookmarkStart w:id="29" w:name="_%D0%A4%D0%BE%D1%80%D0%BC%D0%B0_4_%D0%A0"/>
      <w:bookmarkEnd w:id="27"/>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8"/>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0" w:name="_%D0%A4%D0%BE%D1%80%D0%BC%D0%B0_6_%D0%94"/>
      <w:bookmarkStart w:id="31" w:name="_%D0%A4%D0%BE%D1%80%D0%BC%D0%B0_5_%D0%A4"/>
      <w:bookmarkStart w:id="32" w:name="_%D0%A4%D0%BE%D1%80%D0%BC%D0%B0_5_%D0%A1"/>
      <w:bookmarkEnd w:id="30"/>
      <w:bookmarkEnd w:id="31"/>
      <w:bookmarkEnd w:id="32"/>
    </w:p>
    <w:p w:rsidR="00C03E71" w:rsidRDefault="00C03E71">
      <w:pPr>
        <w:keepNext/>
        <w:spacing w:before="60" w:after="60"/>
        <w:ind w:left="788" w:hanging="357"/>
        <w:jc w:val="center"/>
      </w:pPr>
      <w:bookmarkStart w:id="33" w:name="_%D0%A0%D0%90%D0%97%D0%94%D0%95%D0%9B_IV"/>
      <w:bookmarkStart w:id="34" w:name="_%D0%A4%D0%BE%D1%80%D0%BC%D0%B0_7_%D0%9F"/>
      <w:bookmarkEnd w:id="33"/>
      <w:bookmarkEnd w:id="34"/>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AB0670">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w:t>
            </w:r>
            <w:bookmarkStart w:id="35" w:name="_GoBack"/>
            <w:bookmarkEnd w:id="35"/>
            <w:r>
              <w:rPr>
                <w:rFonts w:eastAsia="Times New Roman"/>
                <w:iCs/>
                <w:color w:val="000000"/>
                <w:sz w:val="20"/>
                <w:szCs w:val="20"/>
              </w:rPr>
              <w:t>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29"/>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C1C" w:rsidRDefault="00674C1C">
      <w:r>
        <w:separator/>
      </w:r>
    </w:p>
  </w:endnote>
  <w:endnote w:type="continuationSeparator" w:id="0">
    <w:p w:rsidR="00674C1C" w:rsidRDefault="0067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652" w:rsidRDefault="00C72652" w:rsidP="00B80539">
    <w:pPr>
      <w:pStyle w:val="af3"/>
      <w:jc w:val="right"/>
    </w:pPr>
    <w:r>
      <w:fldChar w:fldCharType="begin"/>
    </w:r>
    <w:r>
      <w:instrText xml:space="preserve"> PAGE </w:instrText>
    </w:r>
    <w:r>
      <w:fldChar w:fldCharType="separate"/>
    </w:r>
    <w:r w:rsidR="00AB0670">
      <w:rPr>
        <w:noProof/>
      </w:rPr>
      <w:t>38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C1C" w:rsidRDefault="00674C1C">
      <w:r>
        <w:separator/>
      </w:r>
    </w:p>
  </w:footnote>
  <w:footnote w:type="continuationSeparator" w:id="0">
    <w:p w:rsidR="00674C1C" w:rsidRDefault="00674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2F73"/>
    <w:rsid w:val="003435FC"/>
    <w:rsid w:val="00361106"/>
    <w:rsid w:val="00363F53"/>
    <w:rsid w:val="00364A61"/>
    <w:rsid w:val="00370D83"/>
    <w:rsid w:val="00372AA5"/>
    <w:rsid w:val="003775D7"/>
    <w:rsid w:val="003860F5"/>
    <w:rsid w:val="003916D7"/>
    <w:rsid w:val="003926F4"/>
    <w:rsid w:val="00393584"/>
    <w:rsid w:val="003965A0"/>
    <w:rsid w:val="00396A5F"/>
    <w:rsid w:val="003A3161"/>
    <w:rsid w:val="003A36D5"/>
    <w:rsid w:val="003A4290"/>
    <w:rsid w:val="003B5BE1"/>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74C1C"/>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07F82"/>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8F71DD"/>
    <w:rsid w:val="00906986"/>
    <w:rsid w:val="00907D87"/>
    <w:rsid w:val="00926FDF"/>
    <w:rsid w:val="00927455"/>
    <w:rsid w:val="0093224A"/>
    <w:rsid w:val="009409AB"/>
    <w:rsid w:val="00941662"/>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B0670"/>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2652"/>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597FD-E1C3-4C5F-BC0C-FD502D652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11893</Words>
  <Characters>67795</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79529</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2023-07-19T05:01:00Z</cp:lastPrinted>
  <dcterms:created xsi:type="dcterms:W3CDTF">2024-03-11T04:25:00Z</dcterms:created>
  <dcterms:modified xsi:type="dcterms:W3CDTF">2024-03-11T05:00:00Z</dcterms:modified>
</cp:coreProperties>
</file>