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1" w:rsidRDefault="00C03E71">
      <w:pPr>
        <w:ind w:left="-567"/>
        <w:jc w:val="center"/>
        <w:rPr>
          <w:rFonts w:eastAsia="Times New Roman"/>
          <w:b/>
          <w:bCs/>
        </w:rPr>
      </w:pPr>
    </w:p>
    <w:p w:rsidR="00C03E71" w:rsidRDefault="00C03E71">
      <w:pPr>
        <w:ind w:left="-567"/>
        <w:jc w:val="center"/>
        <w:rPr>
          <w:rFonts w:eastAsia="Times New Roman"/>
          <w:b/>
          <w:bCs/>
        </w:rPr>
      </w:pPr>
    </w:p>
    <w:tbl>
      <w:tblPr>
        <w:tblW w:w="10348" w:type="dxa"/>
        <w:tblInd w:w="392" w:type="dxa"/>
        <w:tblLook w:val="04A0" w:firstRow="1" w:lastRow="0" w:firstColumn="1" w:lastColumn="0" w:noHBand="0" w:noVBand="1"/>
      </w:tblPr>
      <w:tblGrid>
        <w:gridCol w:w="5245"/>
        <w:gridCol w:w="5103"/>
      </w:tblGrid>
      <w:tr w:rsidR="001F5A80" w:rsidRPr="000509FB" w:rsidTr="00941662">
        <w:tc>
          <w:tcPr>
            <w:tcW w:w="5245" w:type="dxa"/>
            <w:shd w:val="clear" w:color="auto" w:fill="auto"/>
          </w:tcPr>
          <w:p w:rsidR="00E763A0" w:rsidRPr="000509FB" w:rsidRDefault="00E763A0" w:rsidP="00E763A0">
            <w:pPr>
              <w:widowControl w:val="0"/>
              <w:autoSpaceDE w:val="0"/>
              <w:jc w:val="left"/>
              <w:rPr>
                <w:rFonts w:eastAsia="Times New Roman"/>
                <w:b/>
              </w:rPr>
            </w:pPr>
            <w:r w:rsidRPr="000509FB">
              <w:rPr>
                <w:rFonts w:eastAsia="Times New Roman"/>
                <w:b/>
              </w:rPr>
              <w:t>«СОГЛАСОВАНО»</w:t>
            </w:r>
          </w:p>
          <w:p w:rsidR="00E763A0" w:rsidRPr="000509FB" w:rsidRDefault="00E763A0" w:rsidP="00E763A0">
            <w:pPr>
              <w:widowControl w:val="0"/>
              <w:autoSpaceDE w:val="0"/>
              <w:jc w:val="left"/>
              <w:rPr>
                <w:rFonts w:eastAsia="Times New Roman"/>
                <w:b/>
              </w:rPr>
            </w:pPr>
          </w:p>
          <w:p w:rsidR="00516DE2" w:rsidRDefault="00CC7E4E" w:rsidP="00516DE2">
            <w:pPr>
              <w:widowControl w:val="0"/>
              <w:autoSpaceDE w:val="0"/>
              <w:ind w:firstLine="34"/>
              <w:jc w:val="left"/>
              <w:rPr>
                <w:rFonts w:eastAsia="Times New Roman"/>
                <w:b/>
              </w:rPr>
            </w:pPr>
            <w:r>
              <w:rPr>
                <w:rFonts w:eastAsia="Times New Roman"/>
                <w:b/>
              </w:rPr>
              <w:t>Заместитель генерального директора</w:t>
            </w:r>
          </w:p>
          <w:p w:rsidR="00CC7E4E" w:rsidRDefault="00CC7E4E" w:rsidP="00516DE2">
            <w:pPr>
              <w:widowControl w:val="0"/>
              <w:autoSpaceDE w:val="0"/>
              <w:ind w:firstLine="34"/>
              <w:jc w:val="left"/>
              <w:rPr>
                <w:rFonts w:eastAsia="Times New Roman"/>
                <w:b/>
              </w:rPr>
            </w:pPr>
            <w:r>
              <w:rPr>
                <w:rFonts w:eastAsia="Times New Roman"/>
                <w:b/>
              </w:rPr>
              <w:t xml:space="preserve">по производству </w:t>
            </w:r>
          </w:p>
          <w:p w:rsidR="00516DE2" w:rsidRDefault="00516DE2" w:rsidP="00516DE2">
            <w:pPr>
              <w:widowControl w:val="0"/>
              <w:autoSpaceDE w:val="0"/>
              <w:ind w:firstLine="34"/>
              <w:jc w:val="left"/>
              <w:rPr>
                <w:rFonts w:eastAsia="Times New Roman"/>
                <w:b/>
              </w:rPr>
            </w:pPr>
          </w:p>
          <w:p w:rsidR="00A55117" w:rsidRDefault="00A55117" w:rsidP="00516DE2">
            <w:pPr>
              <w:widowControl w:val="0"/>
              <w:autoSpaceDE w:val="0"/>
              <w:ind w:firstLine="34"/>
              <w:jc w:val="left"/>
              <w:rPr>
                <w:rFonts w:eastAsia="Times New Roman"/>
                <w:b/>
              </w:rPr>
            </w:pPr>
          </w:p>
          <w:p w:rsidR="00516DE2" w:rsidRPr="000509FB" w:rsidRDefault="00516DE2" w:rsidP="00516DE2">
            <w:pPr>
              <w:widowControl w:val="0"/>
              <w:autoSpaceDE w:val="0"/>
              <w:ind w:firstLine="34"/>
              <w:jc w:val="left"/>
              <w:rPr>
                <w:rFonts w:eastAsia="Times New Roman"/>
                <w:b/>
              </w:rPr>
            </w:pPr>
            <w:r w:rsidRPr="000509FB">
              <w:rPr>
                <w:rFonts w:eastAsia="Times New Roman"/>
                <w:b/>
              </w:rPr>
              <w:t>______________</w:t>
            </w:r>
            <w:r>
              <w:rPr>
                <w:rFonts w:eastAsia="Times New Roman"/>
                <w:b/>
              </w:rPr>
              <w:t xml:space="preserve"> </w:t>
            </w:r>
            <w:r w:rsidR="00CC7E4E">
              <w:rPr>
                <w:rFonts w:eastAsia="Times New Roman"/>
                <w:b/>
              </w:rPr>
              <w:t>П.Н. Захаров</w:t>
            </w:r>
          </w:p>
          <w:p w:rsidR="00E763A0" w:rsidRPr="000509FB" w:rsidRDefault="00E763A0" w:rsidP="00E763A0">
            <w:pPr>
              <w:widowControl w:val="0"/>
              <w:autoSpaceDE w:val="0"/>
              <w:jc w:val="left"/>
              <w:rPr>
                <w:rFonts w:eastAsia="Times New Roman"/>
                <w:b/>
              </w:rPr>
            </w:pPr>
            <w:r w:rsidRPr="000509FB">
              <w:rPr>
                <w:rFonts w:eastAsia="Times New Roman"/>
                <w:b/>
              </w:rPr>
              <w:t xml:space="preserve">                                                          </w:t>
            </w:r>
          </w:p>
          <w:p w:rsidR="001F5A80" w:rsidRPr="000509FB" w:rsidRDefault="00E763A0" w:rsidP="00CC7E4E">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г.</w:t>
            </w:r>
          </w:p>
        </w:tc>
        <w:tc>
          <w:tcPr>
            <w:tcW w:w="5103" w:type="dxa"/>
            <w:shd w:val="clear" w:color="auto" w:fill="auto"/>
          </w:tcPr>
          <w:p w:rsidR="001F5A80" w:rsidRPr="000509FB" w:rsidRDefault="001F5A80" w:rsidP="001F5A80">
            <w:pPr>
              <w:widowControl w:val="0"/>
              <w:autoSpaceDE w:val="0"/>
              <w:jc w:val="left"/>
              <w:rPr>
                <w:rFonts w:eastAsia="Times New Roman"/>
                <w:b/>
              </w:rPr>
            </w:pPr>
            <w:r w:rsidRPr="000509FB">
              <w:rPr>
                <w:rFonts w:eastAsia="Times New Roman"/>
                <w:b/>
              </w:rPr>
              <w:t>«УТВЕРЖДАЮ»</w:t>
            </w:r>
          </w:p>
          <w:p w:rsidR="001F5A80" w:rsidRPr="000509FB" w:rsidRDefault="001F5A80" w:rsidP="001F5A80">
            <w:pPr>
              <w:widowControl w:val="0"/>
              <w:autoSpaceDE w:val="0"/>
              <w:jc w:val="left"/>
              <w:rPr>
                <w:rFonts w:eastAsia="Times New Roman"/>
                <w:b/>
              </w:rPr>
            </w:pPr>
          </w:p>
          <w:p w:rsidR="00941662" w:rsidRDefault="00516DE2" w:rsidP="001F5A80">
            <w:pPr>
              <w:widowControl w:val="0"/>
              <w:autoSpaceDE w:val="0"/>
              <w:jc w:val="left"/>
              <w:rPr>
                <w:rFonts w:eastAsia="Times New Roman"/>
                <w:b/>
                <w:highlight w:val="yellow"/>
              </w:rPr>
            </w:pPr>
            <w:r>
              <w:rPr>
                <w:rFonts w:eastAsia="Times New Roman"/>
                <w:b/>
              </w:rPr>
              <w:t>Г</w:t>
            </w:r>
            <w:r w:rsidR="001F5A80" w:rsidRPr="00A43D0E">
              <w:rPr>
                <w:rFonts w:eastAsia="Times New Roman"/>
                <w:b/>
              </w:rPr>
              <w:t>енеральн</w:t>
            </w:r>
            <w:r>
              <w:rPr>
                <w:rFonts w:eastAsia="Times New Roman"/>
                <w:b/>
              </w:rPr>
              <w:t>ый</w:t>
            </w:r>
            <w:r w:rsidR="001F5A80" w:rsidRPr="00A43D0E">
              <w:rPr>
                <w:rFonts w:eastAsia="Times New Roman"/>
                <w:b/>
              </w:rPr>
              <w:t xml:space="preserve"> директор</w:t>
            </w:r>
            <w:r w:rsidR="00941662">
              <w:rPr>
                <w:rFonts w:eastAsia="Times New Roman"/>
                <w:b/>
              </w:rPr>
              <w:t xml:space="preserve"> </w:t>
            </w:r>
            <w:r w:rsidR="00E763A0">
              <w:rPr>
                <w:rFonts w:eastAsia="Times New Roman"/>
                <w:b/>
              </w:rPr>
              <w:t>АО «УТС»</w:t>
            </w:r>
            <w:r w:rsidR="001F5A80" w:rsidRPr="001A27B5">
              <w:rPr>
                <w:rFonts w:eastAsia="Times New Roman"/>
                <w:b/>
                <w:highlight w:val="yellow"/>
              </w:rPr>
              <w:t xml:space="preserve">        </w:t>
            </w:r>
          </w:p>
          <w:p w:rsidR="001F5A80" w:rsidRPr="001A27B5" w:rsidRDefault="001F5A80" w:rsidP="001F5A80">
            <w:pPr>
              <w:widowControl w:val="0"/>
              <w:autoSpaceDE w:val="0"/>
              <w:jc w:val="left"/>
              <w:rPr>
                <w:rFonts w:eastAsia="Times New Roman"/>
                <w:b/>
                <w:highlight w:val="yellow"/>
              </w:rPr>
            </w:pPr>
            <w:r w:rsidRPr="001A27B5">
              <w:rPr>
                <w:rFonts w:eastAsia="Times New Roman"/>
                <w:b/>
                <w:highlight w:val="yellow"/>
              </w:rPr>
              <w:t xml:space="preserve">                                                              </w:t>
            </w:r>
          </w:p>
          <w:p w:rsidR="00A55117" w:rsidRDefault="00A55117" w:rsidP="001F5A80">
            <w:pPr>
              <w:widowControl w:val="0"/>
              <w:autoSpaceDE w:val="0"/>
              <w:jc w:val="left"/>
              <w:rPr>
                <w:rFonts w:eastAsia="Times New Roman"/>
                <w:b/>
              </w:rPr>
            </w:pPr>
          </w:p>
          <w:p w:rsidR="00CC7E4E" w:rsidRDefault="00CC7E4E"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A43D0E">
              <w:rPr>
                <w:rFonts w:eastAsia="Times New Roman"/>
                <w:b/>
              </w:rPr>
              <w:t xml:space="preserve">______________ </w:t>
            </w:r>
            <w:r w:rsidR="00516DE2">
              <w:rPr>
                <w:rFonts w:eastAsia="Times New Roman"/>
                <w:b/>
              </w:rPr>
              <w:t>А.В. Лоцманов</w:t>
            </w:r>
          </w:p>
          <w:p w:rsidR="001F5A80" w:rsidRPr="000509FB" w:rsidRDefault="001F5A80" w:rsidP="001F5A80">
            <w:pPr>
              <w:widowControl w:val="0"/>
              <w:autoSpaceDE w:val="0"/>
              <w:jc w:val="left"/>
              <w:rPr>
                <w:rFonts w:eastAsia="Times New Roman"/>
                <w:b/>
              </w:rPr>
            </w:pPr>
          </w:p>
          <w:p w:rsidR="001F5A80" w:rsidRPr="000509FB" w:rsidRDefault="001F5A80" w:rsidP="001F5A80">
            <w:pPr>
              <w:widowControl w:val="0"/>
              <w:autoSpaceDE w:val="0"/>
              <w:jc w:val="left"/>
              <w:rPr>
                <w:rFonts w:eastAsia="Times New Roman"/>
                <w:b/>
              </w:rPr>
            </w:pPr>
            <w:r w:rsidRPr="000509FB">
              <w:rPr>
                <w:rFonts w:eastAsia="Times New Roman"/>
                <w:b/>
              </w:rPr>
              <w:t>«_____»_______________20</w:t>
            </w:r>
            <w:r>
              <w:rPr>
                <w:rFonts w:eastAsia="Times New Roman"/>
                <w:b/>
              </w:rPr>
              <w:t>2</w:t>
            </w:r>
            <w:r w:rsidR="00CC7E4E">
              <w:rPr>
                <w:rFonts w:eastAsia="Times New Roman"/>
                <w:b/>
              </w:rPr>
              <w:t>4</w:t>
            </w:r>
            <w:r w:rsidRPr="000509FB">
              <w:rPr>
                <w:rFonts w:eastAsia="Times New Roman"/>
                <w:b/>
              </w:rPr>
              <w:t xml:space="preserve">г.                                                          </w:t>
            </w:r>
          </w:p>
          <w:p w:rsidR="001F5A80" w:rsidRPr="000509FB" w:rsidRDefault="001F5A80" w:rsidP="001F5A80">
            <w:pPr>
              <w:widowControl w:val="0"/>
              <w:autoSpaceDE w:val="0"/>
              <w:jc w:val="left"/>
              <w:rPr>
                <w:rFonts w:eastAsia="Times New Roman"/>
                <w:b/>
              </w:rPr>
            </w:pPr>
          </w:p>
        </w:tc>
      </w:tr>
    </w:tbl>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pPr>
        <w:ind w:left="-567"/>
        <w:jc w:val="center"/>
        <w:rPr>
          <w:rFonts w:eastAsia="Times New Roman"/>
          <w:b/>
          <w:bCs/>
        </w:rPr>
      </w:pPr>
    </w:p>
    <w:p w:rsidR="00C03E71" w:rsidRDefault="00C03E71" w:rsidP="003916D7">
      <w:pPr>
        <w:jc w:val="center"/>
      </w:pPr>
      <w:r>
        <w:rPr>
          <w:rFonts w:eastAsia="Times New Roman"/>
          <w:b/>
          <w:bCs/>
        </w:rPr>
        <w:t>ДОКУМЕНТАЦИЯ О ПРОВЕДЕНИИ</w:t>
      </w:r>
    </w:p>
    <w:p w:rsidR="00C03E71" w:rsidRDefault="00C03E71" w:rsidP="003916D7">
      <w:pPr>
        <w:jc w:val="center"/>
      </w:pPr>
      <w:r>
        <w:rPr>
          <w:rFonts w:eastAsia="Times New Roman"/>
          <w:b/>
          <w:bCs/>
        </w:rPr>
        <w:t>ЗАПРОСА ПРЕДЛОЖЕНИЙ В ЭЛЕКТРОННОЙ ФОРМЕ ДЛЯ СУБЪЕКТОВ МАЛОГО И СРЕДНЕГО ПРЕДПРИНИМАТЕЛЬСТВА</w:t>
      </w:r>
    </w:p>
    <w:p w:rsidR="00C03E71" w:rsidRPr="00223631" w:rsidRDefault="00444A6E" w:rsidP="00AC33C8">
      <w:pPr>
        <w:jc w:val="center"/>
        <w:rPr>
          <w:rFonts w:eastAsia="Times New Roman"/>
          <w:sz w:val="28"/>
          <w:szCs w:val="28"/>
        </w:rPr>
      </w:pPr>
      <w:r w:rsidRPr="00444A6E">
        <w:rPr>
          <w:b/>
          <w:sz w:val="28"/>
          <w:szCs w:val="28"/>
        </w:rPr>
        <w:t xml:space="preserve">на </w:t>
      </w:r>
      <w:r w:rsidR="004320F9" w:rsidRPr="004320F9">
        <w:rPr>
          <w:b/>
          <w:sz w:val="28"/>
          <w:szCs w:val="28"/>
        </w:rPr>
        <w:t xml:space="preserve">поставку </w:t>
      </w:r>
      <w:r w:rsidR="009B6A3D" w:rsidRPr="009B6A3D">
        <w:rPr>
          <w:b/>
          <w:sz w:val="28"/>
          <w:szCs w:val="28"/>
        </w:rPr>
        <w:t>частей электрической и распределительной аппаратуры</w:t>
      </w: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C03E71" w:rsidRDefault="00C03E71">
      <w:pPr>
        <w:ind w:left="-567"/>
        <w:jc w:val="center"/>
        <w:rPr>
          <w:rFonts w:eastAsia="Times New Roman"/>
        </w:rPr>
      </w:pPr>
    </w:p>
    <w:p w:rsidR="00634B61" w:rsidRDefault="00634B61">
      <w:pPr>
        <w:ind w:left="-567"/>
        <w:jc w:val="center"/>
        <w:rPr>
          <w:rFonts w:eastAsia="Times New Roman"/>
        </w:rPr>
      </w:pPr>
    </w:p>
    <w:p w:rsidR="002208A8" w:rsidRDefault="002208A8">
      <w:pPr>
        <w:ind w:left="-567"/>
        <w:jc w:val="center"/>
        <w:rPr>
          <w:rFonts w:eastAsia="Times New Roman"/>
        </w:rPr>
      </w:pPr>
    </w:p>
    <w:p w:rsidR="00634B61" w:rsidRDefault="00634B61">
      <w:pPr>
        <w:ind w:left="-567"/>
        <w:jc w:val="center"/>
        <w:rPr>
          <w:rFonts w:eastAsia="Times New Roman"/>
        </w:rPr>
      </w:pPr>
    </w:p>
    <w:p w:rsidR="00C03E71" w:rsidRDefault="00C03E71">
      <w:pPr>
        <w:ind w:left="-567"/>
        <w:jc w:val="center"/>
        <w:rPr>
          <w:rFonts w:eastAsia="Times New Roman"/>
        </w:rPr>
      </w:pPr>
    </w:p>
    <w:p w:rsidR="00634B61" w:rsidRDefault="00634B61" w:rsidP="00634B61">
      <w:pPr>
        <w:jc w:val="right"/>
        <w:rPr>
          <w:b/>
        </w:rPr>
      </w:pPr>
      <w:r>
        <w:rPr>
          <w:b/>
        </w:rPr>
        <w:t>Составил:</w:t>
      </w:r>
    </w:p>
    <w:p w:rsidR="00634B61" w:rsidRDefault="00634B61" w:rsidP="00634B61">
      <w:pPr>
        <w:jc w:val="right"/>
      </w:pPr>
      <w:r>
        <w:t xml:space="preserve"> Специалист МТО</w:t>
      </w:r>
    </w:p>
    <w:p w:rsidR="00634B61" w:rsidRDefault="00634B61" w:rsidP="00634B61">
      <w:pPr>
        <w:jc w:val="right"/>
      </w:pPr>
    </w:p>
    <w:p w:rsidR="00634B61" w:rsidRDefault="00634B61" w:rsidP="00634B61">
      <w:pPr>
        <w:jc w:val="right"/>
      </w:pPr>
      <w:r>
        <w:t xml:space="preserve">____________ Ю.С. Ушакова </w:t>
      </w:r>
    </w:p>
    <w:p w:rsidR="00634B61" w:rsidRDefault="00634B61" w:rsidP="00634B61">
      <w:pPr>
        <w:jc w:val="right"/>
      </w:pPr>
    </w:p>
    <w:p w:rsidR="00C03E71" w:rsidRDefault="00634B61" w:rsidP="00634B61">
      <w:pPr>
        <w:ind w:left="-567"/>
        <w:jc w:val="right"/>
        <w:rPr>
          <w:rFonts w:eastAsia="Times New Roman"/>
        </w:rPr>
      </w:pPr>
      <w:r>
        <w:rPr>
          <w:b/>
        </w:rPr>
        <w:t>«_____»_______________</w:t>
      </w:r>
      <w:r>
        <w:t>202</w:t>
      </w:r>
      <w:r w:rsidR="00CC7E4E">
        <w:t>4</w:t>
      </w:r>
      <w:r>
        <w:t>г.</w:t>
      </w:r>
    </w:p>
    <w:p w:rsidR="00C03E71" w:rsidRDefault="00C03E71">
      <w:pPr>
        <w:ind w:left="-567"/>
        <w:jc w:val="center"/>
        <w:rPr>
          <w:rFonts w:eastAsia="Times New Roman"/>
        </w:rPr>
      </w:pPr>
    </w:p>
    <w:p w:rsidR="006960BD" w:rsidRDefault="006960BD">
      <w:pPr>
        <w:ind w:left="-567"/>
        <w:jc w:val="center"/>
        <w:rPr>
          <w:rFonts w:eastAsia="Times New Roman"/>
        </w:rPr>
      </w:pPr>
    </w:p>
    <w:p w:rsidR="00B612DD" w:rsidRDefault="00B612DD">
      <w:pPr>
        <w:ind w:left="-567"/>
        <w:jc w:val="center"/>
        <w:rPr>
          <w:rFonts w:eastAsia="Times New Roman"/>
        </w:rPr>
      </w:pPr>
    </w:p>
    <w:p w:rsidR="003926F4" w:rsidRDefault="003926F4">
      <w:pPr>
        <w:ind w:left="-567"/>
        <w:jc w:val="center"/>
        <w:rPr>
          <w:rFonts w:eastAsia="Times New Roman"/>
        </w:rPr>
      </w:pPr>
    </w:p>
    <w:p w:rsidR="00B11124" w:rsidRDefault="00B11124">
      <w:pPr>
        <w:ind w:left="-567"/>
        <w:jc w:val="center"/>
        <w:rPr>
          <w:rFonts w:eastAsia="Times New Roman"/>
        </w:rPr>
      </w:pPr>
    </w:p>
    <w:p w:rsidR="00015E42" w:rsidRDefault="00015E42">
      <w:pPr>
        <w:ind w:left="-567"/>
        <w:jc w:val="center"/>
        <w:rPr>
          <w:rFonts w:eastAsia="Times New Roman"/>
        </w:rPr>
      </w:pPr>
    </w:p>
    <w:p w:rsidR="00C03E71" w:rsidRDefault="006960BD">
      <w:pPr>
        <w:snapToGrid w:val="0"/>
        <w:ind w:left="-567"/>
        <w:jc w:val="center"/>
        <w:rPr>
          <w:rFonts w:eastAsia="Times New Roman"/>
          <w:b/>
        </w:rPr>
      </w:pPr>
      <w:r>
        <w:rPr>
          <w:rFonts w:eastAsia="Times New Roman"/>
          <w:b/>
        </w:rPr>
        <w:t>2</w:t>
      </w:r>
      <w:r w:rsidR="00C03E71">
        <w:rPr>
          <w:rFonts w:eastAsia="Times New Roman"/>
          <w:b/>
        </w:rPr>
        <w:t>0</w:t>
      </w:r>
      <w:r>
        <w:rPr>
          <w:rFonts w:eastAsia="Times New Roman"/>
          <w:b/>
        </w:rPr>
        <w:t>2</w:t>
      </w:r>
      <w:r w:rsidR="00CC7E4E">
        <w:rPr>
          <w:rFonts w:eastAsia="Times New Roman"/>
          <w:b/>
        </w:rPr>
        <w:t>4</w:t>
      </w:r>
    </w:p>
    <w:p w:rsidR="00C03E71" w:rsidRDefault="00C03E71">
      <w:pPr>
        <w:jc w:val="center"/>
      </w:pPr>
      <w:r>
        <w:rPr>
          <w:rFonts w:eastAsia="Times New Roman"/>
          <w:b/>
          <w:bCs/>
          <w:sz w:val="28"/>
          <w:szCs w:val="28"/>
        </w:rPr>
        <w:lastRenderedPageBreak/>
        <w:t>СОДЕРЖАНИЕ:</w:t>
      </w:r>
    </w:p>
    <w:p w:rsidR="00C03E71" w:rsidRDefault="00C03E71">
      <w:pPr>
        <w:jc w:val="center"/>
        <w:rPr>
          <w:rFonts w:eastAsia="Times New Roman"/>
          <w:b/>
          <w:bCs/>
          <w:sz w:val="28"/>
          <w:szCs w:val="28"/>
        </w:rPr>
      </w:pPr>
    </w:p>
    <w:tbl>
      <w:tblPr>
        <w:tblW w:w="10551" w:type="dxa"/>
        <w:tblInd w:w="-5" w:type="dxa"/>
        <w:tblLayout w:type="fixed"/>
        <w:tblLook w:val="0000" w:firstRow="0" w:lastRow="0" w:firstColumn="0" w:lastColumn="0" w:noHBand="0" w:noVBand="0"/>
      </w:tblPr>
      <w:tblGrid>
        <w:gridCol w:w="964"/>
        <w:gridCol w:w="1559"/>
        <w:gridCol w:w="6521"/>
        <w:gridCol w:w="1507"/>
      </w:tblGrid>
      <w:tr w:rsidR="00620EEC" w:rsidTr="00620EEC">
        <w:tc>
          <w:tcPr>
            <w:tcW w:w="964" w:type="dxa"/>
            <w:tcBorders>
              <w:top w:val="single" w:sz="4" w:space="0" w:color="000000"/>
              <w:left w:val="single" w:sz="4" w:space="0" w:color="000000"/>
              <w:bottom w:val="single" w:sz="4" w:space="0" w:color="000000"/>
            </w:tcBorders>
          </w:tcPr>
          <w:p w:rsidR="00620EEC" w:rsidRDefault="00620EEC">
            <w:pPr>
              <w:jc w:val="center"/>
              <w:rPr>
                <w:rFonts w:eastAsia="Times New Roman" w:cs="Arial"/>
                <w:bCs/>
                <w:sz w:val="28"/>
                <w:szCs w:val="28"/>
              </w:rPr>
            </w:pPr>
            <w:r>
              <w:rPr>
                <w:rFonts w:eastAsia="Times New Roman" w:cs="Arial"/>
                <w:bCs/>
                <w:sz w:val="28"/>
                <w:szCs w:val="28"/>
              </w:rPr>
              <w:t xml:space="preserve">№ </w:t>
            </w:r>
            <w:proofErr w:type="gramStart"/>
            <w:r>
              <w:rPr>
                <w:rFonts w:eastAsia="Times New Roman" w:cs="Arial"/>
                <w:bCs/>
                <w:sz w:val="28"/>
                <w:szCs w:val="28"/>
              </w:rPr>
              <w:t>п</w:t>
            </w:r>
            <w:proofErr w:type="gramEnd"/>
            <w:r>
              <w:rPr>
                <w:rFonts w:eastAsia="Times New Roman" w:cs="Arial"/>
                <w:bCs/>
                <w:sz w:val="28"/>
                <w:szCs w:val="28"/>
              </w:rPr>
              <w:t>/п</w:t>
            </w:r>
          </w:p>
        </w:tc>
        <w:tc>
          <w:tcPr>
            <w:tcW w:w="1559" w:type="dxa"/>
            <w:tcBorders>
              <w:top w:val="single" w:sz="4" w:space="0" w:color="000000"/>
              <w:left w:val="single" w:sz="4" w:space="0" w:color="000000"/>
              <w:bottom w:val="single" w:sz="4" w:space="0" w:color="000000"/>
            </w:tcBorders>
            <w:shd w:val="clear" w:color="auto" w:fill="auto"/>
          </w:tcPr>
          <w:p w:rsidR="00620EEC" w:rsidRDefault="00620EEC">
            <w:pPr>
              <w:jc w:val="center"/>
              <w:rPr>
                <w:rFonts w:eastAsia="Times New Roman" w:cs="Arial"/>
                <w:bCs/>
                <w:sz w:val="28"/>
                <w:szCs w:val="28"/>
              </w:rPr>
            </w:pPr>
            <w:r>
              <w:rPr>
                <w:rFonts w:eastAsia="Times New Roman" w:cs="Arial"/>
                <w:bCs/>
                <w:sz w:val="28"/>
                <w:szCs w:val="28"/>
              </w:rPr>
              <w:t>№ раздела</w:t>
            </w:r>
          </w:p>
        </w:tc>
        <w:tc>
          <w:tcPr>
            <w:tcW w:w="6521" w:type="dxa"/>
            <w:tcBorders>
              <w:top w:val="single" w:sz="4" w:space="0" w:color="000000"/>
              <w:left w:val="single" w:sz="4" w:space="0" w:color="000000"/>
              <w:bottom w:val="single" w:sz="4" w:space="0" w:color="000000"/>
            </w:tcBorders>
            <w:shd w:val="clear" w:color="auto" w:fill="auto"/>
          </w:tcPr>
          <w:p w:rsidR="00620EEC" w:rsidRDefault="00620EEC">
            <w:pPr>
              <w:jc w:val="left"/>
              <w:rPr>
                <w:rFonts w:eastAsia="Times New Roman" w:cs="Arial"/>
                <w:bCs/>
                <w:sz w:val="28"/>
                <w:szCs w:val="28"/>
              </w:rPr>
            </w:pPr>
            <w:r>
              <w:rPr>
                <w:rFonts w:eastAsia="Times New Roman" w:cs="Arial"/>
                <w:bCs/>
                <w:sz w:val="28"/>
                <w:szCs w:val="28"/>
              </w:rPr>
              <w:t>Наименование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620EEC" w:rsidRDefault="00620EEC">
            <w:pPr>
              <w:snapToGrid w:val="0"/>
              <w:jc w:val="center"/>
              <w:rPr>
                <w:rFonts w:eastAsia="Times New Roman" w:cs="Arial"/>
                <w:bCs/>
                <w:sz w:val="28"/>
                <w:szCs w:val="28"/>
              </w:rPr>
            </w:pPr>
            <w:r>
              <w:rPr>
                <w:rFonts w:eastAsia="Times New Roman" w:cs="Arial"/>
                <w:bCs/>
                <w:sz w:val="28"/>
                <w:szCs w:val="28"/>
              </w:rPr>
              <w:t>Страницы</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1</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Термины и определения</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3-4</w:t>
            </w:r>
          </w:p>
        </w:tc>
      </w:tr>
      <w:tr w:rsidR="00A31594" w:rsidTr="00C03E71">
        <w:tc>
          <w:tcPr>
            <w:tcW w:w="964" w:type="dxa"/>
            <w:vMerge w:val="restart"/>
            <w:tcBorders>
              <w:top w:val="single" w:sz="4" w:space="0" w:color="000000"/>
              <w:left w:val="single" w:sz="4" w:space="0" w:color="000000"/>
            </w:tcBorders>
          </w:tcPr>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p>
          <w:p w:rsidR="00A31594" w:rsidRDefault="00A31594">
            <w:pPr>
              <w:snapToGrid w:val="0"/>
              <w:jc w:val="center"/>
              <w:rPr>
                <w:rFonts w:eastAsia="Times New Roman" w:cs="Arial"/>
                <w:bCs/>
                <w:sz w:val="28"/>
                <w:szCs w:val="28"/>
              </w:rPr>
            </w:pPr>
            <w:r>
              <w:rPr>
                <w:rFonts w:eastAsia="Times New Roman" w:cs="Arial"/>
                <w:bCs/>
                <w:sz w:val="28"/>
                <w:szCs w:val="28"/>
              </w:rPr>
              <w:t>2</w:t>
            </w:r>
          </w:p>
        </w:tc>
        <w:tc>
          <w:tcPr>
            <w:tcW w:w="1559" w:type="dxa"/>
            <w:vMerge w:val="restart"/>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p w:rsidR="00A31594" w:rsidRDefault="00A31594">
            <w:pPr>
              <w:jc w:val="center"/>
              <w:rPr>
                <w:rFonts w:eastAsia="Times New Roman" w:cs="Arial"/>
                <w:bCs/>
                <w:sz w:val="28"/>
                <w:szCs w:val="28"/>
              </w:rPr>
            </w:pPr>
          </w:p>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Информационная карта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5-30</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bCs/>
                <w:iCs/>
                <w:sz w:val="28"/>
                <w:szCs w:val="28"/>
              </w:rPr>
              <w:t xml:space="preserve">2.1. </w:t>
            </w:r>
            <w:r>
              <w:rPr>
                <w:rFonts w:eastAsia="MS Mincho" w:cs="Arial"/>
                <w:bCs/>
                <w:iCs/>
                <w:sz w:val="28"/>
                <w:szCs w:val="28"/>
                <w:lang w:val="x-none"/>
              </w:rPr>
              <w:t xml:space="preserve">Общие сведения </w:t>
            </w:r>
            <w:r>
              <w:rPr>
                <w:rFonts w:eastAsia="MS Mincho" w:cs="Arial"/>
                <w:bCs/>
                <w:iCs/>
                <w:sz w:val="28"/>
                <w:szCs w:val="28"/>
              </w:rPr>
              <w:t xml:space="preserve">о </w:t>
            </w:r>
            <w:r>
              <w:rPr>
                <w:rFonts w:eastAsia="MS Mincho" w:cs="Arial"/>
                <w:bCs/>
                <w:iCs/>
                <w:sz w:val="28"/>
                <w:szCs w:val="28"/>
                <w:lang w:val="x-none"/>
              </w:rPr>
              <w:t>закупк</w:t>
            </w:r>
            <w:r>
              <w:rPr>
                <w:rFonts w:eastAsia="MS Mincho" w:cs="Arial"/>
                <w:bCs/>
                <w:iCs/>
                <w:sz w:val="28"/>
                <w:szCs w:val="28"/>
              </w:rPr>
              <w:t>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5-17</w:t>
            </w:r>
          </w:p>
        </w:tc>
      </w:tr>
      <w:tr w:rsidR="00A31594" w:rsidTr="00C03E71">
        <w:tc>
          <w:tcPr>
            <w:tcW w:w="964" w:type="dxa"/>
            <w:vMerge/>
            <w:tcBorders>
              <w:left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rsidP="005D6D79">
            <w:pPr>
              <w:keepNext/>
              <w:spacing w:before="120" w:after="60"/>
              <w:ind w:left="34"/>
              <w:jc w:val="left"/>
            </w:pPr>
            <w:r>
              <w:rPr>
                <w:rFonts w:eastAsia="MS Mincho" w:cs="Arial"/>
                <w:bCs/>
                <w:iCs/>
                <w:sz w:val="28"/>
                <w:szCs w:val="28"/>
                <w:lang w:val="x-none"/>
              </w:rPr>
              <w:t>2.</w:t>
            </w:r>
            <w:r>
              <w:rPr>
                <w:rFonts w:eastAsia="MS Mincho" w:cs="Arial"/>
                <w:bCs/>
                <w:iCs/>
                <w:sz w:val="28"/>
                <w:szCs w:val="28"/>
              </w:rPr>
              <w:t>2</w:t>
            </w:r>
            <w:r>
              <w:rPr>
                <w:rFonts w:eastAsia="MS Mincho" w:cs="Arial"/>
                <w:bCs/>
                <w:iCs/>
                <w:sz w:val="28"/>
                <w:szCs w:val="28"/>
                <w:lang w:val="x-none"/>
              </w:rPr>
              <w:t xml:space="preserve">. Требования к заявке на участие в </w:t>
            </w:r>
            <w:r>
              <w:rPr>
                <w:rFonts w:eastAsia="MS Mincho" w:cs="Arial"/>
                <w:bCs/>
                <w:iCs/>
                <w:sz w:val="28"/>
                <w:szCs w:val="28"/>
              </w:rPr>
              <w:t>запросе предложений в электронной форме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18-25</w:t>
            </w:r>
          </w:p>
        </w:tc>
      </w:tr>
      <w:tr w:rsidR="00A31594" w:rsidTr="00C03E71">
        <w:tc>
          <w:tcPr>
            <w:tcW w:w="964" w:type="dxa"/>
            <w:vMerge/>
            <w:tcBorders>
              <w:left w:val="single" w:sz="4" w:space="0" w:color="000000"/>
              <w:bottom w:val="single" w:sz="4" w:space="0" w:color="000000"/>
            </w:tcBorders>
          </w:tcPr>
          <w:p w:rsidR="00A31594" w:rsidRDefault="00A31594">
            <w:pPr>
              <w:snapToGrid w:val="0"/>
              <w:jc w:val="center"/>
              <w:rPr>
                <w:rFonts w:eastAsia="Times New Roman" w:cs="Arial"/>
                <w:bCs/>
                <w:sz w:val="28"/>
                <w:szCs w:val="28"/>
              </w:rPr>
            </w:pPr>
          </w:p>
        </w:tc>
        <w:tc>
          <w:tcPr>
            <w:tcW w:w="1559" w:type="dxa"/>
            <w:vMerge/>
            <w:tcBorders>
              <w:top w:val="single" w:sz="4" w:space="0" w:color="000000"/>
              <w:left w:val="single" w:sz="4" w:space="0" w:color="000000"/>
              <w:bottom w:val="single" w:sz="4" w:space="0" w:color="000000"/>
            </w:tcBorders>
            <w:shd w:val="clear" w:color="auto" w:fill="auto"/>
          </w:tcPr>
          <w:p w:rsidR="00A31594" w:rsidRDefault="00A31594">
            <w:pPr>
              <w:snapToGrid w:val="0"/>
              <w:jc w:val="center"/>
              <w:rPr>
                <w:rFonts w:eastAsia="Times New Roman" w:cs="Arial"/>
                <w:bCs/>
                <w:sz w:val="28"/>
                <w:szCs w:val="28"/>
              </w:rPr>
            </w:pP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keepNext/>
              <w:spacing w:before="120" w:after="60"/>
              <w:ind w:left="34"/>
              <w:jc w:val="left"/>
            </w:pPr>
            <w:r>
              <w:rPr>
                <w:rFonts w:eastAsia="MS Mincho" w:cs="Arial"/>
                <w:bCs/>
                <w:iCs/>
                <w:sz w:val="28"/>
                <w:szCs w:val="28"/>
                <w:lang w:val="x-none"/>
              </w:rPr>
              <w:t>2.</w:t>
            </w:r>
            <w:r>
              <w:rPr>
                <w:rFonts w:eastAsia="MS Mincho" w:cs="Arial"/>
                <w:bCs/>
                <w:iCs/>
                <w:sz w:val="28"/>
                <w:szCs w:val="28"/>
              </w:rPr>
              <w:t>3</w:t>
            </w:r>
            <w:r>
              <w:rPr>
                <w:rFonts w:eastAsia="MS Mincho" w:cs="Arial"/>
                <w:bCs/>
                <w:iCs/>
                <w:sz w:val="28"/>
                <w:szCs w:val="28"/>
                <w:lang w:val="x-none"/>
              </w:rPr>
              <w:t>. Условия заключения и исполнения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A31594">
            <w:pPr>
              <w:snapToGrid w:val="0"/>
              <w:jc w:val="center"/>
              <w:rPr>
                <w:rFonts w:eastAsia="Times New Roman" w:cs="Arial"/>
                <w:bCs/>
                <w:sz w:val="28"/>
                <w:szCs w:val="28"/>
              </w:rPr>
            </w:pPr>
            <w:r>
              <w:rPr>
                <w:rFonts w:eastAsia="Times New Roman" w:cs="Arial"/>
                <w:bCs/>
                <w:sz w:val="28"/>
                <w:szCs w:val="28"/>
              </w:rPr>
              <w:t>26-30</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3</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III</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MS Mincho" w:cs="Arial"/>
                <w:kern w:val="1"/>
                <w:sz w:val="28"/>
                <w:szCs w:val="28"/>
              </w:rPr>
              <w:t>Формы для заполнения участниками закупки</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Default="00A31594" w:rsidP="000E5395">
            <w:pPr>
              <w:snapToGrid w:val="0"/>
              <w:jc w:val="center"/>
              <w:rPr>
                <w:rFonts w:eastAsia="Times New Roman" w:cs="Arial"/>
                <w:bCs/>
                <w:sz w:val="28"/>
                <w:szCs w:val="28"/>
              </w:rPr>
            </w:pPr>
            <w:r>
              <w:rPr>
                <w:rFonts w:eastAsia="Times New Roman" w:cs="Arial"/>
                <w:bCs/>
                <w:sz w:val="28"/>
                <w:szCs w:val="28"/>
              </w:rPr>
              <w:t>31-3</w:t>
            </w:r>
            <w:r w:rsidR="000E5395">
              <w:rPr>
                <w:rFonts w:eastAsia="Times New Roman" w:cs="Arial"/>
                <w:bCs/>
                <w:sz w:val="28"/>
                <w:szCs w:val="28"/>
              </w:rPr>
              <w:t>9</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4</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IV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Техническое задание</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0E5395" w:rsidP="000E5395">
            <w:pPr>
              <w:snapToGrid w:val="0"/>
              <w:jc w:val="center"/>
              <w:rPr>
                <w:rFonts w:eastAsia="Times New Roman" w:cs="Arial"/>
                <w:bCs/>
                <w:sz w:val="28"/>
                <w:szCs w:val="28"/>
              </w:rPr>
            </w:pPr>
            <w:r>
              <w:rPr>
                <w:rFonts w:eastAsia="Times New Roman" w:cs="Arial"/>
                <w:bCs/>
                <w:sz w:val="28"/>
                <w:szCs w:val="28"/>
              </w:rPr>
              <w:t>40</w:t>
            </w:r>
            <w:r w:rsidR="00A31594">
              <w:rPr>
                <w:rFonts w:eastAsia="Times New Roman" w:cs="Arial"/>
                <w:bCs/>
                <w:sz w:val="28"/>
                <w:szCs w:val="28"/>
              </w:rPr>
              <w:t>-</w:t>
            </w:r>
            <w:r>
              <w:rPr>
                <w:rFonts w:eastAsia="Times New Roman" w:cs="Arial"/>
                <w:bCs/>
                <w:sz w:val="28"/>
                <w:szCs w:val="28"/>
              </w:rPr>
              <w:t>198</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5</w:t>
            </w:r>
          </w:p>
        </w:tc>
        <w:tc>
          <w:tcPr>
            <w:tcW w:w="1559" w:type="dxa"/>
            <w:tcBorders>
              <w:top w:val="single" w:sz="4" w:space="0" w:color="000000"/>
              <w:left w:val="single" w:sz="4" w:space="0" w:color="000000"/>
              <w:bottom w:val="single" w:sz="4" w:space="0" w:color="000000"/>
            </w:tcBorders>
            <w:shd w:val="clear" w:color="auto" w:fill="auto"/>
          </w:tcPr>
          <w:p w:rsidR="00A31594" w:rsidRDefault="00A31594">
            <w:pPr>
              <w:jc w:val="center"/>
            </w:pPr>
            <w:r>
              <w:rPr>
                <w:rFonts w:eastAsia="Times New Roman" w:cs="Arial"/>
                <w:bCs/>
                <w:sz w:val="28"/>
                <w:szCs w:val="28"/>
              </w:rPr>
              <w:t xml:space="preserve">Раздел </w:t>
            </w:r>
            <w:r>
              <w:rPr>
                <w:rFonts w:eastAsia="Times New Roman" w:cs="Arial"/>
                <w:bCs/>
                <w:sz w:val="28"/>
                <w:szCs w:val="28"/>
                <w:lang w:val="en-US"/>
              </w:rPr>
              <w:t>V</w:t>
            </w:r>
          </w:p>
        </w:tc>
        <w:tc>
          <w:tcPr>
            <w:tcW w:w="6521" w:type="dxa"/>
            <w:tcBorders>
              <w:top w:val="single" w:sz="4" w:space="0" w:color="000000"/>
              <w:left w:val="single" w:sz="4" w:space="0" w:color="000000"/>
              <w:bottom w:val="single" w:sz="4" w:space="0" w:color="000000"/>
            </w:tcBorders>
            <w:shd w:val="clear" w:color="auto" w:fill="auto"/>
          </w:tcPr>
          <w:p w:rsidR="00A31594" w:rsidRDefault="00A31594">
            <w:pPr>
              <w:jc w:val="left"/>
            </w:pPr>
            <w:r>
              <w:rPr>
                <w:rFonts w:eastAsia="Times New Roman" w:cs="Arial"/>
                <w:bCs/>
                <w:sz w:val="28"/>
                <w:szCs w:val="28"/>
              </w:rPr>
              <w:t>Проект договора</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240E79" w:rsidRDefault="000E5395" w:rsidP="000E5395">
            <w:pPr>
              <w:snapToGrid w:val="0"/>
              <w:jc w:val="center"/>
              <w:rPr>
                <w:rFonts w:eastAsia="Times New Roman" w:cs="Arial"/>
                <w:bCs/>
                <w:sz w:val="28"/>
                <w:szCs w:val="28"/>
              </w:rPr>
            </w:pPr>
            <w:r>
              <w:rPr>
                <w:rFonts w:eastAsia="Times New Roman" w:cs="Arial"/>
                <w:bCs/>
                <w:sz w:val="28"/>
                <w:szCs w:val="28"/>
              </w:rPr>
              <w:t>199</w:t>
            </w:r>
            <w:r w:rsidR="00907D87">
              <w:rPr>
                <w:rFonts w:eastAsia="Times New Roman" w:cs="Arial"/>
                <w:bCs/>
                <w:sz w:val="28"/>
                <w:szCs w:val="28"/>
              </w:rPr>
              <w:t>-</w:t>
            </w:r>
            <w:r>
              <w:rPr>
                <w:rFonts w:eastAsia="Times New Roman" w:cs="Arial"/>
                <w:bCs/>
                <w:sz w:val="28"/>
                <w:szCs w:val="28"/>
              </w:rPr>
              <w:t>212</w:t>
            </w:r>
          </w:p>
        </w:tc>
      </w:tr>
      <w:tr w:rsidR="00A31594" w:rsidTr="00620EEC">
        <w:tc>
          <w:tcPr>
            <w:tcW w:w="964" w:type="dxa"/>
            <w:tcBorders>
              <w:top w:val="single" w:sz="4" w:space="0" w:color="000000"/>
              <w:left w:val="single" w:sz="4" w:space="0" w:color="000000"/>
              <w:bottom w:val="single" w:sz="4" w:space="0" w:color="000000"/>
            </w:tcBorders>
          </w:tcPr>
          <w:p w:rsidR="00A31594" w:rsidRDefault="00A31594">
            <w:pPr>
              <w:jc w:val="center"/>
              <w:rPr>
                <w:rFonts w:eastAsia="Times New Roman" w:cs="Arial"/>
                <w:bCs/>
                <w:sz w:val="28"/>
                <w:szCs w:val="28"/>
              </w:rPr>
            </w:pPr>
            <w:r>
              <w:rPr>
                <w:rFonts w:eastAsia="Times New Roman" w:cs="Arial"/>
                <w:bCs/>
                <w:sz w:val="28"/>
                <w:szCs w:val="28"/>
              </w:rPr>
              <w:t>6</w:t>
            </w:r>
          </w:p>
        </w:tc>
        <w:tc>
          <w:tcPr>
            <w:tcW w:w="1559" w:type="dxa"/>
            <w:tcBorders>
              <w:top w:val="single" w:sz="4" w:space="0" w:color="000000"/>
              <w:left w:val="single" w:sz="4" w:space="0" w:color="000000"/>
              <w:bottom w:val="single" w:sz="4" w:space="0" w:color="000000"/>
            </w:tcBorders>
            <w:shd w:val="clear" w:color="auto" w:fill="auto"/>
          </w:tcPr>
          <w:p w:rsidR="00A31594" w:rsidRPr="003435FC" w:rsidRDefault="00A31594">
            <w:pPr>
              <w:jc w:val="center"/>
              <w:rPr>
                <w:rFonts w:eastAsia="Times New Roman" w:cs="Arial"/>
                <w:bCs/>
                <w:sz w:val="28"/>
                <w:szCs w:val="28"/>
                <w:lang w:val="en-US"/>
              </w:rPr>
            </w:pPr>
            <w:r>
              <w:rPr>
                <w:rFonts w:eastAsia="Times New Roman" w:cs="Arial"/>
                <w:bCs/>
                <w:sz w:val="28"/>
                <w:szCs w:val="28"/>
              </w:rPr>
              <w:t>Раздел</w:t>
            </w:r>
            <w:proofErr w:type="gramStart"/>
            <w:r>
              <w:rPr>
                <w:rFonts w:eastAsia="Times New Roman" w:cs="Arial"/>
                <w:bCs/>
                <w:sz w:val="28"/>
                <w:szCs w:val="28"/>
                <w:lang w:val="en-US"/>
              </w:rPr>
              <w:t>VI</w:t>
            </w:r>
            <w:proofErr w:type="gramEnd"/>
          </w:p>
        </w:tc>
        <w:tc>
          <w:tcPr>
            <w:tcW w:w="6521" w:type="dxa"/>
            <w:tcBorders>
              <w:top w:val="single" w:sz="4" w:space="0" w:color="000000"/>
              <w:left w:val="single" w:sz="4" w:space="0" w:color="000000"/>
              <w:bottom w:val="single" w:sz="4" w:space="0" w:color="000000"/>
            </w:tcBorders>
            <w:shd w:val="clear" w:color="auto" w:fill="auto"/>
          </w:tcPr>
          <w:p w:rsidR="00A31594" w:rsidRPr="003435FC" w:rsidRDefault="00A31594">
            <w:pPr>
              <w:jc w:val="left"/>
              <w:rPr>
                <w:rFonts w:eastAsia="Times New Roman" w:cs="Arial"/>
                <w:bCs/>
                <w:sz w:val="28"/>
                <w:szCs w:val="28"/>
              </w:rPr>
            </w:pPr>
            <w:r>
              <w:rPr>
                <w:rFonts w:eastAsia="Times New Roman" w:cs="Arial"/>
                <w:bCs/>
                <w:sz w:val="28"/>
                <w:szCs w:val="28"/>
              </w:rPr>
              <w:t>Обоснование НМЦД</w:t>
            </w:r>
          </w:p>
        </w:tc>
        <w:tc>
          <w:tcPr>
            <w:tcW w:w="1507" w:type="dxa"/>
            <w:tcBorders>
              <w:top w:val="single" w:sz="4" w:space="0" w:color="000000"/>
              <w:left w:val="single" w:sz="4" w:space="0" w:color="000000"/>
              <w:bottom w:val="single" w:sz="4" w:space="0" w:color="000000"/>
              <w:right w:val="single" w:sz="4" w:space="0" w:color="000000"/>
            </w:tcBorders>
            <w:shd w:val="clear" w:color="auto" w:fill="auto"/>
          </w:tcPr>
          <w:p w:rsidR="00A31594" w:rsidRPr="0086677D" w:rsidRDefault="000E5395" w:rsidP="000E5395">
            <w:pPr>
              <w:snapToGrid w:val="0"/>
              <w:jc w:val="center"/>
              <w:rPr>
                <w:rFonts w:eastAsia="Times New Roman" w:cs="Arial"/>
                <w:bCs/>
                <w:sz w:val="28"/>
                <w:szCs w:val="28"/>
                <w:lang w:val="en-US"/>
              </w:rPr>
            </w:pPr>
            <w:r>
              <w:rPr>
                <w:rFonts w:eastAsia="Times New Roman" w:cs="Arial"/>
                <w:bCs/>
                <w:sz w:val="28"/>
                <w:szCs w:val="28"/>
              </w:rPr>
              <w:t>213</w:t>
            </w:r>
            <w:r w:rsidR="0084729D">
              <w:rPr>
                <w:rFonts w:eastAsia="Times New Roman" w:cs="Arial"/>
                <w:bCs/>
                <w:sz w:val="28"/>
                <w:szCs w:val="28"/>
              </w:rPr>
              <w:t>-</w:t>
            </w:r>
            <w:r>
              <w:rPr>
                <w:rFonts w:eastAsia="Times New Roman" w:cs="Arial"/>
                <w:bCs/>
                <w:sz w:val="28"/>
                <w:szCs w:val="28"/>
              </w:rPr>
              <w:t>374</w:t>
            </w:r>
          </w:p>
        </w:tc>
      </w:tr>
    </w:tbl>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 w:rsidR="00C03E71" w:rsidRDefault="00C03E71">
      <w:pPr>
        <w:keepNext/>
        <w:tabs>
          <w:tab w:val="left" w:pos="6424"/>
        </w:tabs>
        <w:ind w:left="788" w:hanging="357"/>
        <w:jc w:val="center"/>
      </w:pPr>
      <w:r>
        <w:rPr>
          <w:rFonts w:eastAsia="MS Mincho"/>
          <w:b/>
          <w:bCs/>
          <w:color w:val="17365D"/>
          <w:kern w:val="1"/>
          <w:sz w:val="28"/>
          <w:lang w:val="x-none"/>
        </w:rPr>
        <w:lastRenderedPageBreak/>
        <w:t>РАЗДЕЛ I. ТЕРМИНЫ И ОПРЕДЕЛЕНИЯ</w:t>
      </w:r>
    </w:p>
    <w:p w:rsidR="00C03E71" w:rsidRDefault="00C03E71">
      <w:pPr>
        <w:keepNext/>
        <w:tabs>
          <w:tab w:val="left" w:pos="6424"/>
        </w:tabs>
        <w:ind w:left="788" w:hanging="357"/>
        <w:jc w:val="center"/>
        <w:rPr>
          <w:rFonts w:eastAsia="MS Mincho"/>
          <w:b/>
          <w:bCs/>
          <w:color w:val="17365D"/>
          <w:kern w:val="1"/>
          <w:sz w:val="28"/>
        </w:rPr>
      </w:pPr>
    </w:p>
    <w:p w:rsidR="00C03E71" w:rsidRDefault="00C03E71">
      <w:pPr>
        <w:ind w:firstLine="567"/>
      </w:pPr>
      <w:r>
        <w:rPr>
          <w:rFonts w:eastAsia="Times New Roman"/>
          <w:b/>
        </w:rPr>
        <w:t>Запрос предложений</w:t>
      </w:r>
      <w:r>
        <w:rPr>
          <w:rFonts w:eastAsia="Times New Roman"/>
        </w:rPr>
        <w:t xml:space="preserve"> </w:t>
      </w:r>
      <w:r>
        <w:rPr>
          <w:rFonts w:eastAsia="Times New Roman"/>
          <w:b/>
        </w:rPr>
        <w:t>в электронной форме для субъектов малого и среднего предпринимательства</w:t>
      </w:r>
      <w:r>
        <w:rPr>
          <w:rFonts w:eastAsia="Times New Roman"/>
        </w:rPr>
        <w:t xml:space="preserve"> </w:t>
      </w:r>
      <w:r>
        <w:rPr>
          <w:rFonts w:eastAsia="Times New Roman"/>
          <w:b/>
        </w:rPr>
        <w:t>(далее также - Запрос предложений)</w:t>
      </w:r>
      <w:r>
        <w:rPr>
          <w:rFonts w:eastAsia="Times New Roman"/>
        </w:rPr>
        <w:t xml:space="preserve"> – </w:t>
      </w:r>
      <w:r>
        <w:t xml:space="preserve">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w:t>
      </w:r>
      <w:proofErr w:type="gramStart"/>
      <w:r>
        <w:t>участие</w:t>
      </w:r>
      <w:proofErr w:type="gramEnd"/>
      <w: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rPr>
        <w:t>Заказчик</w:t>
      </w:r>
      <w:r>
        <w:rPr>
          <w:rFonts w:eastAsia="Times New Roman"/>
        </w:rPr>
        <w:t xml:space="preserve"> – организация, указанная в пункте </w:t>
      </w:r>
      <w:r>
        <w:rPr>
          <w:rFonts w:eastAsia="Times New Roman"/>
        </w:rPr>
        <w:fldChar w:fldCharType="begin"/>
      </w:r>
      <w:r>
        <w:rPr>
          <w:rFonts w:eastAsia="Times New Roman"/>
        </w:rPr>
        <w:instrText xml:space="preserve"> REF _Ref368314103 \r \h </w:instrText>
      </w:r>
      <w:r>
        <w:rPr>
          <w:rFonts w:eastAsia="Times New Roman"/>
        </w:rPr>
      </w:r>
      <w:r>
        <w:rPr>
          <w:rFonts w:eastAsia="Times New Roman"/>
        </w:rPr>
        <w:fldChar w:fldCharType="separate"/>
      </w:r>
      <w:r w:rsidR="007B4FA7">
        <w:rPr>
          <w:rFonts w:eastAsia="Times New Roman"/>
        </w:rPr>
        <w:t>1</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 о проведении запроса предложений в электронной форме. </w:t>
      </w:r>
    </w:p>
    <w:p w:rsidR="00C03E71" w:rsidRDefault="00C03E71">
      <w:pPr>
        <w:ind w:firstLine="567"/>
      </w:pPr>
      <w:r>
        <w:rPr>
          <w:rFonts w:eastAsia="Times New Roman"/>
          <w:b/>
        </w:rPr>
        <w:t>Электронная торговая площадка (ЭТП)</w:t>
      </w:r>
      <w:r>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Pr>
          <w:rFonts w:eastAsia="Times New Roman"/>
        </w:rPr>
        <w:fldChar w:fldCharType="begin"/>
      </w:r>
      <w:r>
        <w:rPr>
          <w:rFonts w:eastAsia="Times New Roman"/>
        </w:rPr>
        <w:instrText xml:space="preserve"> REF _Ref378108959 \r \h </w:instrText>
      </w:r>
      <w:r>
        <w:rPr>
          <w:rFonts w:eastAsia="Times New Roman"/>
        </w:rPr>
      </w:r>
      <w:r>
        <w:rPr>
          <w:rFonts w:eastAsia="Times New Roman"/>
        </w:rPr>
        <w:fldChar w:fldCharType="separate"/>
      </w:r>
      <w:r w:rsidR="007B4FA7">
        <w:rPr>
          <w:rFonts w:eastAsia="Times New Roman"/>
        </w:rPr>
        <w:t>4</w:t>
      </w:r>
      <w:r>
        <w:rPr>
          <w:rFonts w:eastAsia="Times New Roman"/>
        </w:rPr>
        <w:fldChar w:fldCharType="end"/>
      </w:r>
      <w:r>
        <w:rPr>
          <w:rFonts w:eastAsia="Times New Roman"/>
        </w:rPr>
        <w:t xml:space="preserve"> </w:t>
      </w:r>
      <w:hyperlink w:anchor="_РАЗДЕЛ_II._СВЕДЕНИЯ" w:history="1">
        <w:r>
          <w:rPr>
            <w:rStyle w:val="a5"/>
            <w:rFonts w:eastAsia="Times New Roman"/>
          </w:rPr>
          <w:t>раздела II «Информационная карта»</w:t>
        </w:r>
      </w:hyperlink>
      <w:r>
        <w:rPr>
          <w:rFonts w:eastAsia="Times New Roman"/>
        </w:rPr>
        <w:t xml:space="preserve">  Документации.</w:t>
      </w:r>
    </w:p>
    <w:p w:rsidR="00C03E71" w:rsidRDefault="00C03E71">
      <w:pPr>
        <w:ind w:firstLine="567"/>
      </w:pPr>
      <w:r>
        <w:rPr>
          <w:rFonts w:eastAsia="Times New Roman"/>
          <w:b/>
        </w:rPr>
        <w:t>Оператор Электронной торговой площадки (Оператор ЭТП)</w:t>
      </w:r>
      <w:r>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C03E71" w:rsidRDefault="00C03E71">
      <w:pPr>
        <w:ind w:firstLine="567"/>
      </w:pPr>
      <w:r>
        <w:rPr>
          <w:rFonts w:eastAsia="Times New Roman"/>
          <w:b/>
        </w:rPr>
        <w:t>Регламент работы ЭТП</w:t>
      </w:r>
      <w:r>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C03E71" w:rsidRDefault="00C03E71">
      <w:pPr>
        <w:ind w:firstLine="567"/>
      </w:pPr>
      <w:r>
        <w:rPr>
          <w:b/>
        </w:rPr>
        <w:t>Единая информационная система (либо «ЕИС»)</w:t>
      </w:r>
      <w: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9" w:history="1">
        <w:r>
          <w:rPr>
            <w:rStyle w:val="a5"/>
          </w:rPr>
          <w:t>www.zakupki.gov.ru</w:t>
        </w:r>
      </w:hyperlink>
      <w:r>
        <w:t>).</w:t>
      </w:r>
    </w:p>
    <w:p w:rsidR="00C03E71" w:rsidRDefault="00C03E71">
      <w:pPr>
        <w:ind w:firstLine="567"/>
      </w:pPr>
      <w:r>
        <w:rPr>
          <w:rFonts w:eastAsia="Times New Roman"/>
          <w:b/>
        </w:rPr>
        <w:t>Документация о проведении запроса предложений в электронной форме (далее также – Документация)</w:t>
      </w:r>
      <w:r>
        <w:rPr>
          <w:rFonts w:eastAsia="Times New Roman"/>
        </w:rPr>
        <w:t xml:space="preserve"> – настоящая документация, содержащая установленные ФЗ от 18.07.2011 г. № 223-ФЗ и </w:t>
      </w:r>
      <w:r>
        <w:rPr>
          <w:rFonts w:eastAsia="Times New Roman"/>
          <w:color w:val="0000FF"/>
          <w:u w:val="single"/>
        </w:rPr>
        <w:t>Положением о закупках товаров, работ, услуг Акционерного общества «Управление теплоснабжения и инженерных сетей» (далее – Положение о закупках)</w:t>
      </w:r>
      <w:r>
        <w:rPr>
          <w:rFonts w:eastAsia="Times New Roman"/>
        </w:rPr>
        <w:t xml:space="preserve"> сведения о Запросе предложений.</w:t>
      </w:r>
    </w:p>
    <w:p w:rsidR="00C03E71" w:rsidRDefault="00C03E71">
      <w:pPr>
        <w:ind w:firstLine="567"/>
      </w:pPr>
      <w:r>
        <w:rPr>
          <w:rFonts w:eastAsia="Times New Roman"/>
          <w:b/>
        </w:rPr>
        <w:t>Извещение о запросе предложений в электронной форме –</w:t>
      </w:r>
      <w:r>
        <w:rPr>
          <w:rFonts w:eastAsia="Times New Roman"/>
        </w:rPr>
        <w:t xml:space="preserve"> документ, содержащий установленные ФЗ от 18.07.2011 г. № 223-ФЗ и </w:t>
      </w:r>
      <w:hyperlink r:id="rId10" w:history="1">
        <w:r>
          <w:rPr>
            <w:rStyle w:val="a5"/>
            <w:rFonts w:eastAsia="Times New Roman"/>
          </w:rPr>
          <w:t>Положением о закупках</w:t>
        </w:r>
      </w:hyperlink>
      <w:r>
        <w:rPr>
          <w:rFonts w:eastAsia="Times New Roman"/>
        </w:rPr>
        <w:t xml:space="preserve"> сведения о запросе предложений, которые должны соответствовать содержащимся в настоящей Документации сведениям.</w:t>
      </w:r>
    </w:p>
    <w:p w:rsidR="00C03E71" w:rsidRDefault="00C03E71">
      <w:pPr>
        <w:ind w:firstLine="567"/>
      </w:pPr>
      <w:r>
        <w:rPr>
          <w:rFonts w:eastAsia="Times New Roman"/>
          <w:b/>
        </w:rPr>
        <w:t>Заявка на участие в запросе предложений</w:t>
      </w:r>
      <w:r>
        <w:rPr>
          <w:rFonts w:eastAsia="Times New Roman"/>
        </w:rPr>
        <w:t xml:space="preserve"> </w:t>
      </w:r>
      <w:r>
        <w:rPr>
          <w:rFonts w:eastAsia="Times New Roman"/>
          <w:b/>
        </w:rPr>
        <w:t>в электронной форме</w:t>
      </w:r>
      <w:r>
        <w:rPr>
          <w:rFonts w:eastAsia="Times New Roman"/>
        </w:rPr>
        <w:t xml:space="preserve"> </w:t>
      </w:r>
      <w:r>
        <w:rPr>
          <w:rFonts w:eastAsia="Times New Roman"/>
          <w:b/>
        </w:rPr>
        <w:t>(далее также - Заявка)</w:t>
      </w:r>
      <w:r>
        <w:rPr>
          <w:rFonts w:eastAsia="Times New Roman"/>
        </w:rPr>
        <w:t xml:space="preserve"> – комплект документов, требования к содержанию, форме, оформлению и составу которых установлены </w:t>
      </w:r>
      <w:r>
        <w:rPr>
          <w:rFonts w:eastAsia="Times New Roman"/>
          <w:color w:val="0000FF"/>
          <w:u w:val="single"/>
        </w:rPr>
        <w:t>Положением о закупках</w:t>
      </w:r>
      <w:r>
        <w:rPr>
          <w:rFonts w:eastAsia="Times New Roman"/>
        </w:rPr>
        <w:t xml:space="preserve"> и настоящей Документацией, предоставляемый Заказчику Участником в порядке, предусмотренном </w:t>
      </w:r>
      <w:r>
        <w:rPr>
          <w:rFonts w:eastAsia="Times New Roman"/>
          <w:color w:val="0000FF"/>
          <w:u w:val="single"/>
        </w:rPr>
        <w:t>Положением о закупках</w:t>
      </w:r>
      <w:r>
        <w:rPr>
          <w:rFonts w:eastAsia="Times New Roman"/>
        </w:rPr>
        <w:t xml:space="preserve">, Регламентом работы ЭТП и настоящей Документацией, в целях участия в запросе предложений. </w:t>
      </w:r>
      <w:r>
        <w:t>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C03E71" w:rsidRDefault="00C03E71">
      <w:pPr>
        <w:ind w:firstLine="567"/>
      </w:pPr>
      <w:r>
        <w:rPr>
          <w:rFonts w:eastAsia="Times New Roman"/>
        </w:rPr>
        <w:t>Заявка имеет правовой статус оферты и будет рассматриваться Заказчиком в соответствии с этим.</w:t>
      </w:r>
    </w:p>
    <w:p w:rsidR="00C03E71" w:rsidRDefault="00C03E71">
      <w:pPr>
        <w:ind w:firstLine="567"/>
      </w:pPr>
      <w:proofErr w:type="gramStart"/>
      <w:r>
        <w:rPr>
          <w:rFonts w:eastAsia="Times New Roman"/>
          <w:b/>
        </w:rPr>
        <w:t>Участник закупки (далее также - Участник)</w:t>
      </w:r>
      <w:r>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w:t>
      </w:r>
      <w:r>
        <w:rPr>
          <w:rFonts w:eastAsia="Times New Roman"/>
        </w:rPr>
        <w:lastRenderedPageBreak/>
        <w:t>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roofErr w:type="gramEnd"/>
    </w:p>
    <w:p w:rsidR="00C03E71" w:rsidRDefault="00C03E71">
      <w:pPr>
        <w:ind w:firstLine="567"/>
      </w:pPr>
      <w:r>
        <w:rPr>
          <w:rFonts w:eastAsia="Times New Roman"/>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C03E71" w:rsidRDefault="00C03E71">
      <w:pPr>
        <w:ind w:firstLine="567"/>
      </w:pPr>
      <w:r>
        <w:rPr>
          <w:rFonts w:eastAsia="Times New Roman"/>
          <w:b/>
        </w:rPr>
        <w:t>Субъект МСП</w:t>
      </w:r>
      <w:r>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C03E71" w:rsidRDefault="00C03E71">
      <w:pPr>
        <w:ind w:firstLine="567"/>
      </w:pPr>
      <w:r>
        <w:rPr>
          <w:rFonts w:eastAsia="Times New Roman"/>
          <w:b/>
        </w:rPr>
        <w:t>Победитель запроса предложений в электронной форме (далее также – Победитель)</w:t>
      </w:r>
      <w:r>
        <w:rPr>
          <w:rFonts w:eastAsia="Times New Roman"/>
        </w:rPr>
        <w:t xml:space="preserve"> – Победителем запроса предложений в электронной форме признается его Участник закупки из числа субъектов малого и среднего предпринимательства, Заявка на </w:t>
      </w:r>
      <w:proofErr w:type="gramStart"/>
      <w:r>
        <w:rPr>
          <w:rFonts w:eastAsia="Times New Roman"/>
        </w:rPr>
        <w:t>участие</w:t>
      </w:r>
      <w:proofErr w:type="gramEnd"/>
      <w:r>
        <w:rPr>
          <w:rFonts w:eastAsia="Times New Roma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C03E71" w:rsidRDefault="00C03E71">
      <w:pPr>
        <w:ind w:firstLine="567"/>
      </w:pPr>
      <w:r>
        <w:rPr>
          <w:rFonts w:eastAsia="Times New Roman"/>
          <w:b/>
          <w:color w:val="0000FF"/>
          <w:u w:val="single"/>
        </w:rPr>
        <w:t>Положение о закупках</w:t>
      </w:r>
      <w:r>
        <w:rPr>
          <w:rFonts w:eastAsia="Times New Roman"/>
        </w:rPr>
        <w:t xml:space="preserve"> – Положение о закупках товаров, работ, услуг Акционерного общества «Управление теплоснабжения и инженерных сетей» (далее – Положение о закупках), размещенное в установленном порядке в ЕИС.</w:t>
      </w:r>
    </w:p>
    <w:p w:rsidR="00C03E71" w:rsidRDefault="00C03E71">
      <w:pPr>
        <w:ind w:firstLine="567"/>
      </w:pPr>
      <w:r>
        <w:rPr>
          <w:rFonts w:eastAsia="Times New Roman"/>
          <w:b/>
        </w:rPr>
        <w:t>ЭП</w:t>
      </w:r>
      <w:r>
        <w:rPr>
          <w:rFonts w:eastAsia="Times New Roman"/>
        </w:rPr>
        <w:t xml:space="preserve"> - </w:t>
      </w:r>
      <w:r>
        <w:t>усиленная</w:t>
      </w:r>
      <w:r>
        <w:rPr>
          <w:rFonts w:eastAsia="Times New Roman"/>
        </w:rPr>
        <w:t xml:space="preserve"> квалифицированная электронная подпись, полученная и признаваемая в соответствии с Федеральным законом от 06.04.2011 № 63-ФЗ «Об электронной подписи».</w:t>
      </w:r>
    </w:p>
    <w:p w:rsidR="00C03E71" w:rsidRDefault="00C03E71">
      <w:pPr>
        <w:ind w:firstLine="567"/>
      </w:pPr>
      <w:r>
        <w:rPr>
          <w:rFonts w:eastAsia="Times New Roman"/>
        </w:rPr>
        <w:tab/>
        <w:t>Участник несет все расходы, связанные с участием в запросе предложений в электронной форме,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rsidR="00C03E71" w:rsidRDefault="00C03E71">
      <w:r>
        <w:rPr>
          <w:rFonts w:eastAsia="Times New Roman"/>
        </w:rPr>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pStyle w:val="1"/>
        <w:keepLines w:val="0"/>
        <w:tabs>
          <w:tab w:val="left" w:pos="6424"/>
        </w:tabs>
        <w:spacing w:before="240" w:after="120"/>
        <w:ind w:left="792" w:hanging="360"/>
        <w:jc w:val="center"/>
      </w:pPr>
      <w:r>
        <w:rPr>
          <w:rFonts w:ascii="Times New Roman" w:eastAsia="MS Mincho" w:hAnsi="Times New Roman" w:cs="Times New Roman"/>
          <w:color w:val="17365D"/>
          <w:kern w:val="1"/>
          <w:szCs w:val="24"/>
          <w:lang w:val="x-none"/>
        </w:rPr>
        <w:lastRenderedPageBreak/>
        <w:t>РАЗДЕЛ II. ИНФОРМАЦИОННАЯ КАРТА</w:t>
      </w:r>
    </w:p>
    <w:p w:rsidR="00C03E71" w:rsidRDefault="00C03E71">
      <w:pPr>
        <w:rPr>
          <w:rFonts w:eastAsia="MS Mincho"/>
          <w:color w:val="17365D"/>
          <w:kern w:val="1"/>
        </w:rPr>
      </w:pPr>
    </w:p>
    <w:p w:rsidR="00C03E71" w:rsidRDefault="00C03E71">
      <w:pPr>
        <w:keepNext/>
        <w:jc w:val="center"/>
      </w:pPr>
      <w:bookmarkStart w:id="0" w:name="_2.1._%D0%9E%D0%B1%D1%89%D0%B8%D0%B5_%D1"/>
      <w:bookmarkEnd w:id="0"/>
      <w:r>
        <w:rPr>
          <w:rFonts w:eastAsia="MS Mincho"/>
          <w:b/>
          <w:bCs/>
          <w:i/>
          <w:iCs/>
          <w:color w:val="17365D"/>
          <w:sz w:val="26"/>
          <w:lang w:val="x-none"/>
        </w:rPr>
        <w:t xml:space="preserve">2.1. Общие сведения </w:t>
      </w:r>
      <w:r>
        <w:rPr>
          <w:rFonts w:eastAsia="MS Mincho"/>
          <w:b/>
          <w:bCs/>
          <w:i/>
          <w:iCs/>
          <w:color w:val="17365D"/>
          <w:sz w:val="26"/>
        </w:rPr>
        <w:t xml:space="preserve">о </w:t>
      </w:r>
      <w:r>
        <w:rPr>
          <w:rFonts w:eastAsia="MS Mincho"/>
          <w:b/>
          <w:bCs/>
          <w:i/>
          <w:iCs/>
          <w:color w:val="17365D"/>
          <w:sz w:val="26"/>
          <w:lang w:val="x-none"/>
        </w:rPr>
        <w:t>закупк</w:t>
      </w:r>
      <w:r>
        <w:rPr>
          <w:rFonts w:eastAsia="MS Mincho"/>
          <w:b/>
          <w:bCs/>
          <w:i/>
          <w:iCs/>
          <w:color w:val="17365D"/>
          <w:sz w:val="26"/>
        </w:rPr>
        <w:t>е</w:t>
      </w:r>
    </w:p>
    <w:tbl>
      <w:tblPr>
        <w:tblW w:w="10925" w:type="dxa"/>
        <w:tblInd w:w="-464" w:type="dxa"/>
        <w:tblLayout w:type="fixed"/>
        <w:tblLook w:val="0000" w:firstRow="0" w:lastRow="0" w:firstColumn="0" w:lastColumn="0" w:noHBand="0" w:noVBand="0"/>
      </w:tblPr>
      <w:tblGrid>
        <w:gridCol w:w="567"/>
        <w:gridCol w:w="2552"/>
        <w:gridCol w:w="7806"/>
      </w:tblGrid>
      <w:tr w:rsidR="00C03E71" w:rsidTr="000A327D">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w:t>
            </w:r>
          </w:p>
          <w:p w:rsidR="00C03E71" w:rsidRDefault="00C03E71">
            <w:proofErr w:type="gramStart"/>
            <w:r>
              <w:rPr>
                <w:rFonts w:eastAsia="Times New Roman"/>
                <w:b/>
              </w:rPr>
              <w:t>п</w:t>
            </w:r>
            <w:proofErr w:type="gramEnd"/>
            <w:r>
              <w:rPr>
                <w:rFonts w:eastAsia="Times New Roman"/>
                <w:b/>
              </w:rPr>
              <w:t>/п</w:t>
            </w:r>
          </w:p>
        </w:tc>
        <w:tc>
          <w:tcPr>
            <w:tcW w:w="2552"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b/>
              </w:rPr>
              <w:t xml:space="preserve">Наименование </w:t>
            </w:r>
            <w:proofErr w:type="gramStart"/>
            <w:r>
              <w:rPr>
                <w:rFonts w:eastAsia="Times New Roman"/>
                <w:b/>
              </w:rPr>
              <w:t>п</w:t>
            </w:r>
            <w:proofErr w:type="gramEnd"/>
            <w:r>
              <w:rPr>
                <w:rFonts w:eastAsia="Times New Roman"/>
                <w:b/>
              </w:rPr>
              <w:t>/п</w:t>
            </w:r>
          </w:p>
        </w:tc>
        <w:tc>
          <w:tcPr>
            <w:tcW w:w="780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b/>
              </w:rPr>
              <w:t xml:space="preserve">Содержание </w:t>
            </w:r>
            <w:proofErr w:type="gramStart"/>
            <w:r>
              <w:rPr>
                <w:rFonts w:eastAsia="Times New Roman"/>
                <w:b/>
              </w:rPr>
              <w:t>п</w:t>
            </w:r>
            <w:proofErr w:type="gramEnd"/>
            <w:r>
              <w:rPr>
                <w:rFonts w:eastAsia="Times New Roman"/>
                <w:b/>
              </w:rPr>
              <w:t>/п</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
              </w:rPr>
            </w:pPr>
            <w:bookmarkStart w:id="1" w:name="_Ref368314103"/>
            <w:bookmarkEnd w:id="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E148C1">
            <w:r w:rsidRPr="00C51B47">
              <w:rPr>
                <w:rFonts w:eastAsia="Times New Roman"/>
                <w:bCs/>
              </w:rPr>
              <w:t xml:space="preserve">Наименование, место нахождения, почтовый адрес, адрес электронной почты, номер контактного телефона Заказчика, ответственное должностное лицо Заказчика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rFonts w:eastAsia="Times New Roman"/>
                <w:iCs/>
                <w:color w:val="000000"/>
              </w:rPr>
              <w:t>Акционерное общество «Управление теплоснабжения и инженерных сетей» (далее – АО «УТС»)</w:t>
            </w:r>
          </w:p>
          <w:p w:rsidR="00C03E71" w:rsidRDefault="00C03E71">
            <w:pPr>
              <w:autoSpaceDE w:val="0"/>
            </w:pPr>
            <w:r>
              <w:rPr>
                <w:rFonts w:eastAsia="Times New Roman"/>
                <w:iCs/>
                <w:color w:val="000000"/>
              </w:rPr>
              <w:t>Место нахождения и почтовый адрес: 628007, Тюменская обл., ХМАО-Югра, г. Ханты-Мансийск, ул. Чехова 81.</w:t>
            </w:r>
          </w:p>
          <w:p w:rsidR="00C03E71" w:rsidRDefault="00C03E71">
            <w:pPr>
              <w:autoSpaceDE w:val="0"/>
            </w:pPr>
            <w:r>
              <w:rPr>
                <w:rFonts w:eastAsia="Times New Roman"/>
                <w:iCs/>
                <w:color w:val="000000"/>
              </w:rPr>
              <w:t>Адрес электронной почты Заказчика: uts@uts-hm.ru</w:t>
            </w:r>
          </w:p>
          <w:p w:rsidR="00C03E71" w:rsidRDefault="00C03E71">
            <w:pPr>
              <w:autoSpaceDE w:val="0"/>
            </w:pPr>
            <w:r>
              <w:rPr>
                <w:rFonts w:eastAsia="Times New Roman"/>
                <w:iCs/>
                <w:color w:val="000000"/>
              </w:rPr>
              <w:t>Контактный телефон Заказчика: (3467) 32-69-71.</w:t>
            </w:r>
          </w:p>
          <w:p w:rsidR="00C03E71" w:rsidRDefault="00C03E71">
            <w:pPr>
              <w:autoSpaceDE w:val="0"/>
            </w:pPr>
            <w:r>
              <w:rPr>
                <w:rFonts w:eastAsia="Times New Roman"/>
                <w:iCs/>
                <w:color w:val="000000"/>
              </w:rPr>
              <w:t>Ответственное лицо Заказчика по организационным вопросам проведения закупки:</w:t>
            </w:r>
          </w:p>
          <w:p w:rsidR="00B11124" w:rsidRPr="00603A58" w:rsidRDefault="009B6A3D" w:rsidP="00B11124">
            <w:pPr>
              <w:autoSpaceDE w:val="0"/>
              <w:autoSpaceDN w:val="0"/>
              <w:adjustRightInd w:val="0"/>
              <w:rPr>
                <w:rFonts w:eastAsia="Times New Roman"/>
                <w:iCs/>
                <w:color w:val="000000"/>
              </w:rPr>
            </w:pPr>
            <w:r>
              <w:rPr>
                <w:rFonts w:eastAsia="Times New Roman"/>
                <w:iCs/>
                <w:color w:val="000000"/>
              </w:rPr>
              <w:t>Н</w:t>
            </w:r>
            <w:r w:rsidRPr="00603A58">
              <w:rPr>
                <w:rFonts w:eastAsia="Times New Roman"/>
                <w:iCs/>
                <w:color w:val="000000"/>
              </w:rPr>
              <w:t xml:space="preserve">ачальник отдела снабжения АО «УТС» </w:t>
            </w:r>
            <w:proofErr w:type="spellStart"/>
            <w:r>
              <w:rPr>
                <w:rFonts w:eastAsia="Times New Roman"/>
                <w:iCs/>
                <w:color w:val="000000"/>
              </w:rPr>
              <w:t>Корепанов</w:t>
            </w:r>
            <w:proofErr w:type="spellEnd"/>
            <w:r>
              <w:rPr>
                <w:rFonts w:eastAsia="Times New Roman"/>
                <w:iCs/>
                <w:color w:val="000000"/>
              </w:rPr>
              <w:t xml:space="preserve"> Дмитрий Александрович</w:t>
            </w:r>
            <w:r w:rsidR="00B11124" w:rsidRPr="00603A58">
              <w:rPr>
                <w:rFonts w:eastAsia="Times New Roman"/>
                <w:iCs/>
                <w:color w:val="000000"/>
              </w:rPr>
              <w:t xml:space="preserve"> тел. (3467) 32-69-89.</w:t>
            </w:r>
          </w:p>
          <w:p w:rsidR="00B11124" w:rsidRPr="002B1C43" w:rsidRDefault="00B11124" w:rsidP="00B11124">
            <w:pPr>
              <w:autoSpaceDE w:val="0"/>
              <w:autoSpaceDN w:val="0"/>
              <w:adjustRightInd w:val="0"/>
              <w:rPr>
                <w:rFonts w:eastAsia="Times New Roman"/>
                <w:iCs/>
                <w:color w:val="000000"/>
              </w:rPr>
            </w:pPr>
            <w:r w:rsidRPr="002B1C43">
              <w:rPr>
                <w:rFonts w:eastAsia="Times New Roman"/>
                <w:iCs/>
                <w:color w:val="000000"/>
              </w:rPr>
              <w:t xml:space="preserve">Ответственное лицо по техническим вопросам: </w:t>
            </w:r>
          </w:p>
          <w:p w:rsidR="00C03E71" w:rsidRDefault="00B11124" w:rsidP="00B11124">
            <w:pPr>
              <w:autoSpaceDE w:val="0"/>
            </w:pPr>
            <w:r>
              <w:rPr>
                <w:rFonts w:eastAsia="Times New Roman"/>
                <w:iCs/>
                <w:color w:val="000000"/>
              </w:rPr>
              <w:t xml:space="preserve">Начальник участка Рахматуллин Руслан </w:t>
            </w:r>
            <w:proofErr w:type="spellStart"/>
            <w:r>
              <w:rPr>
                <w:rFonts w:eastAsia="Times New Roman"/>
                <w:iCs/>
                <w:color w:val="000000"/>
              </w:rPr>
              <w:t>Юрисович</w:t>
            </w:r>
            <w:proofErr w:type="spellEnd"/>
            <w:r>
              <w:rPr>
                <w:bCs/>
              </w:rPr>
              <w:t xml:space="preserve"> </w:t>
            </w:r>
            <w:r w:rsidRPr="00E858B5">
              <w:rPr>
                <w:bCs/>
              </w:rPr>
              <w:t xml:space="preserve">тел. </w:t>
            </w:r>
            <w:r>
              <w:rPr>
                <w:bCs/>
              </w:rPr>
              <w:t>8-904-466-77-49</w:t>
            </w:r>
            <w:r w:rsidR="00B86395" w:rsidRPr="00E858B5">
              <w:rPr>
                <w:rFonts w:eastAsia="Times New Roman"/>
                <w:iCs/>
                <w:color w:val="000000"/>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color w:val="000000"/>
              </w:rPr>
            </w:pPr>
            <w:bookmarkStart w:id="2" w:name="_Ref422825813"/>
            <w:bookmarkEnd w:id="2"/>
          </w:p>
        </w:tc>
        <w:tc>
          <w:tcPr>
            <w:tcW w:w="2552" w:type="dxa"/>
            <w:tcBorders>
              <w:top w:val="single" w:sz="4" w:space="0" w:color="000000"/>
              <w:left w:val="single" w:sz="4" w:space="0" w:color="000000"/>
              <w:bottom w:val="single" w:sz="4" w:space="0" w:color="000000"/>
            </w:tcBorders>
            <w:shd w:val="clear" w:color="auto" w:fill="F2F2F2"/>
            <w:vAlign w:val="center"/>
          </w:tcPr>
          <w:p w:rsidR="00C03E71" w:rsidRPr="00C51B47" w:rsidRDefault="00C03E71" w:rsidP="00E148C1">
            <w:pPr>
              <w:pStyle w:val="rvps1"/>
              <w:jc w:val="left"/>
            </w:pPr>
            <w:bookmarkStart w:id="3" w:name="%D1%84%D0%BE%D1%80%D0%BC%D0%B02"/>
            <w:r w:rsidRPr="00C51B47">
              <w:rPr>
                <w:bCs/>
              </w:rPr>
              <w:t xml:space="preserve">Особенности участия в закупке </w:t>
            </w:r>
            <w:proofErr w:type="spellStart"/>
            <w:r w:rsidR="00E148C1" w:rsidRPr="00C51B47">
              <w:rPr>
                <w:bCs/>
              </w:rPr>
              <w:t>СМиСП</w:t>
            </w:r>
            <w:proofErr w:type="spellEnd"/>
            <w:r w:rsidRPr="00C51B47">
              <w:rPr>
                <w:bCs/>
              </w:rPr>
              <w:t xml:space="preserve"> </w:t>
            </w:r>
            <w:bookmarkEnd w:id="3"/>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pStyle w:val="Default"/>
              <w:jc w:val="center"/>
            </w:pPr>
            <w:r>
              <w:rPr>
                <w:b/>
                <w:bCs/>
                <w:u w:val="single"/>
              </w:rPr>
              <w:t>Участниками закупки могут быть только субъекты малого и среднего предпринимательства</w:t>
            </w:r>
          </w:p>
          <w:p w:rsidR="00C03E71" w:rsidRDefault="00C03E71">
            <w:pPr>
              <w:pStyle w:val="Default"/>
              <w:rPr>
                <w:b/>
                <w:bCs/>
                <w:u w:val="single"/>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4" w:name="_Ref479241084"/>
            <w:bookmarkEnd w:id="4"/>
          </w:p>
        </w:tc>
        <w:tc>
          <w:tcPr>
            <w:tcW w:w="2552" w:type="dxa"/>
            <w:tcBorders>
              <w:top w:val="single" w:sz="4" w:space="0" w:color="000000"/>
              <w:left w:val="single" w:sz="4" w:space="0" w:color="000000"/>
              <w:bottom w:val="single" w:sz="4" w:space="0" w:color="000000"/>
            </w:tcBorders>
            <w:shd w:val="clear" w:color="auto" w:fill="F2F2F2"/>
            <w:vAlign w:val="center"/>
          </w:tcPr>
          <w:p w:rsidR="00C03E71" w:rsidRDefault="00C03E71">
            <w:pPr>
              <w:pStyle w:val="rvps1"/>
              <w:jc w:val="left"/>
            </w:pPr>
            <w:r>
              <w:rPr>
                <w:bCs/>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w:t>
            </w:r>
            <w:r>
              <w:rPr>
                <w:bCs/>
              </w:rPr>
              <w:lastRenderedPageBreak/>
              <w:t xml:space="preserve">лицами» </w:t>
            </w:r>
          </w:p>
        </w:tc>
        <w:tc>
          <w:tcPr>
            <w:tcW w:w="7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8C1" w:rsidRPr="00C51B47" w:rsidRDefault="00E148C1" w:rsidP="00E148C1">
            <w:pPr>
              <w:pStyle w:val="Default"/>
              <w:rPr>
                <w:bCs/>
              </w:rPr>
            </w:pPr>
            <w:r w:rsidRPr="00C51B47">
              <w:rPr>
                <w:bCs/>
              </w:rPr>
              <w:lastRenderedPageBreak/>
              <w:t>1. Условием предоставления приоритета является:</w:t>
            </w:r>
          </w:p>
          <w:p w:rsidR="00E148C1" w:rsidRPr="00C51B47" w:rsidRDefault="00E148C1" w:rsidP="00E148C1">
            <w:pPr>
              <w:pStyle w:val="Default"/>
              <w:rPr>
                <w:bCs/>
              </w:rPr>
            </w:pPr>
            <w:r w:rsidRPr="00C51B47">
              <w:rPr>
                <w:bCs/>
              </w:rPr>
              <w:t xml:space="preserve">а) </w:t>
            </w:r>
            <w:proofErr w:type="gramStart"/>
            <w:r w:rsidRPr="00C51B47">
              <w:rPr>
                <w:bCs/>
              </w:rPr>
              <w:t>указании</w:t>
            </w:r>
            <w:proofErr w:type="gramEnd"/>
            <w:r w:rsidRPr="00C51B47">
              <w:rPr>
                <w:bCs/>
              </w:rPr>
              <w:t xml:space="preserve">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E148C1" w:rsidRPr="00C51B47" w:rsidRDefault="00E148C1" w:rsidP="00E148C1">
            <w:pPr>
              <w:pStyle w:val="Default"/>
              <w:rPr>
                <w:bCs/>
              </w:rPr>
            </w:pPr>
            <w:r w:rsidRPr="00C51B47">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148C1" w:rsidRPr="00C51B47" w:rsidRDefault="00E148C1" w:rsidP="00E148C1">
            <w:pPr>
              <w:pStyle w:val="Default"/>
              <w:rPr>
                <w:bCs/>
              </w:rPr>
            </w:pPr>
            <w:r w:rsidRPr="00C51B47">
              <w:rPr>
                <w:bCs/>
              </w:rPr>
              <w:t xml:space="preserve">в) сведения о начальной (максимальной) цене единицы каждого товара, работы, услуги, </w:t>
            </w:r>
            <w:proofErr w:type="gramStart"/>
            <w:r w:rsidRPr="00C51B47">
              <w:rPr>
                <w:bCs/>
              </w:rPr>
              <w:t>являющихся</w:t>
            </w:r>
            <w:proofErr w:type="gramEnd"/>
            <w:r w:rsidRPr="00C51B47">
              <w:rPr>
                <w:bCs/>
              </w:rPr>
              <w:t xml:space="preserve"> предметом закупки указаны;</w:t>
            </w:r>
          </w:p>
          <w:p w:rsidR="00E148C1" w:rsidRPr="00C51B47" w:rsidRDefault="00E148C1" w:rsidP="00E148C1">
            <w:pPr>
              <w:pStyle w:val="Default"/>
              <w:rPr>
                <w:bCs/>
              </w:rPr>
            </w:pPr>
            <w:r w:rsidRPr="00C51B47">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148C1" w:rsidRPr="00C51B47" w:rsidRDefault="00E148C1" w:rsidP="00E148C1">
            <w:pPr>
              <w:pStyle w:val="Default"/>
              <w:rPr>
                <w:bCs/>
              </w:rPr>
            </w:pPr>
            <w:proofErr w:type="gramStart"/>
            <w:r w:rsidRPr="00C51B47">
              <w:rPr>
                <w:bCs/>
              </w:rPr>
              <w:t>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«д» пункта 2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C51B47">
              <w:rPr>
                <w:bCs/>
              </w:rPr>
              <w:t xml:space="preserve"> с подпунктом «в» настоящего пункта, на коэффициент </w:t>
            </w:r>
            <w:r w:rsidRPr="00C51B47">
              <w:rPr>
                <w:bCs/>
              </w:rPr>
              <w:lastRenderedPageBreak/>
              <w:t>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148C1" w:rsidRPr="00C51B47" w:rsidRDefault="00E148C1" w:rsidP="00E148C1">
            <w:pPr>
              <w:pStyle w:val="Default"/>
              <w:rPr>
                <w:bCs/>
              </w:rPr>
            </w:pPr>
            <w:r w:rsidRPr="00C51B47">
              <w:rPr>
                <w:bCs/>
              </w:rPr>
              <w:t>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в соответствии с формой 2 раздела III «ФОРМЫ ДЛЯ ЗАПОЛНЕНИЯ УЧАСТНИКАМИ ЗАКУПКИ» (приложением № 1 к форме 1 раздела III «ФОРМЫ ДЛЯ ЗАПОЛНЕНИЯ УЧАСТНИКАМИ ЗАКУПКИ»);</w:t>
            </w:r>
          </w:p>
          <w:p w:rsidR="00E148C1" w:rsidRPr="00C51B47" w:rsidRDefault="00E148C1" w:rsidP="00E148C1">
            <w:pPr>
              <w:pStyle w:val="Default"/>
              <w:rPr>
                <w:bCs/>
              </w:rPr>
            </w:pPr>
            <w:r w:rsidRPr="00C51B47">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148C1" w:rsidRPr="00C51B47" w:rsidRDefault="00E148C1" w:rsidP="00E148C1">
            <w:pPr>
              <w:pStyle w:val="Default"/>
              <w:rPr>
                <w:bCs/>
              </w:rPr>
            </w:pPr>
            <w:proofErr w:type="gramStart"/>
            <w:r w:rsidRPr="00C51B47">
              <w:rPr>
                <w:bCs/>
              </w:rPr>
              <w:t>з) в случае, если победитель запроса предложений признан уклонившимся от заключения договора, Заказчик вправе заключить договор с участником запроса предложений,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E148C1" w:rsidRPr="00C51B47" w:rsidRDefault="00E148C1" w:rsidP="00E148C1">
            <w:pPr>
              <w:pStyle w:val="Default"/>
              <w:rPr>
                <w:bCs/>
              </w:rPr>
            </w:pPr>
            <w:proofErr w:type="gramStart"/>
            <w:r w:rsidRPr="00C51B47">
              <w:rPr>
                <w:bCs/>
              </w:rPr>
              <w:t>и) при исполнении договора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Pr="00C51B47">
              <w:rPr>
                <w:bCs/>
              </w:rPr>
              <w:t xml:space="preserve"> </w:t>
            </w:r>
            <w:proofErr w:type="gramStart"/>
            <w:r w:rsidRPr="00C51B47">
              <w:rPr>
                <w:bCs/>
              </w:rPr>
              <w:t>договоре</w:t>
            </w:r>
            <w:proofErr w:type="gramEnd"/>
            <w:r w:rsidRPr="00C51B47">
              <w:rPr>
                <w:bCs/>
              </w:rPr>
              <w:t xml:space="preserve"> (договорах).</w:t>
            </w:r>
          </w:p>
          <w:p w:rsidR="00E148C1" w:rsidRPr="00C51B47" w:rsidRDefault="00E148C1" w:rsidP="00E148C1">
            <w:pPr>
              <w:pStyle w:val="Default"/>
              <w:rPr>
                <w:bCs/>
              </w:rPr>
            </w:pPr>
            <w:r w:rsidRPr="00C51B47">
              <w:rPr>
                <w:bCs/>
              </w:rPr>
              <w:t>2. Приоритет не предоставляется в случаях, если:</w:t>
            </w:r>
          </w:p>
          <w:p w:rsidR="00E148C1" w:rsidRPr="00C51B47" w:rsidRDefault="00E148C1" w:rsidP="00E148C1">
            <w:pPr>
              <w:pStyle w:val="Default"/>
              <w:rPr>
                <w:bCs/>
              </w:rPr>
            </w:pPr>
            <w:r w:rsidRPr="00C51B47">
              <w:rPr>
                <w:bCs/>
              </w:rPr>
              <w:t xml:space="preserve">а) закупка признана </w:t>
            </w:r>
            <w:proofErr w:type="gramStart"/>
            <w:r w:rsidRPr="00C51B47">
              <w:rPr>
                <w:bCs/>
              </w:rPr>
              <w:t>несостоявшейся</w:t>
            </w:r>
            <w:proofErr w:type="gramEnd"/>
            <w:r w:rsidRPr="00C51B47">
              <w:rPr>
                <w:bCs/>
              </w:rPr>
              <w:t xml:space="preserve"> и договор заключается с единственным участником закупки;</w:t>
            </w:r>
          </w:p>
          <w:p w:rsidR="00E148C1" w:rsidRPr="00C51B47" w:rsidRDefault="00E148C1" w:rsidP="00E148C1">
            <w:pPr>
              <w:pStyle w:val="Default"/>
              <w:rPr>
                <w:bCs/>
              </w:rPr>
            </w:pPr>
            <w:r w:rsidRPr="00C51B47">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148C1" w:rsidRPr="00C51B47" w:rsidRDefault="00E148C1" w:rsidP="00E148C1">
            <w:pPr>
              <w:pStyle w:val="Default"/>
              <w:rPr>
                <w:bCs/>
              </w:rPr>
            </w:pPr>
            <w:r w:rsidRPr="00C51B47">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148C1" w:rsidRPr="00C51B47" w:rsidRDefault="00E148C1" w:rsidP="00E148C1">
            <w:pPr>
              <w:pStyle w:val="Default"/>
              <w:rPr>
                <w:bCs/>
              </w:rPr>
            </w:pPr>
            <w:proofErr w:type="gramStart"/>
            <w:r w:rsidRPr="00C51B47">
              <w:rPr>
                <w:bCs/>
              </w:rPr>
              <w:t>г) в заявке на участие в запросе предложений,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xml:space="preserve">, стоимость работ, услуг, выполняемых, оказываемых российскими лицами, составляет менее 50 процентов </w:t>
            </w:r>
            <w:r w:rsidRPr="00C51B47">
              <w:rPr>
                <w:bCs/>
              </w:rPr>
              <w:lastRenderedPageBreak/>
              <w:t>стоимости всех предложенных таким участником товаров, работ, услуг;</w:t>
            </w:r>
          </w:p>
          <w:p w:rsidR="00E148C1" w:rsidRPr="00C51B47" w:rsidRDefault="00E148C1" w:rsidP="00E148C1">
            <w:pPr>
              <w:pStyle w:val="Default"/>
              <w:rPr>
                <w:bCs/>
              </w:rPr>
            </w:pPr>
            <w:proofErr w:type="gramStart"/>
            <w:r w:rsidRPr="00C51B47">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w:t>
            </w:r>
            <w:proofErr w:type="gramEnd"/>
            <w:r w:rsidRPr="00C51B47">
              <w:rPr>
                <w:bCs/>
              </w:rPr>
              <w:t>,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148C1" w:rsidRPr="00C51B47" w:rsidRDefault="00E148C1" w:rsidP="00E148C1">
            <w:pPr>
              <w:pStyle w:val="Default"/>
              <w:rPr>
                <w:bCs/>
              </w:rPr>
            </w:pPr>
            <w:r w:rsidRPr="00C51B47">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148C1" w:rsidRPr="00C51B47" w:rsidRDefault="00E148C1" w:rsidP="00E148C1">
            <w:pPr>
              <w:pStyle w:val="Default"/>
              <w:rPr>
                <w:bCs/>
              </w:rPr>
            </w:pPr>
            <w:r w:rsidRPr="00C51B47">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148C1" w:rsidRPr="00C51B47" w:rsidRDefault="00E148C1" w:rsidP="00E148C1">
            <w:pPr>
              <w:pStyle w:val="Default"/>
              <w:rPr>
                <w:bCs/>
              </w:rPr>
            </w:pPr>
            <w:proofErr w:type="gramStart"/>
            <w:r w:rsidRPr="00C51B47">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roofErr w:type="gramEnd"/>
          </w:p>
          <w:p w:rsidR="00C03E71" w:rsidRPr="00C51B47" w:rsidRDefault="00E148C1" w:rsidP="00E148C1">
            <w:pPr>
              <w:pStyle w:val="Default"/>
            </w:pPr>
            <w:r w:rsidRPr="00C51B47">
              <w:rPr>
                <w:bCs/>
              </w:rPr>
              <w:t>Приоритет применяется к товарам, происходящим из Донецкой Народной Республики, Луганской Народной Республики, на равных  с товарами российского происхождения.</w:t>
            </w:r>
          </w:p>
        </w:tc>
      </w:tr>
      <w:tr w:rsidR="00C03E71" w:rsidTr="000A327D">
        <w:trPr>
          <w:trHeight w:val="852"/>
        </w:trPr>
        <w:tc>
          <w:tcPr>
            <w:tcW w:w="567" w:type="dxa"/>
            <w:tcBorders>
              <w:top w:val="single" w:sz="4" w:space="0" w:color="000000"/>
              <w:left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bCs/>
              </w:rPr>
            </w:pPr>
            <w:bookmarkStart w:id="5" w:name="_Ref378108959"/>
            <w:bookmarkEnd w:id="5"/>
          </w:p>
        </w:tc>
        <w:tc>
          <w:tcPr>
            <w:tcW w:w="2552" w:type="dxa"/>
            <w:tcBorders>
              <w:top w:val="single" w:sz="4" w:space="0" w:color="000000"/>
              <w:left w:val="single" w:sz="4" w:space="0" w:color="000000"/>
            </w:tcBorders>
            <w:shd w:val="clear" w:color="auto" w:fill="F2F2F2"/>
          </w:tcPr>
          <w:p w:rsidR="00C03E71" w:rsidRDefault="00C03E71">
            <w:r>
              <w:rPr>
                <w:rFonts w:eastAsia="Times New Roman"/>
              </w:rPr>
              <w:t>ЭТП</w:t>
            </w:r>
          </w:p>
        </w:tc>
        <w:tc>
          <w:tcPr>
            <w:tcW w:w="7806" w:type="dxa"/>
            <w:tcBorders>
              <w:top w:val="single" w:sz="4" w:space="0" w:color="000000"/>
              <w:left w:val="single" w:sz="4" w:space="0" w:color="000000"/>
              <w:right w:val="single" w:sz="4" w:space="0" w:color="000000"/>
            </w:tcBorders>
            <w:shd w:val="clear" w:color="auto" w:fill="auto"/>
          </w:tcPr>
          <w:p w:rsidR="00C03E71" w:rsidRDefault="00C03E71" w:rsidP="00B6401F">
            <w:r>
              <w:rPr>
                <w:rFonts w:eastAsia="Times New Roman"/>
              </w:rPr>
              <w:t xml:space="preserve">Запрос предложений проводится в соответствии с правилами и с использованием функционала ЭТП </w:t>
            </w:r>
            <w:r w:rsidR="00B6401F">
              <w:rPr>
                <w:rFonts w:eastAsia="Times New Roman"/>
              </w:rPr>
              <w:t>ТЭК-Торг</w:t>
            </w:r>
            <w:r>
              <w:rPr>
                <w:rFonts w:eastAsia="Times New Roman"/>
              </w:rPr>
              <w:t xml:space="preserve">, </w:t>
            </w:r>
            <w:proofErr w:type="gramStart"/>
            <w:r>
              <w:rPr>
                <w:rFonts w:eastAsia="Times New Roman"/>
              </w:rPr>
              <w:t>находящейся</w:t>
            </w:r>
            <w:proofErr w:type="gramEnd"/>
            <w:r>
              <w:rPr>
                <w:rFonts w:eastAsia="Times New Roman"/>
              </w:rPr>
              <w:t xml:space="preserve"> по адресу </w:t>
            </w:r>
            <w:hyperlink r:id="rId11"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Способ закупки и форма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Запрос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Дата размещения Извещения о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A31594" w:rsidP="007B4FA7">
            <w:r w:rsidRPr="009F5E45">
              <w:rPr>
                <w:rFonts w:eastAsia="Times New Roman"/>
              </w:rPr>
              <w:t>«</w:t>
            </w:r>
            <w:r w:rsidR="00B11124">
              <w:rPr>
                <w:rFonts w:eastAsia="Times New Roman"/>
              </w:rPr>
              <w:t>2</w:t>
            </w:r>
            <w:r w:rsidR="007B4FA7">
              <w:rPr>
                <w:rFonts w:eastAsia="Times New Roman"/>
              </w:rPr>
              <w:t>4</w:t>
            </w:r>
            <w:r w:rsidRPr="009F5E45">
              <w:rPr>
                <w:rFonts w:eastAsia="Times New Roman"/>
              </w:rPr>
              <w:t xml:space="preserve">» </w:t>
            </w:r>
            <w:r w:rsidR="009B6A3D">
              <w:rPr>
                <w:rFonts w:eastAsia="Times New Roman"/>
              </w:rPr>
              <w:t>апреля</w:t>
            </w:r>
            <w:r w:rsidRPr="009F5E45">
              <w:rPr>
                <w:rFonts w:eastAsia="Times New Roman"/>
              </w:rPr>
              <w:t xml:space="preserve"> 202</w:t>
            </w:r>
            <w:r w:rsidR="00CC7E4E">
              <w:rPr>
                <w:rFonts w:eastAsia="Times New Roman"/>
              </w:rPr>
              <w:t>4</w:t>
            </w:r>
            <w:r w:rsidRPr="009F5E45">
              <w:rPr>
                <w:rFonts w:eastAsia="Times New Roman"/>
              </w:rPr>
              <w:t xml:space="preserve"> года</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6" w:name="_Ref368304315"/>
            <w:bookmarkEnd w:id="6"/>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 w:rsidRPr="00C51B47">
              <w:rPr>
                <w:rFonts w:eastAsia="Times New Roman"/>
              </w:rPr>
              <w:t>Порядок, дата начала, дата и время окончания срока подачи Заявок</w:t>
            </w:r>
            <w:r w:rsidR="00852CC0" w:rsidRPr="00C51B47">
              <w:rPr>
                <w:rFonts w:eastAsia="Times New Roman"/>
              </w:rPr>
              <w:t xml:space="preserve"> (окончательных предложений)</w:t>
            </w:r>
            <w:r w:rsidRPr="00C51B47">
              <w:rPr>
                <w:rFonts w:eastAsia="Times New Roman"/>
              </w:rPr>
              <w:t xml:space="preserve">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 xml:space="preserve">Заявки подаются посредством ЭТП по адресу: </w:t>
            </w:r>
            <w:hyperlink r:id="rId12" w:history="1">
              <w:r w:rsidR="00B6401F">
                <w:rPr>
                  <w:rStyle w:val="a5"/>
                  <w:lang w:val="en-US"/>
                </w:rPr>
                <w:t>http</w:t>
              </w:r>
              <w:r w:rsidR="00B6401F" w:rsidRPr="00816843">
                <w:rPr>
                  <w:rStyle w:val="a5"/>
                </w:rPr>
                <w:t>://</w:t>
              </w:r>
              <w:r w:rsidR="00B6401F" w:rsidRPr="00816843">
                <w:rPr>
                  <w:rStyle w:val="a5"/>
                  <w:lang w:val="en-US"/>
                </w:rPr>
                <w:t>www</w:t>
              </w:r>
              <w:r w:rsidR="00B6401F" w:rsidRPr="00816843">
                <w:rPr>
                  <w:rStyle w:val="a5"/>
                </w:rPr>
                <w:t>.</w:t>
              </w:r>
              <w:proofErr w:type="spellStart"/>
              <w:r w:rsidR="00B6401F" w:rsidRPr="00816843">
                <w:rPr>
                  <w:rStyle w:val="a5"/>
                  <w:lang w:val="en-US"/>
                </w:rPr>
                <w:t>tektorg</w:t>
              </w:r>
              <w:proofErr w:type="spellEnd"/>
              <w:r w:rsidR="00B6401F" w:rsidRPr="00816843">
                <w:rPr>
                  <w:rStyle w:val="a5"/>
                </w:rPr>
                <w:t>.</w:t>
              </w:r>
              <w:proofErr w:type="spellStart"/>
              <w:r w:rsidR="00B6401F" w:rsidRPr="00816843">
                <w:rPr>
                  <w:rStyle w:val="a5"/>
                  <w:lang w:val="en-US"/>
                </w:rPr>
                <w:t>ru</w:t>
              </w:r>
              <w:proofErr w:type="spellEnd"/>
              <w:r w:rsidR="00B6401F" w:rsidRPr="00816843">
                <w:rPr>
                  <w:rStyle w:val="a5"/>
                </w:rPr>
                <w:t>/</w:t>
              </w:r>
            </w:hyperlink>
            <w:r>
              <w:rPr>
                <w:rFonts w:eastAsia="Times New Roman"/>
              </w:rPr>
              <w:t>,                                    в соответствии с Регламентом работы ЭТП.</w:t>
            </w:r>
          </w:p>
          <w:p w:rsidR="00C03E71" w:rsidRDefault="00C03E71">
            <w:pPr>
              <w:rPr>
                <w:rFonts w:eastAsia="Times New Roman"/>
                <w:sz w:val="10"/>
                <w:szCs w:val="10"/>
              </w:rPr>
            </w:pPr>
          </w:p>
          <w:p w:rsidR="00C03E71" w:rsidRDefault="00C03E71">
            <w:proofErr w:type="gramStart"/>
            <w:r>
              <w:rPr>
                <w:rFonts w:eastAsia="Times New Roman"/>
              </w:rPr>
              <w:t>Дата начала срока: день размещения на ЭТП и в ЕИС Извещения о проведении запроса предложений в электронной форме и Документации о проведении запроса предложений в электронной форме, а если на ЭТП или в ЕИС возникли технические или иные неполадки, блокирующие доступ к ЭТП и ЕИС - день размещения Извещения о закупке и Документации о закупке на сайте Заказчика.</w:t>
            </w:r>
            <w:proofErr w:type="gramEnd"/>
          </w:p>
          <w:p w:rsidR="00C03E71" w:rsidRDefault="00C03E71">
            <w:pPr>
              <w:rPr>
                <w:rFonts w:eastAsia="Times New Roman"/>
                <w:sz w:val="10"/>
                <w:szCs w:val="10"/>
              </w:rPr>
            </w:pPr>
          </w:p>
          <w:p w:rsidR="00C03E71" w:rsidRDefault="00C03E71">
            <w:r>
              <w:rPr>
                <w:rFonts w:eastAsia="Times New Roman"/>
              </w:rPr>
              <w:lastRenderedPageBreak/>
              <w:t>Дата и время окончания срока, последний день срока подачи Заявок:</w:t>
            </w:r>
          </w:p>
          <w:p w:rsidR="00852CC0" w:rsidRDefault="00A31594" w:rsidP="007B4FA7">
            <w:r w:rsidRPr="009F5E45">
              <w:t>«</w:t>
            </w:r>
            <w:r w:rsidR="00B11124">
              <w:t>0</w:t>
            </w:r>
            <w:r w:rsidR="007B4FA7">
              <w:t>6</w:t>
            </w:r>
            <w:r w:rsidRPr="009F5E45">
              <w:t xml:space="preserve">» </w:t>
            </w:r>
            <w:r w:rsidR="00B11124">
              <w:t>ма</w:t>
            </w:r>
            <w:r w:rsidR="009B6A3D">
              <w:t>я</w:t>
            </w:r>
            <w:r w:rsidRPr="009F5E45">
              <w:t xml:space="preserve"> 202</w:t>
            </w:r>
            <w:r w:rsidR="00CC7E4E">
              <w:t>4</w:t>
            </w:r>
            <w:r w:rsidRPr="009F5E45">
              <w:t xml:space="preserve"> года в 0</w:t>
            </w:r>
            <w:r w:rsidR="009B6A3D">
              <w:t>8</w:t>
            </w:r>
            <w:r w:rsidRPr="009F5E45">
              <w:t>:</w:t>
            </w:r>
            <w:r w:rsidR="009B6A3D">
              <w:t>3</w:t>
            </w:r>
            <w:r w:rsidRPr="009F5E45">
              <w:t>0</w:t>
            </w:r>
            <w:r w:rsidR="00C03E71" w:rsidRPr="003435FC">
              <w:t xml:space="preserve"> (время местное)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
              <w:rPr>
                <w:rFonts w:eastAsia="Times New Roman"/>
              </w:rPr>
              <w:t xml:space="preserve">Место, дата и время открытия доступа к Заявкам </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pPr>
            <w:r>
              <w:rPr>
                <w:iCs/>
                <w:color w:val="000000"/>
              </w:rPr>
              <w:t>Место открытия доступа к поданным в форме электронных документов Заявкам – Электронная торговая площадка.</w:t>
            </w:r>
          </w:p>
          <w:p w:rsidR="00C03E71" w:rsidRDefault="009F5E45" w:rsidP="009B6A3D">
            <w:pPr>
              <w:autoSpaceDE w:val="0"/>
              <w:rPr>
                <w:rFonts w:eastAsia="Times New Roman"/>
                <w:highlight w:val="lightGray"/>
              </w:rPr>
            </w:pPr>
            <w:r w:rsidRPr="009F5E45">
              <w:t>«</w:t>
            </w:r>
            <w:r w:rsidR="00CC7E4E">
              <w:t>0</w:t>
            </w:r>
            <w:r w:rsidR="007B4FA7">
              <w:t>6</w:t>
            </w:r>
            <w:r w:rsidRPr="009F5E45">
              <w:t xml:space="preserve">» </w:t>
            </w:r>
            <w:r w:rsidR="00B11124">
              <w:t>ма</w:t>
            </w:r>
            <w:r w:rsidR="009B6A3D">
              <w:t>я</w:t>
            </w:r>
            <w:r w:rsidRPr="009F5E45">
              <w:t xml:space="preserve"> 202</w:t>
            </w:r>
            <w:r w:rsidR="00CC7E4E">
              <w:t>4</w:t>
            </w:r>
            <w:r w:rsidRPr="009F5E45">
              <w:t xml:space="preserve"> года в 0</w:t>
            </w:r>
            <w:r w:rsidR="009B6A3D">
              <w:t>8</w:t>
            </w:r>
            <w:r w:rsidRPr="009F5E45">
              <w:t>:</w:t>
            </w:r>
            <w:r w:rsidR="009B6A3D">
              <w:t>3</w:t>
            </w:r>
            <w:r w:rsidRPr="009F5E45">
              <w:t>0</w:t>
            </w:r>
            <w:r w:rsidRPr="003435FC">
              <w:t xml:space="preserve"> </w:t>
            </w:r>
            <w:r w:rsidR="00C03E71" w:rsidRPr="003435FC">
              <w:rPr>
                <w:iCs/>
                <w:color w:val="000000"/>
              </w:rPr>
              <w:t>(время местное)</w:t>
            </w:r>
            <w:r w:rsidR="000B0119">
              <w:rPr>
                <w:i/>
                <w:color w:val="FF0000"/>
              </w:rPr>
              <w:t xml:space="preserve">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7" w:name="_Ref378107245"/>
            <w:bookmarkEnd w:id="7"/>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t>Место и дата рассмотрения первых частей заявок (окончательных предложений), рассмотрения вторых частей заявок, подведения итогов запроса предложений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9F5E45" w:rsidRDefault="00C03E71">
            <w:r>
              <w:rPr>
                <w:b/>
              </w:rPr>
              <w:t>Рассмотрение и оценка первых частей Заявок</w:t>
            </w:r>
            <w:r>
              <w:t xml:space="preserve">: </w:t>
            </w:r>
            <w:r w:rsidR="00A31594" w:rsidRPr="009F5E45">
              <w:t>«</w:t>
            </w:r>
            <w:r w:rsidR="00B11124">
              <w:t>0</w:t>
            </w:r>
            <w:r w:rsidR="007B4FA7">
              <w:t>7</w:t>
            </w:r>
            <w:r w:rsidR="00A31594" w:rsidRPr="009F5E45">
              <w:t xml:space="preserve">» </w:t>
            </w:r>
            <w:r w:rsidR="009B6A3D">
              <w:t>мая</w:t>
            </w:r>
            <w:r w:rsidR="00A31594" w:rsidRPr="009F5E45">
              <w:t xml:space="preserve"> 202</w:t>
            </w:r>
            <w:r w:rsidR="00CC7E4E">
              <w:t>4</w:t>
            </w:r>
            <w:r w:rsidR="00A31594" w:rsidRPr="009F5E45">
              <w:t xml:space="preserve"> года в 0</w:t>
            </w:r>
            <w:r w:rsidR="009B6A3D">
              <w:t>8</w:t>
            </w:r>
            <w:r w:rsidR="00A31594" w:rsidRPr="009F5E45">
              <w:t>:</w:t>
            </w:r>
            <w:r w:rsidR="009B6A3D">
              <w:t>3</w:t>
            </w:r>
            <w:r w:rsidR="00A31594" w:rsidRPr="009F5E45">
              <w:t>0</w:t>
            </w:r>
            <w:r w:rsidR="0093224A" w:rsidRPr="009F5E45">
              <w:t xml:space="preserve"> (время местное)</w:t>
            </w:r>
          </w:p>
          <w:p w:rsidR="00C03E71" w:rsidRPr="009F5E45" w:rsidRDefault="00C03E71">
            <w:pPr>
              <w:rPr>
                <w:sz w:val="10"/>
                <w:szCs w:val="10"/>
              </w:rPr>
            </w:pPr>
          </w:p>
          <w:p w:rsidR="00C03E71" w:rsidRPr="009F5E45" w:rsidRDefault="00C03E71" w:rsidP="005873CD">
            <w:r w:rsidRPr="009F5E45">
              <w:rPr>
                <w:b/>
              </w:rPr>
              <w:t xml:space="preserve">Рассмотрение </w:t>
            </w:r>
            <w:r w:rsidR="008322C6" w:rsidRPr="009F5E45">
              <w:rPr>
                <w:b/>
              </w:rPr>
              <w:t xml:space="preserve">и оценка </w:t>
            </w:r>
            <w:r w:rsidR="004E12AA" w:rsidRPr="009F5E45">
              <w:rPr>
                <w:b/>
              </w:rPr>
              <w:t xml:space="preserve">вторых </w:t>
            </w:r>
            <w:r w:rsidRPr="009F5E45">
              <w:rPr>
                <w:b/>
              </w:rPr>
              <w:t>частей Заявок</w:t>
            </w:r>
            <w:r w:rsidRPr="009F5E45">
              <w:t xml:space="preserve">: </w:t>
            </w:r>
            <w:r w:rsidR="009F5E45" w:rsidRPr="009F5E45">
              <w:t>«</w:t>
            </w:r>
            <w:r w:rsidR="00B11124">
              <w:t>0</w:t>
            </w:r>
            <w:r w:rsidR="007B4FA7">
              <w:t>8</w:t>
            </w:r>
            <w:r w:rsidR="00A31594" w:rsidRPr="009F5E45">
              <w:t xml:space="preserve">» </w:t>
            </w:r>
            <w:r w:rsidR="009B6A3D">
              <w:t>м</w:t>
            </w:r>
            <w:r w:rsidR="00B11124">
              <w:t>а</w:t>
            </w:r>
            <w:r w:rsidR="009B6A3D">
              <w:t>я</w:t>
            </w:r>
            <w:r w:rsidR="00A31594" w:rsidRPr="009F5E45">
              <w:t xml:space="preserve"> 202</w:t>
            </w:r>
            <w:r w:rsidR="00CC7E4E">
              <w:t>4</w:t>
            </w:r>
            <w:r w:rsidR="00A31594" w:rsidRPr="009F5E45">
              <w:t xml:space="preserve"> года в 0</w:t>
            </w:r>
            <w:r w:rsidR="009B6A3D">
              <w:t>8</w:t>
            </w:r>
            <w:r w:rsidR="00A31594" w:rsidRPr="009F5E45">
              <w:t>:</w:t>
            </w:r>
            <w:r w:rsidR="009B6A3D">
              <w:t>3</w:t>
            </w:r>
            <w:r w:rsidR="00A31594" w:rsidRPr="009F5E45">
              <w:t>0</w:t>
            </w:r>
            <w:r w:rsidR="0093224A" w:rsidRPr="009F5E45">
              <w:t xml:space="preserve"> (время местное)</w:t>
            </w:r>
          </w:p>
          <w:p w:rsidR="005873CD" w:rsidRPr="009F5E45" w:rsidRDefault="005873CD" w:rsidP="005873CD"/>
          <w:p w:rsidR="005873CD" w:rsidRDefault="005873CD" w:rsidP="00B722F1">
            <w:r w:rsidRPr="009F5E45">
              <w:rPr>
                <w:b/>
              </w:rPr>
              <w:t>Подведение итогов закупки:</w:t>
            </w:r>
            <w:r w:rsidRPr="009F5E45">
              <w:t xml:space="preserve"> </w:t>
            </w:r>
            <w:r w:rsidR="00A31594" w:rsidRPr="009F5E45">
              <w:t>«</w:t>
            </w:r>
            <w:r w:rsidR="007B4FA7">
              <w:t>13</w:t>
            </w:r>
            <w:r w:rsidR="00A31594" w:rsidRPr="009F5E45">
              <w:t xml:space="preserve">» </w:t>
            </w:r>
            <w:r w:rsidR="00B11124">
              <w:t>ма</w:t>
            </w:r>
            <w:r w:rsidR="009B6A3D">
              <w:t>я</w:t>
            </w:r>
            <w:r w:rsidR="00A31594" w:rsidRPr="009F5E45">
              <w:t xml:space="preserve"> 202</w:t>
            </w:r>
            <w:r w:rsidR="00CC7E4E">
              <w:t>4</w:t>
            </w:r>
            <w:r w:rsidR="00A31594" w:rsidRPr="009F5E45">
              <w:t xml:space="preserve"> года в 0</w:t>
            </w:r>
            <w:r w:rsidR="009B6A3D">
              <w:t>8</w:t>
            </w:r>
            <w:r w:rsidR="00A31594" w:rsidRPr="009F5E45">
              <w:t>:</w:t>
            </w:r>
            <w:r w:rsidR="009B6A3D">
              <w:t>3</w:t>
            </w:r>
            <w:r w:rsidR="00A31594" w:rsidRPr="009F5E45">
              <w:t>0</w:t>
            </w:r>
            <w:r w:rsidRPr="003435FC">
              <w:t xml:space="preserve"> (время местное)</w:t>
            </w:r>
          </w:p>
          <w:p w:rsidR="00071CC0" w:rsidRDefault="00071CC0" w:rsidP="00B722F1"/>
          <w:p w:rsidR="00071CC0" w:rsidRDefault="00071CC0" w:rsidP="00B722F1">
            <w:r w:rsidRPr="00071CC0">
              <w:t>Указанные этапы Запроса предложений проводятся по адресу Заказчика: 628007, Тюменская обл., ХМАО-Югра, г. Ханты-Мансийск, ул. Чехова 81.</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Pr="00A15122" w:rsidRDefault="00C03E71">
            <w:pPr>
              <w:numPr>
                <w:ilvl w:val="0"/>
                <w:numId w:val="3"/>
              </w:numPr>
              <w:tabs>
                <w:tab w:val="left" w:pos="-250"/>
              </w:tabs>
              <w:snapToGrid w:val="0"/>
              <w:ind w:left="34" w:right="176" w:firstLine="0"/>
              <w:contextualSpacing/>
              <w:rPr>
                <w:rFonts w:eastAsia="Times New Roman"/>
              </w:rPr>
            </w:pPr>
            <w:bookmarkStart w:id="8" w:name="%D1%84%D0%BE%D1%80%D0%BC%D0%B09"/>
            <w:bookmarkStart w:id="9" w:name="_Ref460512251"/>
            <w:bookmarkEnd w:id="8"/>
            <w:bookmarkEnd w:id="9"/>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852CC0">
            <w:r w:rsidRPr="00C51B47">
              <w:rPr>
                <w:rFonts w:eastAsia="Times New Roman"/>
              </w:rPr>
              <w:t>Формы, порядок, дата и время окончания срока предоставления участникам запроса предложений разъяснений положений документации о запросе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Pr="003A36D5" w:rsidRDefault="00C03E71" w:rsidP="003A36D5">
            <w:pPr>
              <w:ind w:firstLine="387"/>
              <w:rPr>
                <w:rFonts w:eastAsia="Times New Roman"/>
              </w:rPr>
            </w:pPr>
            <w:r>
              <w:rPr>
                <w:rFonts w:eastAsia="Times New Roman"/>
                <w:b/>
              </w:rPr>
              <w:t xml:space="preserve">Дата начала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r>
              <w:t xml:space="preserve"> </w:t>
            </w:r>
            <w:r w:rsidR="00A31594" w:rsidRPr="009F5E45">
              <w:rPr>
                <w:rFonts w:eastAsia="Times New Roman"/>
              </w:rPr>
              <w:t>«</w:t>
            </w:r>
            <w:r w:rsidR="00B11124">
              <w:rPr>
                <w:rFonts w:eastAsia="Times New Roman"/>
              </w:rPr>
              <w:t>2</w:t>
            </w:r>
            <w:r w:rsidR="007B4FA7">
              <w:rPr>
                <w:rFonts w:eastAsia="Times New Roman"/>
              </w:rPr>
              <w:t>4</w:t>
            </w:r>
            <w:r w:rsidR="00A31594" w:rsidRPr="009F5E45">
              <w:rPr>
                <w:rFonts w:eastAsia="Times New Roman"/>
              </w:rPr>
              <w:t xml:space="preserve">» </w:t>
            </w:r>
            <w:r w:rsidR="009B6A3D">
              <w:rPr>
                <w:rFonts w:eastAsia="Times New Roman"/>
              </w:rPr>
              <w:t>апреля</w:t>
            </w:r>
            <w:r w:rsidR="004320F9">
              <w:rPr>
                <w:rFonts w:eastAsia="Times New Roman"/>
              </w:rPr>
              <w:t xml:space="preserve"> </w:t>
            </w:r>
            <w:r w:rsidR="00A31594" w:rsidRPr="009F5E45">
              <w:rPr>
                <w:rFonts w:eastAsia="Times New Roman"/>
              </w:rPr>
              <w:t>202</w:t>
            </w:r>
            <w:r w:rsidR="00CC7E4E">
              <w:rPr>
                <w:rFonts w:eastAsia="Times New Roman"/>
              </w:rPr>
              <w:t>4</w:t>
            </w:r>
            <w:r w:rsidR="0093224A" w:rsidRPr="009F5E45">
              <w:rPr>
                <w:rFonts w:eastAsia="Times New Roman"/>
              </w:rPr>
              <w:t xml:space="preserve"> года</w:t>
            </w:r>
            <w:r w:rsidR="003A36D5">
              <w:rPr>
                <w:rFonts w:eastAsia="Times New Roman"/>
              </w:rPr>
              <w:t xml:space="preserve"> с момента размещения Извещения и Документации о закупке</w:t>
            </w:r>
            <w:r w:rsidR="000B0119">
              <w:rPr>
                <w:rFonts w:eastAsia="Times New Roman"/>
              </w:rPr>
              <w:t xml:space="preserve"> </w:t>
            </w:r>
            <w:r w:rsidR="003A36D5">
              <w:rPr>
                <w:rFonts w:eastAsia="Times New Roman"/>
              </w:rPr>
              <w:t>на ЭТП и в ЕИС</w:t>
            </w:r>
            <w:r w:rsidR="0093224A">
              <w:rPr>
                <w:rFonts w:eastAsia="Times New Roman"/>
              </w:rPr>
              <w:t>.</w:t>
            </w:r>
          </w:p>
          <w:p w:rsidR="00C03E71" w:rsidRDefault="00C03E71">
            <w:pPr>
              <w:ind w:firstLine="387"/>
            </w:pPr>
            <w:r>
              <w:rPr>
                <w:rFonts w:eastAsia="Times New Roman"/>
                <w:b/>
              </w:rPr>
              <w:t xml:space="preserve">Дата и время окончания срока предоставления Участникам разъяснений положений </w:t>
            </w:r>
            <w:r w:rsidR="003A36D5">
              <w:rPr>
                <w:rFonts w:eastAsia="Times New Roman"/>
                <w:b/>
              </w:rPr>
              <w:t xml:space="preserve">Извещения и (или) </w:t>
            </w:r>
            <w:r>
              <w:rPr>
                <w:rFonts w:eastAsia="Times New Roman"/>
                <w:b/>
              </w:rPr>
              <w:t>Документации о закупке:</w:t>
            </w:r>
          </w:p>
          <w:p w:rsidR="00C03E71" w:rsidRDefault="00A31594">
            <w:pPr>
              <w:ind w:firstLine="387"/>
            </w:pPr>
            <w:r w:rsidRPr="009F5E45">
              <w:t>«</w:t>
            </w:r>
            <w:r w:rsidR="00B11124">
              <w:t>0</w:t>
            </w:r>
            <w:r w:rsidR="007B4FA7">
              <w:t>6</w:t>
            </w:r>
            <w:bookmarkStart w:id="10" w:name="_GoBack"/>
            <w:bookmarkEnd w:id="10"/>
            <w:r w:rsidRPr="009F5E45">
              <w:t xml:space="preserve">» </w:t>
            </w:r>
            <w:r w:rsidR="00B11124">
              <w:t>ма</w:t>
            </w:r>
            <w:r w:rsidR="009B6A3D">
              <w:t>я</w:t>
            </w:r>
            <w:r w:rsidRPr="009F5E45">
              <w:t xml:space="preserve"> 202</w:t>
            </w:r>
            <w:r w:rsidR="00CC7E4E">
              <w:t>4</w:t>
            </w:r>
            <w:r w:rsidRPr="009F5E45">
              <w:t xml:space="preserve"> года 0</w:t>
            </w:r>
            <w:r w:rsidR="009B6A3D">
              <w:t>8</w:t>
            </w:r>
            <w:r w:rsidRPr="009F5E45">
              <w:t>:</w:t>
            </w:r>
            <w:r w:rsidR="009B6A3D">
              <w:t>3</w:t>
            </w:r>
            <w:r w:rsidRPr="009F5E45">
              <w:t>0</w:t>
            </w:r>
            <w:r w:rsidR="00C03E71" w:rsidRPr="003435FC">
              <w:t xml:space="preserve"> (время местное)</w:t>
            </w:r>
          </w:p>
          <w:p w:rsidR="00C03E71" w:rsidRDefault="00C03E71">
            <w:pPr>
              <w:ind w:firstLine="528"/>
            </w:pPr>
            <w:proofErr w:type="gramStart"/>
            <w:r>
              <w:t>Любой участник закупки вправе направить запрос о даче разъяснений положений извещения о проведении запроса предложений в электронной форме и (или) документации о проведении запроса предложений в электронной форме в срок не позднее, чем за три рабочих дня до даты окончания срока подачи заявок на участие в запросе предложений в электронной форме.</w:t>
            </w:r>
            <w:proofErr w:type="gramEnd"/>
          </w:p>
          <w:p w:rsidR="00C03E71" w:rsidRDefault="00C03E71">
            <w:pPr>
              <w:ind w:firstLine="528"/>
            </w:pPr>
            <w:r>
              <w:t xml:space="preserve">В течение трех рабочих дней </w:t>
            </w:r>
            <w:proofErr w:type="gramStart"/>
            <w:r>
              <w:t>с даты поступлен</w:t>
            </w:r>
            <w:r w:rsidR="000B0119">
              <w:t>ия</w:t>
            </w:r>
            <w:proofErr w:type="gramEnd"/>
            <w:r w:rsidR="000B0119">
              <w:t xml:space="preserve"> указанного запроса Заказчик </w:t>
            </w:r>
            <w:r>
              <w:t>осуществляет разъяснение положений извещения и (или) документации о проведении запроса предложений в электронной форме и размещает их на ЭТП и в ЕИС с указанием предмета запроса, но без указания участника такой закупки, от которого поступил указанный запрос.</w:t>
            </w:r>
          </w:p>
          <w:p w:rsidR="00C03E71" w:rsidRDefault="00C03E71">
            <w:pPr>
              <w:ind w:firstLine="528"/>
            </w:pPr>
            <w:r>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C03E71" w:rsidRDefault="00C03E71">
            <w:pPr>
              <w:ind w:left="34" w:firstLine="567"/>
            </w:pPr>
            <w:r>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Pr>
                  <w:rStyle w:val="a5"/>
                  <w:rFonts w:eastAsia="Times New Roman"/>
                </w:rPr>
                <w:t>форме 3</w:t>
              </w:r>
            </w:hyperlink>
            <w:r>
              <w:rPr>
                <w:rFonts w:eastAsia="Times New Roman"/>
              </w:rPr>
              <w:t xml:space="preserve"> </w:t>
            </w:r>
            <w:hyperlink w:anchor="_РАЗДЕЛ_III._ФОРМЫ" w:history="1">
              <w:r>
                <w:rPr>
                  <w:rStyle w:val="a5"/>
                  <w:rFonts w:eastAsia="Times New Roman"/>
                </w:rPr>
                <w:t xml:space="preserve">раздела III «ФОРМЫ ДЛЯ ЗАПОЛНЕНИЯ </w:t>
              </w:r>
              <w:r>
                <w:rPr>
                  <w:rStyle w:val="a5"/>
                  <w:rFonts w:eastAsia="Times New Roman"/>
                </w:rPr>
                <w:lastRenderedPageBreak/>
                <w:t>УЧАСТНИКАМИ ЗАКУПКИ»</w:t>
              </w:r>
            </w:hyperlink>
            <w:r>
              <w:rPr>
                <w:rFonts w:eastAsia="Times New Roman"/>
              </w:rPr>
              <w:t xml:space="preserve">. </w:t>
            </w:r>
          </w:p>
          <w:p w:rsidR="00C03E71" w:rsidRDefault="00C03E71">
            <w:pPr>
              <w:ind w:left="34" w:firstLine="567"/>
            </w:pPr>
            <w:r>
              <w:t xml:space="preserve">Заказчик вправе не осуществлять такое разъяснение в случае, если указанный запрос поступил </w:t>
            </w:r>
            <w:proofErr w:type="gramStart"/>
            <w:r>
              <w:t>позднее</w:t>
            </w:r>
            <w:proofErr w:type="gramEnd"/>
            <w:r>
              <w:t xml:space="preserve"> чем за три рабочих дня до даты окончания срока подачи заявок на участие в запросе предложений в электронной форме.</w:t>
            </w:r>
          </w:p>
          <w:p w:rsidR="00C03E71" w:rsidRDefault="00C03E71">
            <w:pPr>
              <w:ind w:firstLine="528"/>
            </w:pPr>
            <w:r>
              <w:t>Разъяснения положений документации о проведении запроса предложений в электронной форме не должны изменять предмет закупки и существенные условия проекта договора.</w:t>
            </w:r>
          </w:p>
          <w:p w:rsidR="00C03E71" w:rsidRDefault="00C03E71">
            <w:pPr>
              <w:ind w:firstLine="528"/>
            </w:pPr>
            <w:r>
              <w:rPr>
                <w:rFonts w:eastAsia="Times New Roman"/>
              </w:rPr>
              <w:t xml:space="preserve">Участник не вправе ссылаться на устную информацию, полученную от Заказчика. </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Default="00C03E71" w:rsidP="00852CC0">
            <w:r>
              <w:rPr>
                <w:rFonts w:eastAsia="Times New Roman"/>
              </w:rPr>
              <w:t>Количество Участников, которые могут быть признаны Победителями запроса предложений</w:t>
            </w:r>
            <w:r w:rsidR="00852CC0">
              <w:rPr>
                <w:rFonts w:eastAsia="Times New Roman"/>
              </w:rPr>
              <w:t xml:space="preserve"> в электронной форме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Pr>
                <w:rFonts w:eastAsia="Times New Roman"/>
              </w:rPr>
              <w:t>1 победитель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1" w:name="_Ref378105180"/>
            <w:bookmarkEnd w:id="11"/>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C03E71" w:rsidP="00852CC0">
            <w:pPr>
              <w:pStyle w:val="af"/>
              <w:tabs>
                <w:tab w:val="clear" w:pos="4677"/>
                <w:tab w:val="clear" w:pos="9355"/>
              </w:tabs>
            </w:pPr>
            <w:r w:rsidRPr="00C51B47">
              <w:t>Предмет закупки</w:t>
            </w:r>
            <w:r w:rsidR="00852CC0" w:rsidRPr="00C51B47">
              <w:t>, описание предмета закупки,</w:t>
            </w:r>
            <w:r w:rsidRPr="00C51B47">
              <w:t xml:space="preserve"> </w:t>
            </w:r>
            <w:r w:rsidR="00852CC0" w:rsidRPr="00C51B47">
              <w:t>п</w:t>
            </w:r>
            <w:r w:rsidRPr="00C51B47">
              <w:t>редмет договора, количество поставляемого товара, объём выполняемых работ, оказываемых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31594" w:rsidRPr="004320F9" w:rsidRDefault="00A31594" w:rsidP="00A31594">
            <w:pPr>
              <w:autoSpaceDE w:val="0"/>
              <w:ind w:firstLine="459"/>
              <w:rPr>
                <w:b/>
                <w:u w:val="single"/>
              </w:rPr>
            </w:pPr>
            <w:r w:rsidRPr="004320F9">
              <w:rPr>
                <w:b/>
                <w:u w:val="single"/>
              </w:rPr>
              <w:t xml:space="preserve">Предмет закупки: </w:t>
            </w:r>
            <w:r w:rsidRPr="004320F9">
              <w:rPr>
                <w:rFonts w:eastAsia="Times New Roman"/>
                <w:b/>
                <w:u w:val="single"/>
              </w:rPr>
              <w:t xml:space="preserve">Запрос предложений в электронной форме для субъектов малого и среднего предпринимательства на </w:t>
            </w:r>
            <w:r w:rsidR="004320F9" w:rsidRPr="004320F9">
              <w:rPr>
                <w:b/>
                <w:u w:val="single"/>
              </w:rPr>
              <w:t xml:space="preserve">поставку </w:t>
            </w:r>
            <w:r w:rsidR="009B6A3D" w:rsidRPr="009B6A3D">
              <w:rPr>
                <w:b/>
                <w:u w:val="single"/>
              </w:rPr>
              <w:t>частей электрической и распределительной аппаратуры</w:t>
            </w:r>
            <w:r w:rsidRPr="004320F9">
              <w:rPr>
                <w:b/>
                <w:u w:val="single"/>
              </w:rPr>
              <w:t>.</w:t>
            </w:r>
          </w:p>
          <w:p w:rsidR="0079784A" w:rsidRPr="00852CC0" w:rsidRDefault="00A31594" w:rsidP="00A31594">
            <w:pPr>
              <w:autoSpaceDE w:val="0"/>
              <w:ind w:firstLine="459"/>
              <w:rPr>
                <w:b/>
                <w:highlight w:val="yellow"/>
                <w:u w:val="single"/>
              </w:rPr>
            </w:pPr>
            <w:r w:rsidRPr="004320F9">
              <w:rPr>
                <w:b/>
                <w:u w:val="single"/>
              </w:rPr>
              <w:t>Предмет</w:t>
            </w:r>
            <w:r w:rsidR="00337C15">
              <w:rPr>
                <w:b/>
                <w:u w:val="single"/>
              </w:rPr>
              <w:t xml:space="preserve"> </w:t>
            </w:r>
            <w:r w:rsidRPr="004320F9">
              <w:rPr>
                <w:b/>
                <w:u w:val="single"/>
              </w:rPr>
              <w:t>договора:</w:t>
            </w:r>
            <w:r w:rsidR="00337C15">
              <w:rPr>
                <w:b/>
                <w:u w:val="single"/>
              </w:rPr>
              <w:t xml:space="preserve"> </w:t>
            </w:r>
            <w:r w:rsidRPr="004320F9">
              <w:rPr>
                <w:b/>
                <w:u w:val="single"/>
              </w:rPr>
              <w:t>Поставка</w:t>
            </w:r>
            <w:r w:rsidR="00337C15">
              <w:rPr>
                <w:b/>
                <w:u w:val="single"/>
              </w:rPr>
              <w:t xml:space="preserve"> </w:t>
            </w:r>
            <w:r w:rsidR="009B6A3D" w:rsidRPr="009B6A3D">
              <w:rPr>
                <w:b/>
                <w:u w:val="single"/>
              </w:rPr>
              <w:t>частей электрической и распределительной аппаратуры</w:t>
            </w:r>
            <w:r w:rsidR="004320F9">
              <w:rPr>
                <w:b/>
                <w:u w:val="single"/>
              </w:rPr>
              <w:t>.</w:t>
            </w:r>
          </w:p>
          <w:p w:rsidR="00C03E71" w:rsidRPr="004320F9" w:rsidRDefault="00C03E71" w:rsidP="003A3161">
            <w:pPr>
              <w:autoSpaceDE w:val="0"/>
              <w:ind w:firstLine="459"/>
              <w:rPr>
                <w:rFonts w:eastAsia="Times New Roman"/>
                <w:iCs/>
              </w:rPr>
            </w:pPr>
            <w:r w:rsidRPr="004320F9">
              <w:t>Количество поставляемого товара, объем выполняемых работ, оказываемых услуг, о</w:t>
            </w:r>
            <w:r w:rsidRPr="004320F9">
              <w:rPr>
                <w:rFonts w:eastAsia="Times New Roman"/>
                <w:iCs/>
              </w:rPr>
              <w:t xml:space="preserve">пределяется в соответствии с </w:t>
            </w:r>
            <w:hyperlink w:anchor="_РАЗДЕЛ_IV._Техническое" w:history="1">
              <w:r w:rsidRPr="004320F9">
                <w:rPr>
                  <w:rStyle w:val="a5"/>
                  <w:rFonts w:eastAsia="Times New Roman"/>
                  <w:iCs/>
                </w:rPr>
                <w:t>разделом IV «Техническое задание»</w:t>
              </w:r>
            </w:hyperlink>
            <w:r w:rsidRPr="004320F9">
              <w:rPr>
                <w:rFonts w:eastAsia="Times New Roman"/>
                <w:iCs/>
              </w:rPr>
              <w:t xml:space="preserve"> Документации о проведении запроса предложений в электронной форме и проектом договора </w:t>
            </w:r>
            <w:hyperlink w:anchor="_РАЗДЕЛ_IV._Техническое" w:history="1">
              <w:r w:rsidRPr="004320F9">
                <w:rPr>
                  <w:rStyle w:val="a5"/>
                  <w:rFonts w:eastAsia="Times New Roman"/>
                  <w:iCs/>
                </w:rPr>
                <w:t>разделом V «Проект договора»</w:t>
              </w:r>
            </w:hyperlink>
            <w:r w:rsidRPr="004320F9">
              <w:rPr>
                <w:rFonts w:eastAsia="Times New Roman"/>
                <w:iCs/>
              </w:rPr>
              <w:t xml:space="preserve"> Документации о проведении запроса предложений в электронной форме.</w:t>
            </w:r>
          </w:p>
          <w:p w:rsidR="00852CC0" w:rsidRPr="00852CC0" w:rsidRDefault="00852CC0" w:rsidP="00852CC0">
            <w:pPr>
              <w:autoSpaceDE w:val="0"/>
              <w:ind w:firstLine="459"/>
              <w:rPr>
                <w:highlight w:val="yellow"/>
              </w:rPr>
            </w:pPr>
            <w:r w:rsidRPr="004320F9">
              <w:rPr>
                <w:rFonts w:eastAsia="Times New Roman"/>
                <w:iCs/>
              </w:rPr>
              <w:t>Описание предмета закупки предусмотрено в разделе IV «Техническое задание»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color w:val="000000"/>
              </w:rPr>
            </w:pPr>
            <w:bookmarkStart w:id="12" w:name="_Ref378853453"/>
            <w:bookmarkEnd w:id="12"/>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proofErr w:type="gramStart"/>
            <w:r w:rsidRPr="00C51B47">
              <w:rPr>
                <w:rFonts w:eastAsia="Times New Roman"/>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r w:rsidRPr="00C51B47">
              <w:rPr>
                <w:rFonts w:eastAsia="Times New Roman"/>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 </w:t>
            </w:r>
            <w:proofErr w:type="gramStart"/>
            <w:r w:rsidRPr="00C51B47">
              <w:rPr>
                <w:rFonts w:eastAsia="Times New Roman"/>
              </w:rPr>
              <w:t xml:space="preserve">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w:t>
            </w:r>
            <w:r w:rsidRPr="00C51B47">
              <w:rPr>
                <w:rFonts w:eastAsia="Times New Roman"/>
              </w:rPr>
              <w:lastRenderedPageBreak/>
              <w:t>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w:t>
            </w:r>
            <w:proofErr w:type="gramEnd"/>
            <w:r w:rsidRPr="00C51B47">
              <w:rPr>
                <w:rFonts w:eastAsia="Times New Roman"/>
              </w:rPr>
              <w:t xml:space="preserve"> товара, выполняемой работы, оказываемой услуги потребностям Заказчика</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rsidRPr="004320F9">
              <w:rPr>
                <w:rFonts w:eastAsia="Times New Roman"/>
              </w:rPr>
              <w:lastRenderedPageBreak/>
              <w:t xml:space="preserve">Приводятся в </w:t>
            </w:r>
            <w:hyperlink w:anchor="_РАЗДЕЛ_IV._Техническое" w:history="1">
              <w:r w:rsidRPr="004320F9">
                <w:rPr>
                  <w:rStyle w:val="a5"/>
                  <w:rFonts w:eastAsia="Times New Roman"/>
                </w:rPr>
                <w:t>разделе IV «Техническое задание»</w:t>
              </w:r>
            </w:hyperlink>
            <w:r w:rsidRPr="004320F9">
              <w:rPr>
                <w:rFonts w:eastAsia="Times New Roman"/>
              </w:rPr>
              <w:t xml:space="preserve"> и </w:t>
            </w:r>
            <w:hyperlink w:anchor="_РАЗДЕЛ_V._Проект" w:history="1">
              <w:r w:rsidRPr="004320F9">
                <w:rPr>
                  <w:rStyle w:val="a5"/>
                  <w:rFonts w:eastAsia="Times New Roman"/>
                </w:rPr>
                <w:t xml:space="preserve">разделе </w:t>
              </w:r>
              <w:r w:rsidRPr="004320F9">
                <w:rPr>
                  <w:rStyle w:val="a5"/>
                  <w:rFonts w:eastAsia="Times New Roman"/>
                  <w:lang w:val="en-US"/>
                </w:rPr>
                <w:t>V</w:t>
              </w:r>
              <w:r w:rsidRPr="004320F9">
                <w:rPr>
                  <w:rStyle w:val="a5"/>
                  <w:rFonts w:eastAsia="Times New Roman"/>
                </w:rPr>
                <w:t xml:space="preserve"> «Проект договора»</w:t>
              </w:r>
            </w:hyperlink>
            <w:r w:rsidRPr="004320F9">
              <w:rPr>
                <w:rFonts w:eastAsia="Times New Roman"/>
              </w:rPr>
              <w:t xml:space="preserve"> настоящей Документации.</w:t>
            </w:r>
          </w:p>
          <w:p w:rsidR="00C03E71" w:rsidRDefault="00C03E71">
            <w:pPr>
              <w:rPr>
                <w:rFonts w:eastAsia="Times New Roman"/>
              </w:rPr>
            </w:pPr>
          </w:p>
          <w:p w:rsidR="00C03E71" w:rsidRDefault="00C03E71"/>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3" w:name="_Ref368315592"/>
            <w:bookmarkEnd w:id="13"/>
          </w:p>
        </w:tc>
        <w:tc>
          <w:tcPr>
            <w:tcW w:w="2552" w:type="dxa"/>
            <w:tcBorders>
              <w:top w:val="single" w:sz="4" w:space="0" w:color="000000"/>
              <w:left w:val="single" w:sz="4" w:space="0" w:color="000000"/>
              <w:bottom w:val="single" w:sz="4" w:space="0" w:color="000000"/>
            </w:tcBorders>
            <w:shd w:val="clear" w:color="auto" w:fill="F2F2F2"/>
          </w:tcPr>
          <w:p w:rsidR="00C03E71" w:rsidRPr="00C51B47" w:rsidRDefault="005851E1" w:rsidP="005851E1">
            <w:proofErr w:type="gramStart"/>
            <w:r w:rsidRPr="00C51B47">
              <w:rPr>
                <w:bC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roofErr w:type="gramEnd"/>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A5012F" w:rsidRPr="004320F9" w:rsidRDefault="00C03E71" w:rsidP="008322C6">
            <w:pPr>
              <w:pStyle w:val="Default"/>
              <w:rPr>
                <w:rFonts w:eastAsia="DejaVu Sans" w:cs="DejaVu Sans"/>
                <w:b/>
                <w:iCs/>
                <w:kern w:val="1"/>
                <w:lang w:bidi="hi-IN"/>
              </w:rPr>
            </w:pPr>
            <w:r w:rsidRPr="004320F9">
              <w:rPr>
                <w:iCs/>
              </w:rPr>
              <w:t xml:space="preserve">Начальная (максимальная) цена </w:t>
            </w:r>
            <w:r w:rsidR="001D0638">
              <w:rPr>
                <w:iCs/>
              </w:rPr>
              <w:t xml:space="preserve">договора </w:t>
            </w:r>
            <w:r w:rsidRPr="004320F9">
              <w:rPr>
                <w:iCs/>
              </w:rPr>
              <w:t>составляет:</w:t>
            </w:r>
            <w:r w:rsidR="000B0119" w:rsidRPr="004320F9">
              <w:rPr>
                <w:rFonts w:eastAsia="DejaVu Sans" w:cs="DejaVu Sans"/>
                <w:b/>
                <w:iCs/>
                <w:kern w:val="1"/>
                <w:lang w:bidi="hi-IN"/>
              </w:rPr>
              <w:t xml:space="preserve"> </w:t>
            </w:r>
            <w:r w:rsidR="009B6A3D">
              <w:rPr>
                <w:rFonts w:eastAsia="DejaVu Sans" w:cs="DejaVu Sans"/>
                <w:b/>
                <w:iCs/>
                <w:kern w:val="1"/>
                <w:lang w:bidi="hi-IN"/>
              </w:rPr>
              <w:t>37 724 201</w:t>
            </w:r>
            <w:r w:rsidR="00A31594" w:rsidRPr="004320F9">
              <w:rPr>
                <w:rFonts w:eastAsia="DejaVu Sans" w:cs="DejaVu Sans"/>
                <w:b/>
                <w:iCs/>
                <w:kern w:val="1"/>
                <w:lang w:bidi="hi-IN"/>
              </w:rPr>
              <w:t xml:space="preserve"> (</w:t>
            </w:r>
            <w:r w:rsidR="009B6A3D">
              <w:rPr>
                <w:rFonts w:eastAsia="DejaVu Sans" w:cs="DejaVu Sans"/>
                <w:b/>
                <w:iCs/>
                <w:kern w:val="1"/>
                <w:lang w:bidi="hi-IN"/>
              </w:rPr>
              <w:t>тридцать семь миллионов семьсот двадцать четыре тысячи двести один</w:t>
            </w:r>
            <w:r w:rsidR="00A31594" w:rsidRPr="004320F9">
              <w:rPr>
                <w:rFonts w:eastAsia="DejaVu Sans" w:cs="DejaVu Sans"/>
                <w:b/>
                <w:iCs/>
                <w:kern w:val="1"/>
                <w:lang w:bidi="hi-IN"/>
              </w:rPr>
              <w:t>) рубл</w:t>
            </w:r>
            <w:r w:rsidR="009B6A3D">
              <w:rPr>
                <w:rFonts w:eastAsia="DejaVu Sans" w:cs="DejaVu Sans"/>
                <w:b/>
                <w:iCs/>
                <w:kern w:val="1"/>
                <w:lang w:bidi="hi-IN"/>
              </w:rPr>
              <w:t>ь</w:t>
            </w:r>
            <w:r w:rsidR="00A31594" w:rsidRPr="004320F9">
              <w:rPr>
                <w:rFonts w:eastAsia="DejaVu Sans" w:cs="DejaVu Sans"/>
                <w:b/>
                <w:iCs/>
                <w:kern w:val="1"/>
                <w:lang w:bidi="hi-IN"/>
              </w:rPr>
              <w:t xml:space="preserve"> </w:t>
            </w:r>
            <w:r w:rsidR="009B6A3D">
              <w:rPr>
                <w:rFonts w:eastAsia="DejaVu Sans" w:cs="DejaVu Sans"/>
                <w:b/>
                <w:iCs/>
                <w:kern w:val="1"/>
                <w:lang w:bidi="hi-IN"/>
              </w:rPr>
              <w:t>30</w:t>
            </w:r>
            <w:r w:rsidR="00A31594" w:rsidRPr="004320F9">
              <w:rPr>
                <w:rFonts w:eastAsia="DejaVu Sans" w:cs="DejaVu Sans"/>
                <w:b/>
                <w:iCs/>
                <w:kern w:val="1"/>
                <w:lang w:bidi="hi-IN"/>
              </w:rPr>
              <w:t xml:space="preserve"> копе</w:t>
            </w:r>
            <w:r w:rsidR="009B6A3D">
              <w:rPr>
                <w:rFonts w:eastAsia="DejaVu Sans" w:cs="DejaVu Sans"/>
                <w:b/>
                <w:iCs/>
                <w:kern w:val="1"/>
                <w:lang w:bidi="hi-IN"/>
              </w:rPr>
              <w:t>е</w:t>
            </w:r>
            <w:r w:rsidR="00A31594" w:rsidRPr="004320F9">
              <w:rPr>
                <w:rFonts w:eastAsia="DejaVu Sans" w:cs="DejaVu Sans"/>
                <w:b/>
                <w:iCs/>
                <w:kern w:val="1"/>
                <w:lang w:bidi="hi-IN"/>
              </w:rPr>
              <w:t>к</w:t>
            </w:r>
            <w:r w:rsidR="00A5012F" w:rsidRPr="004320F9">
              <w:rPr>
                <w:rFonts w:eastAsia="DejaVu Sans" w:cs="DejaVu Sans"/>
                <w:b/>
                <w:iCs/>
                <w:color w:val="auto"/>
                <w:kern w:val="1"/>
                <w:lang w:bidi="hi-IN"/>
              </w:rPr>
              <w:t>.</w:t>
            </w:r>
          </w:p>
          <w:p w:rsidR="001D0638" w:rsidRDefault="009B6A3D" w:rsidP="008322C6">
            <w:pPr>
              <w:pStyle w:val="rvps9"/>
              <w:ind w:firstLine="34"/>
              <w:rPr>
                <w:rFonts w:ascii="Times New Roman CYR" w:eastAsia="Arial" w:hAnsi="Times New Roman CYR" w:cs="Times New Roman CYR"/>
                <w:kern w:val="1"/>
                <w:lang w:eastAsia="ru-RU" w:bidi="hi-IN"/>
              </w:rPr>
            </w:pPr>
            <w:r>
              <w:rPr>
                <w:lang w:eastAsia="ru-RU"/>
              </w:rPr>
              <w:t>Цена договора</w:t>
            </w:r>
            <w:r w:rsidRPr="0043647B">
              <w:rPr>
                <w:lang w:eastAsia="ru-RU"/>
              </w:rPr>
              <w:t xml:space="preserve"> </w:t>
            </w:r>
            <w:r w:rsidRPr="0043647B">
              <w:rPr>
                <w:rFonts w:eastAsia="Calibri"/>
                <w:lang w:eastAsia="en-US"/>
              </w:rPr>
              <w:t>включает в себя все расходы, связанные с поставкой товара,</w:t>
            </w:r>
            <w:r w:rsidRPr="00810C3E">
              <w:t xml:space="preserve"> </w:t>
            </w:r>
            <w:r>
              <w:t xml:space="preserve">включая </w:t>
            </w:r>
            <w:r w:rsidRPr="00810C3E">
              <w:rPr>
                <w:rFonts w:eastAsia="Calibri"/>
                <w:lang w:eastAsia="en-US"/>
              </w:rPr>
              <w:t>расходы</w:t>
            </w:r>
            <w:r w:rsidRPr="0043647B">
              <w:rPr>
                <w:rFonts w:eastAsia="Calibri"/>
                <w:lang w:eastAsia="en-US"/>
              </w:rPr>
              <w:t xml:space="preserve"> </w:t>
            </w:r>
            <w:r>
              <w:rPr>
                <w:rFonts w:eastAsia="Calibri"/>
                <w:lang w:eastAsia="en-US"/>
              </w:rPr>
              <w:t>перевоз</w:t>
            </w:r>
            <w:r w:rsidRPr="0043647B">
              <w:rPr>
                <w:rFonts w:eastAsia="Calibri"/>
                <w:lang w:eastAsia="en-US"/>
              </w:rPr>
              <w:t>ку, страхование, уплату таможенных пошлин, налогов и други</w:t>
            </w:r>
            <w:r>
              <w:rPr>
                <w:rFonts w:eastAsia="Calibri"/>
                <w:lang w:eastAsia="en-US"/>
              </w:rPr>
              <w:t>х</w:t>
            </w:r>
            <w:r w:rsidRPr="0043647B">
              <w:rPr>
                <w:rFonts w:eastAsia="Calibri"/>
                <w:lang w:eastAsia="en-US"/>
              </w:rPr>
              <w:t xml:space="preserve"> обязательны</w:t>
            </w:r>
            <w:r>
              <w:rPr>
                <w:rFonts w:eastAsia="Calibri"/>
                <w:lang w:eastAsia="en-US"/>
              </w:rPr>
              <w:t>х</w:t>
            </w:r>
            <w:r w:rsidRPr="0043647B">
              <w:rPr>
                <w:rFonts w:eastAsia="Calibri"/>
                <w:lang w:eastAsia="en-US"/>
              </w:rPr>
              <w:t xml:space="preserve"> платеж</w:t>
            </w:r>
            <w:r>
              <w:rPr>
                <w:rFonts w:eastAsia="Calibri"/>
                <w:lang w:eastAsia="en-US"/>
              </w:rPr>
              <w:t>ей</w:t>
            </w:r>
            <w:r w:rsidR="00CC7E4E" w:rsidRPr="00CF6780">
              <w:rPr>
                <w:rFonts w:eastAsia="Calibri" w:cs="Mangal"/>
                <w:kern w:val="1"/>
                <w:lang w:eastAsia="en-US" w:bidi="hi-IN"/>
              </w:rPr>
              <w:t>.</w:t>
            </w:r>
          </w:p>
          <w:p w:rsidR="008322C6" w:rsidRPr="005851E1" w:rsidRDefault="008322C6" w:rsidP="001D0638">
            <w:pPr>
              <w:pStyle w:val="rvps9"/>
              <w:rPr>
                <w:rFonts w:eastAsia="Calibri"/>
                <w:b/>
                <w:iCs/>
                <w:highlight w:val="yellow"/>
              </w:rPr>
            </w:pPr>
            <w:r w:rsidRPr="004320F9">
              <w:rPr>
                <w:bCs/>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указано в разделе </w:t>
            </w:r>
            <w:r w:rsidRPr="004320F9">
              <w:rPr>
                <w:bCs/>
                <w:lang w:val="en-US"/>
              </w:rPr>
              <w:t>VI</w:t>
            </w:r>
            <w:r w:rsidRPr="004320F9">
              <w:rPr>
                <w:bCs/>
              </w:rPr>
              <w:t xml:space="preserve"> документации о проведении запроса предложений в электронной форме.</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iCs/>
              </w:rPr>
            </w:pPr>
            <w:bookmarkStart w:id="14" w:name="_Ref378853304"/>
            <w:bookmarkEnd w:id="14"/>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5851E1" w:rsidP="00852CC0">
            <w:proofErr w:type="gramStart"/>
            <w:r w:rsidRPr="001F4D93">
              <w:rPr>
                <w:rFonts w:eastAsia="Times New Roman"/>
              </w:rPr>
              <w:t>Требования к участникам запроса предложений</w:t>
            </w:r>
            <w:r w:rsidR="00852CC0" w:rsidRPr="001F4D93">
              <w:rPr>
                <w:rFonts w:eastAsia="Times New Roman"/>
              </w:rPr>
              <w:t xml:space="preserve">, </w:t>
            </w:r>
            <w:r w:rsidR="00852CC0" w:rsidRPr="001F4D93">
              <w:rPr>
                <w:rFonts w:eastAsia="Times New Roman"/>
              </w:rPr>
              <w:lastRenderedPageBreak/>
              <w:t>требования к участникам запроса предложений в электронной форме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w:t>
            </w:r>
            <w:proofErr w:type="gramEnd"/>
            <w:r w:rsidR="00852CC0" w:rsidRPr="001F4D93">
              <w:rPr>
                <w:rFonts w:eastAsia="Times New Roman"/>
              </w:rPr>
              <w:t xml:space="preserve">, </w:t>
            </w:r>
            <w:proofErr w:type="gramStart"/>
            <w:r w:rsidR="00852CC0" w:rsidRPr="001F4D93">
              <w:rPr>
                <w:rFonts w:eastAsia="Times New Roman"/>
              </w:rPr>
              <w:t>связанных</w:t>
            </w:r>
            <w:proofErr w:type="gramEnd"/>
            <w:r w:rsidR="00852CC0" w:rsidRPr="001F4D93">
              <w:rPr>
                <w:rFonts w:eastAsia="Times New Roman"/>
              </w:rPr>
              <w:t xml:space="preserve"> с использованием атомной энергии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
              <w:lastRenderedPageBreak/>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775D7" w:rsidRPr="00FA148C" w:rsidTr="00363F53">
              <w:tc>
                <w:tcPr>
                  <w:tcW w:w="3572" w:type="dxa"/>
                  <w:shd w:val="clear" w:color="auto" w:fill="auto"/>
                </w:tcPr>
                <w:p w:rsidR="003775D7" w:rsidRPr="00FA148C" w:rsidRDefault="003775D7" w:rsidP="003775D7">
                  <w:pPr>
                    <w:jc w:val="center"/>
                    <w:rPr>
                      <w:rFonts w:cs="Arial"/>
                      <w:b/>
                      <w:color w:val="000000"/>
                    </w:rPr>
                  </w:pPr>
                  <w:r w:rsidRPr="00FA148C">
                    <w:rPr>
                      <w:rFonts w:cs="Arial"/>
                      <w:b/>
                      <w:color w:val="000000"/>
                    </w:rPr>
                    <w:t xml:space="preserve">Наименование требования </w:t>
                  </w:r>
                </w:p>
              </w:tc>
              <w:tc>
                <w:tcPr>
                  <w:tcW w:w="3993" w:type="dxa"/>
                  <w:shd w:val="clear" w:color="auto" w:fill="auto"/>
                </w:tcPr>
                <w:p w:rsidR="003775D7" w:rsidRPr="00FA148C" w:rsidRDefault="003775D7" w:rsidP="003775D7">
                  <w:pPr>
                    <w:jc w:val="center"/>
                    <w:rPr>
                      <w:rFonts w:cs="Arial"/>
                      <w:b/>
                      <w:color w:val="000000"/>
                    </w:rPr>
                  </w:pPr>
                  <w:r w:rsidRPr="00FA148C">
                    <w:rPr>
                      <w:rFonts w:cs="Arial"/>
                      <w:b/>
                      <w:color w:val="000000"/>
                    </w:rPr>
                    <w:t>Чем должно быть подтверждено в составе Заявки</w:t>
                  </w:r>
                </w:p>
              </w:tc>
            </w:tr>
            <w:tr w:rsidR="003775D7" w:rsidRPr="00FA148C" w:rsidTr="00363F53">
              <w:tc>
                <w:tcPr>
                  <w:tcW w:w="3572" w:type="dxa"/>
                  <w:shd w:val="clear" w:color="auto" w:fill="auto"/>
                </w:tcPr>
                <w:p w:rsidR="003775D7" w:rsidRPr="00FA148C" w:rsidRDefault="003775D7" w:rsidP="003775D7">
                  <w:pPr>
                    <w:ind w:firstLine="204"/>
                    <w:rPr>
                      <w:rFonts w:cs="Arial"/>
                      <w:color w:val="000000"/>
                    </w:rPr>
                  </w:pPr>
                  <w:r>
                    <w:rPr>
                      <w:rFonts w:cs="Arial"/>
                      <w:color w:val="000000"/>
                    </w:rPr>
                    <w:lastRenderedPageBreak/>
                    <w:t>1</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FA148C">
                    <w:rPr>
                      <w:rFonts w:cs="Arial"/>
                      <w:color w:val="000000"/>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2</w:t>
                  </w:r>
                  <w:r w:rsidRPr="00FA148C">
                    <w:rPr>
                      <w:rFonts w:cs="Arial"/>
                      <w:color w:val="000000"/>
                    </w:rPr>
                    <w:t xml:space="preserve">. </w:t>
                  </w:r>
                  <w:proofErr w:type="spellStart"/>
                  <w:r w:rsidRPr="00FA148C">
                    <w:t>Непроведение</w:t>
                  </w:r>
                  <w:proofErr w:type="spellEnd"/>
                  <w:r w:rsidRPr="00FA148C">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w:t>
                  </w:r>
                  <w:r w:rsidRPr="00FA148C">
                    <w:lastRenderedPageBreak/>
                    <w:t>юридического лица или индивидуального предпринимателя несостоятельным (банкротом)</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3</w:t>
                  </w:r>
                  <w:r w:rsidRPr="00FA148C">
                    <w:rPr>
                      <w:rFonts w:cs="Arial"/>
                      <w:color w:val="000000"/>
                    </w:rPr>
                    <w:t xml:space="preserve">. </w:t>
                  </w:r>
                  <w:proofErr w:type="spellStart"/>
                  <w:r w:rsidRPr="00FA148C">
                    <w:rPr>
                      <w:rFonts w:cs="Arial"/>
                      <w:color w:val="000000"/>
                    </w:rPr>
                    <w:t>Неприостановление</w:t>
                  </w:r>
                  <w:proofErr w:type="spellEnd"/>
                  <w:r w:rsidRPr="00FA148C">
                    <w:rPr>
                      <w:rFonts w:cs="Arial"/>
                      <w:color w:val="000000"/>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4</w:t>
                  </w:r>
                  <w:r w:rsidRPr="00FA148C">
                    <w:rPr>
                      <w:rFonts w:cs="Arial"/>
                      <w:color w:val="000000"/>
                    </w:rPr>
                    <w:t xml:space="preserve">. </w:t>
                  </w:r>
                  <w:proofErr w:type="gramStart"/>
                  <w:r w:rsidRPr="00FA148C">
                    <w:rPr>
                      <w:rFonts w:cs="Arial"/>
                      <w:color w:val="000000"/>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FA148C">
                    <w:rPr>
                      <w:rFonts w:cs="Arial"/>
                      <w:color w:val="000000"/>
                    </w:rPr>
                    <w:t xml:space="preserve"> в законную силу решение суда о признании обязанности </w:t>
                  </w:r>
                  <w:proofErr w:type="gramStart"/>
                  <w:r w:rsidRPr="00FA148C">
                    <w:rPr>
                      <w:rFonts w:cs="Arial"/>
                      <w:color w:val="000000"/>
                    </w:rPr>
                    <w:t>заявителя</w:t>
                  </w:r>
                  <w:proofErr w:type="gramEnd"/>
                  <w:r w:rsidRPr="00FA148C">
                    <w:rPr>
                      <w:rFonts w:cs="Arial"/>
                      <w:color w:val="000000"/>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w:t>
                  </w:r>
                  <w:r w:rsidRPr="00FA148C">
                    <w:rPr>
                      <w:rFonts w:cs="Arial"/>
                      <w:color w:val="000000"/>
                    </w:rPr>
                    <w:lastRenderedPageBreak/>
                    <w:t>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5</w:t>
                  </w:r>
                  <w:r w:rsidRPr="00FA148C">
                    <w:rPr>
                      <w:rFonts w:cs="Arial"/>
                      <w:color w:val="000000"/>
                    </w:rPr>
                    <w:t xml:space="preserve">. Отсутствие фактов привлечения </w:t>
                  </w:r>
                  <w:proofErr w:type="gramStart"/>
                  <w:r w:rsidRPr="00FA148C">
                    <w:rPr>
                      <w:rFonts w:cs="Arial"/>
                      <w:color w:val="000000"/>
                    </w:rPr>
                    <w:t>в течение двух лет до момента подачи заявки на участие в конкурентной закупке с участием</w:t>
                  </w:r>
                  <w:proofErr w:type="gramEnd"/>
                  <w:r w:rsidRPr="00FA148C">
                    <w:rPr>
                      <w:rFonts w:cs="Arial"/>
                      <w:color w:val="000000"/>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 xml:space="preserve">предложений </w:t>
                  </w:r>
                  <w:r w:rsidRPr="00FA148C">
                    <w:rPr>
                      <w:color w:val="000000"/>
                    </w:rPr>
                    <w:t>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6</w:t>
                  </w:r>
                  <w:r w:rsidRPr="00FA148C">
                    <w:rPr>
                      <w:rFonts w:cs="Arial"/>
                      <w:color w:val="000000"/>
                    </w:rPr>
                    <w:t xml:space="preserve">. </w:t>
                  </w:r>
                  <w:proofErr w:type="gramStart"/>
                  <w:r>
                    <w:rPr>
                      <w:rFonts w:cs="Arial"/>
                      <w:color w:val="000000"/>
                    </w:rPr>
                    <w:t>С</w:t>
                  </w:r>
                  <w:r w:rsidRPr="00FA148C">
                    <w:rPr>
                      <w:rFonts w:cs="Arial"/>
                      <w:color w:val="000000"/>
                    </w:rPr>
                    <w:t xml:space="preserve">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w:t>
                  </w:r>
                  <w:r w:rsidRPr="00FA148C">
                    <w:rPr>
                      <w:rFonts w:cs="Arial"/>
                      <w:color w:val="000000"/>
                    </w:rPr>
                    <w:lastRenderedPageBreak/>
                    <w:t>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FA148C">
                    <w:rPr>
                      <w:rFonts w:cs="Arial"/>
                      <w:color w:val="000000"/>
                    </w:rPr>
                    <w:t xml:space="preserve"> адреса сайта или страницы сайта в информационно-телекоммуникационной сети "Интернет", на которых размещены эти информация и документы)</w:t>
                  </w:r>
                </w:p>
              </w:tc>
              <w:tc>
                <w:tcPr>
                  <w:tcW w:w="3993" w:type="dxa"/>
                  <w:shd w:val="clear" w:color="auto" w:fill="auto"/>
                </w:tcPr>
                <w:p w:rsidR="003775D7" w:rsidRPr="00FA148C" w:rsidRDefault="003775D7" w:rsidP="005C2BEA">
                  <w:pPr>
                    <w:rPr>
                      <w:rFonts w:cs="Arial"/>
                      <w:color w:val="000000"/>
                    </w:rPr>
                  </w:pPr>
                  <w:r w:rsidRPr="00FA148C">
                    <w:rPr>
                      <w:color w:val="000000"/>
                    </w:rPr>
                    <w:lastRenderedPageBreak/>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lastRenderedPageBreak/>
                    <w:t>7</w:t>
                  </w:r>
                  <w:r w:rsidRPr="00FA148C">
                    <w:rPr>
                      <w:rFonts w:cs="Arial"/>
                      <w:color w:val="000000"/>
                    </w:rPr>
                    <w:t>.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r w:rsidR="003775D7" w:rsidRPr="00FA148C" w:rsidTr="00363F53">
              <w:tc>
                <w:tcPr>
                  <w:tcW w:w="3572" w:type="dxa"/>
                  <w:shd w:val="clear" w:color="auto" w:fill="auto"/>
                </w:tcPr>
                <w:p w:rsidR="003775D7" w:rsidRPr="00FA148C" w:rsidRDefault="003775D7" w:rsidP="003775D7">
                  <w:pPr>
                    <w:autoSpaceDE w:val="0"/>
                    <w:autoSpaceDN w:val="0"/>
                    <w:adjustRightInd w:val="0"/>
                    <w:ind w:firstLine="204"/>
                    <w:rPr>
                      <w:rFonts w:cs="Arial"/>
                      <w:color w:val="000000"/>
                    </w:rPr>
                  </w:pPr>
                  <w:r>
                    <w:rPr>
                      <w:rFonts w:cs="Arial"/>
                      <w:color w:val="000000"/>
                    </w:rPr>
                    <w:t>8</w:t>
                  </w:r>
                  <w:r w:rsidRPr="00FA148C">
                    <w:rPr>
                      <w:rFonts w:cs="Arial"/>
                      <w:color w:val="000000"/>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993" w:type="dxa"/>
                  <w:shd w:val="clear" w:color="auto" w:fill="auto"/>
                </w:tcPr>
                <w:p w:rsidR="003775D7" w:rsidRPr="00FA148C" w:rsidRDefault="003775D7" w:rsidP="005C2BEA">
                  <w:pPr>
                    <w:rPr>
                      <w:rFonts w:cs="Arial"/>
                      <w:color w:val="000000"/>
                    </w:rPr>
                  </w:pPr>
                  <w:r w:rsidRPr="00FA148C">
                    <w:rPr>
                      <w:color w:val="000000"/>
                    </w:rPr>
                    <w:t xml:space="preserve">Декларируется Участником в тексте Заявки (представляется в составе заявки участником запроса </w:t>
                  </w:r>
                  <w:r w:rsidR="005C2BEA">
                    <w:rPr>
                      <w:color w:val="000000"/>
                    </w:rPr>
                    <w:t>предложений</w:t>
                  </w:r>
                  <w:r w:rsidRPr="00FA148C">
                    <w:rPr>
                      <w:color w:val="000000"/>
                    </w:rPr>
                    <w:t xml:space="preserve"> с участием субъектов малого и среднего предпринимательства с использованием программно-аппаратных средств электронной площадки)</w:t>
                  </w:r>
                </w:p>
              </w:tc>
            </w:tr>
          </w:tbl>
          <w:p w:rsidR="00C03E71" w:rsidRPr="003775D7" w:rsidRDefault="00C03E71">
            <w:pPr>
              <w:rPr>
                <w:rFonts w:eastAsia="Times New Roman"/>
                <w:b/>
              </w:rPr>
            </w:pPr>
          </w:p>
          <w:p w:rsidR="00C03E71" w:rsidRDefault="00C03E71">
            <w:pPr>
              <w:rPr>
                <w:rFonts w:eastAsia="Times New Roman"/>
                <w:b/>
                <w:sz w:val="10"/>
                <w:szCs w:val="1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5" w:name="_Ref378109129"/>
            <w:bookmarkEnd w:id="15"/>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t>Порядок оценки и сопоставления Заявок, критерии оценки и сопоставления Заявок, величины значимости этих критериев</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864"/>
              <w:gridCol w:w="1560"/>
              <w:gridCol w:w="3128"/>
            </w:tblGrid>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Критерий</w:t>
                  </w:r>
                </w:p>
              </w:tc>
              <w:tc>
                <w:tcPr>
                  <w:tcW w:w="1560" w:type="dxa"/>
                  <w:tcBorders>
                    <w:top w:val="single" w:sz="4" w:space="0" w:color="000000"/>
                    <w:left w:val="single" w:sz="4" w:space="0" w:color="000000"/>
                    <w:bottom w:val="single" w:sz="4" w:space="0" w:color="000000"/>
                  </w:tcBorders>
                  <w:shd w:val="clear" w:color="auto" w:fill="auto"/>
                </w:tcPr>
                <w:p w:rsidR="00EF09B2" w:rsidRDefault="00EF09B2" w:rsidP="00EF09B2">
                  <w:pPr>
                    <w:pStyle w:val="ad"/>
                    <w:ind w:left="0"/>
                  </w:pPr>
                  <w:r>
                    <w:rPr>
                      <w:rFonts w:cs="Arial"/>
                      <w:b/>
                      <w:color w:val="000000"/>
                    </w:rPr>
                    <w:t xml:space="preserve">Величина значимости критерия </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Default="00EF09B2" w:rsidP="00EF09B2">
                  <w:pPr>
                    <w:pStyle w:val="ad"/>
                    <w:ind w:left="0"/>
                  </w:pPr>
                  <w:r>
                    <w:rPr>
                      <w:rFonts w:cs="Arial"/>
                      <w:b/>
                      <w:color w:val="000000"/>
                    </w:rPr>
                    <w:t>Что конкретно оценивается (показатели)</w:t>
                  </w:r>
                </w:p>
                <w:p w:rsidR="00EF09B2" w:rsidRDefault="00EF09B2" w:rsidP="00EF09B2">
                  <w:pPr>
                    <w:pStyle w:val="ad"/>
                    <w:ind w:left="0"/>
                    <w:rPr>
                      <w:rFonts w:cs="Arial"/>
                      <w:b/>
                      <w:i/>
                      <w:color w:val="FF0000"/>
                    </w:rPr>
                  </w:pPr>
                </w:p>
              </w:tc>
            </w:tr>
            <w:tr w:rsidR="005D502B" w:rsidTr="000A6413">
              <w:tc>
                <w:tcPr>
                  <w:tcW w:w="2864" w:type="dxa"/>
                  <w:tcBorders>
                    <w:top w:val="single" w:sz="4" w:space="0" w:color="000000"/>
                    <w:left w:val="single" w:sz="4" w:space="0" w:color="000000"/>
                    <w:bottom w:val="single" w:sz="4" w:space="0" w:color="000000"/>
                  </w:tcBorders>
                  <w:shd w:val="clear" w:color="auto" w:fill="auto"/>
                </w:tcPr>
                <w:p w:rsidR="005D502B" w:rsidRPr="009A67E5" w:rsidRDefault="005D502B" w:rsidP="00EF09B2">
                  <w:pPr>
                    <w:autoSpaceDE w:val="0"/>
                    <w:rPr>
                      <w:rFonts w:eastAsia="Times New Roman" w:cs="Arial"/>
                      <w:color w:val="000000"/>
                    </w:rPr>
                  </w:pPr>
                  <w:r w:rsidRPr="009A67E5">
                    <w:rPr>
                      <w:rFonts w:eastAsia="Times New Roman"/>
                      <w:lang w:eastAsia="ru-RU"/>
                    </w:rPr>
                    <w:t>Цена договора</w:t>
                  </w:r>
                </w:p>
              </w:tc>
              <w:tc>
                <w:tcPr>
                  <w:tcW w:w="1560" w:type="dxa"/>
                  <w:tcBorders>
                    <w:top w:val="single" w:sz="4" w:space="0" w:color="000000"/>
                    <w:left w:val="single" w:sz="4" w:space="0" w:color="000000"/>
                    <w:bottom w:val="single" w:sz="4" w:space="0" w:color="000000"/>
                  </w:tcBorders>
                  <w:shd w:val="clear" w:color="auto" w:fill="auto"/>
                </w:tcPr>
                <w:p w:rsidR="005D502B" w:rsidRPr="009A67E5" w:rsidRDefault="00A356EF" w:rsidP="00EF09B2">
                  <w:pPr>
                    <w:pStyle w:val="ad"/>
                    <w:ind w:left="0"/>
                    <w:rPr>
                      <w:rFonts w:cs="Arial"/>
                      <w:color w:val="000000"/>
                    </w:rPr>
                  </w:pPr>
                  <w:r w:rsidRPr="009A67E5">
                    <w:rPr>
                      <w:rFonts w:cs="Arial"/>
                      <w:color w:val="000000"/>
                    </w:rPr>
                    <w:t>4</w:t>
                  </w:r>
                  <w:r w:rsidR="005D502B"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5D502B" w:rsidRPr="009A67E5" w:rsidRDefault="005D502B" w:rsidP="00EF09B2">
                  <w:pPr>
                    <w:contextualSpacing/>
                    <w:rPr>
                      <w:rFonts w:eastAsia="Times New Roman" w:cs="Arial"/>
                    </w:rPr>
                  </w:pPr>
                  <w:r w:rsidRPr="009A67E5">
                    <w:rPr>
                      <w:rFonts w:eastAsia="Times New Roman" w:cs="Arial"/>
                    </w:rPr>
                    <w:t>Оценивается цена закупаемых товаров</w:t>
                  </w:r>
                </w:p>
              </w:tc>
            </w:tr>
            <w:tr w:rsidR="00EF09B2" w:rsidTr="000A6413">
              <w:tc>
                <w:tcPr>
                  <w:tcW w:w="2864" w:type="dxa"/>
                  <w:tcBorders>
                    <w:top w:val="single" w:sz="4" w:space="0" w:color="000000"/>
                    <w:left w:val="single" w:sz="4" w:space="0" w:color="000000"/>
                    <w:bottom w:val="single" w:sz="4" w:space="0" w:color="000000"/>
                  </w:tcBorders>
                  <w:shd w:val="clear" w:color="auto" w:fill="auto"/>
                </w:tcPr>
                <w:p w:rsidR="00EF09B2" w:rsidRPr="009A67E5" w:rsidRDefault="00EF09B2" w:rsidP="00EF09B2">
                  <w:pPr>
                    <w:autoSpaceDE w:val="0"/>
                  </w:pPr>
                  <w:r w:rsidRPr="009A67E5">
                    <w:rPr>
                      <w:rFonts w:eastAsia="Times New Roman" w:cs="Arial"/>
                      <w:color w:val="000000"/>
                    </w:rPr>
                    <w:t>Срок поставки (выполнения работ, оказания услуг)</w:t>
                  </w:r>
                </w:p>
              </w:tc>
              <w:tc>
                <w:tcPr>
                  <w:tcW w:w="1560" w:type="dxa"/>
                  <w:tcBorders>
                    <w:top w:val="single" w:sz="4" w:space="0" w:color="000000"/>
                    <w:left w:val="single" w:sz="4" w:space="0" w:color="000000"/>
                    <w:bottom w:val="single" w:sz="4" w:space="0" w:color="000000"/>
                  </w:tcBorders>
                  <w:shd w:val="clear" w:color="auto" w:fill="auto"/>
                </w:tcPr>
                <w:p w:rsidR="00EF09B2" w:rsidRPr="009A67E5" w:rsidRDefault="009A67E5" w:rsidP="00EF09B2">
                  <w:pPr>
                    <w:pStyle w:val="ad"/>
                    <w:ind w:left="0"/>
                  </w:pPr>
                  <w:r w:rsidRPr="009A67E5">
                    <w:rPr>
                      <w:rFonts w:cs="Arial"/>
                      <w:color w:val="000000"/>
                    </w:rPr>
                    <w:t>5</w:t>
                  </w:r>
                  <w:r w:rsidR="00EF09B2"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F09B2" w:rsidRPr="009A67E5" w:rsidRDefault="00EF09B2" w:rsidP="00EF09B2">
                  <w:pPr>
                    <w:contextualSpacing/>
                  </w:pPr>
                  <w:r w:rsidRPr="009A67E5">
                    <w:rPr>
                      <w:rFonts w:eastAsia="Times New Roman" w:cs="Arial"/>
                    </w:rPr>
                    <w:t xml:space="preserve">Оценивается </w:t>
                  </w:r>
                  <w:r w:rsidR="00326D66" w:rsidRPr="009A67E5">
                    <w:rPr>
                      <w:rFonts w:eastAsia="Times New Roman" w:cs="Arial"/>
                    </w:rPr>
                    <w:t>срок поставки товара,</w:t>
                  </w:r>
                  <w:r w:rsidR="00A457E5" w:rsidRPr="009A67E5">
                    <w:rPr>
                      <w:rFonts w:eastAsia="Times New Roman" w:cs="Arial"/>
                    </w:rPr>
                    <w:t xml:space="preserve"> </w:t>
                  </w:r>
                  <w:r w:rsidRPr="009A67E5">
                    <w:rPr>
                      <w:rFonts w:eastAsia="Times New Roman" w:cs="Arial"/>
                    </w:rPr>
                    <w:t xml:space="preserve">в </w:t>
                  </w:r>
                  <w:r w:rsidR="00B11124">
                    <w:rPr>
                      <w:rFonts w:eastAsia="Times New Roman" w:cs="Arial"/>
                    </w:rPr>
                    <w:t>календарных</w:t>
                  </w:r>
                  <w:r w:rsidR="00A457E5" w:rsidRPr="009A67E5">
                    <w:rPr>
                      <w:rFonts w:eastAsia="Times New Roman" w:cs="Arial"/>
                    </w:rPr>
                    <w:t xml:space="preserve"> днях</w:t>
                  </w:r>
                  <w:r w:rsidR="00D61977" w:rsidRPr="009A67E5">
                    <w:rPr>
                      <w:rFonts w:eastAsia="Times New Roman" w:cs="Arial"/>
                    </w:rPr>
                    <w:t xml:space="preserve"> который указывается в составе заявки</w:t>
                  </w:r>
                </w:p>
                <w:p w:rsidR="00EF09B2" w:rsidRPr="009A67E5" w:rsidRDefault="00EF09B2" w:rsidP="00EF09B2">
                  <w:pPr>
                    <w:contextualSpacing/>
                  </w:pPr>
                  <w:r w:rsidRPr="009A67E5">
                    <w:rPr>
                      <w:rFonts w:eastAsia="Times New Roman" w:cs="Arial"/>
                      <w:lang w:val="en-US"/>
                    </w:rPr>
                    <w:t>max</w:t>
                  </w:r>
                  <w:r w:rsidRPr="009A67E5">
                    <w:rPr>
                      <w:rFonts w:eastAsia="Times New Roman" w:cs="Arial"/>
                    </w:rPr>
                    <w:t xml:space="preserve"> срок: </w:t>
                  </w:r>
                  <w:r w:rsidR="009B6A3D">
                    <w:rPr>
                      <w:rFonts w:eastAsia="Times New Roman" w:cs="Arial"/>
                    </w:rPr>
                    <w:t>14</w:t>
                  </w:r>
                  <w:r w:rsidR="00A5012F" w:rsidRPr="009A67E5">
                    <w:rPr>
                      <w:rFonts w:eastAsia="Times New Roman" w:cs="Arial"/>
                    </w:rPr>
                    <w:t xml:space="preserve"> </w:t>
                  </w:r>
                  <w:r w:rsidR="00B11124">
                    <w:rPr>
                      <w:rFonts w:eastAsia="Times New Roman" w:cs="Arial"/>
                    </w:rPr>
                    <w:t>календарных</w:t>
                  </w:r>
                  <w:r w:rsidR="00A457E5" w:rsidRPr="009A67E5">
                    <w:rPr>
                      <w:rFonts w:eastAsia="Times New Roman" w:cs="Arial"/>
                    </w:rPr>
                    <w:t xml:space="preserve"> дней</w:t>
                  </w:r>
                </w:p>
                <w:p w:rsidR="00EF09B2" w:rsidRPr="009A67E5" w:rsidRDefault="00EF09B2" w:rsidP="00A5012F">
                  <w:pPr>
                    <w:contextualSpacing/>
                    <w:rPr>
                      <w:rFonts w:eastAsia="Times New Roman" w:cs="Arial"/>
                    </w:rPr>
                  </w:pPr>
                  <w:r w:rsidRPr="009A67E5">
                    <w:rPr>
                      <w:rFonts w:eastAsia="Times New Roman" w:cs="Arial"/>
                      <w:lang w:val="en-US"/>
                    </w:rPr>
                    <w:t>min</w:t>
                  </w:r>
                  <w:r w:rsidRPr="009A67E5">
                    <w:rPr>
                      <w:rFonts w:eastAsia="Times New Roman" w:cs="Arial"/>
                    </w:rPr>
                    <w:t xml:space="preserve"> срок: </w:t>
                  </w:r>
                  <w:r w:rsidR="00A5012F" w:rsidRPr="009A67E5">
                    <w:rPr>
                      <w:rFonts w:eastAsia="Times New Roman" w:cs="Arial"/>
                    </w:rPr>
                    <w:t xml:space="preserve">минимальный </w:t>
                  </w:r>
                  <w:r w:rsidR="00A5012F" w:rsidRPr="009A67E5">
                    <w:rPr>
                      <w:rFonts w:eastAsia="Times New Roman" w:cs="Arial"/>
                    </w:rPr>
                    <w:lastRenderedPageBreak/>
                    <w:t xml:space="preserve">срок не устанавливается и считается равным 0 для расчета по формуле оценки </w:t>
                  </w:r>
                </w:p>
              </w:tc>
            </w:tr>
            <w:tr w:rsidR="00326D66" w:rsidTr="000A6413">
              <w:tc>
                <w:tcPr>
                  <w:tcW w:w="2864" w:type="dxa"/>
                  <w:tcBorders>
                    <w:top w:val="single" w:sz="4" w:space="0" w:color="000000"/>
                    <w:left w:val="single" w:sz="4" w:space="0" w:color="000000"/>
                    <w:bottom w:val="single" w:sz="4" w:space="0" w:color="000000"/>
                  </w:tcBorders>
                  <w:shd w:val="clear" w:color="auto" w:fill="auto"/>
                </w:tcPr>
                <w:p w:rsidR="00326D66" w:rsidRPr="009A67E5" w:rsidRDefault="00C17A70" w:rsidP="00BF581E">
                  <w:pPr>
                    <w:autoSpaceDE w:val="0"/>
                  </w:pPr>
                  <w:r w:rsidRPr="009A67E5">
                    <w:rPr>
                      <w:rFonts w:eastAsia="Times New Roman" w:cs="Arial"/>
                      <w:color w:val="000000"/>
                    </w:rPr>
                    <w:lastRenderedPageBreak/>
                    <w:t>Срок гарантии</w:t>
                  </w:r>
                  <w:r w:rsidR="00E763A0" w:rsidRPr="009A67E5">
                    <w:rPr>
                      <w:rFonts w:eastAsia="Times New Roman" w:cs="Arial"/>
                      <w:color w:val="000000"/>
                    </w:rPr>
                    <w:t xml:space="preserve"> </w:t>
                  </w:r>
                  <w:r w:rsidR="00BF581E" w:rsidRPr="009A67E5">
                    <w:rPr>
                      <w:rFonts w:eastAsia="Times New Roman" w:cs="Arial"/>
                      <w:color w:val="000000"/>
                    </w:rPr>
                    <w:t>товара</w:t>
                  </w:r>
                  <w:r w:rsidR="00E763A0" w:rsidRPr="009A67E5">
                    <w:rPr>
                      <w:rFonts w:eastAsia="Times New Roman" w:cs="Arial"/>
                      <w:color w:val="000000"/>
                    </w:rPr>
                    <w:t xml:space="preserve"> (</w:t>
                  </w:r>
                  <w:r w:rsidR="00BF581E" w:rsidRPr="009A67E5">
                    <w:rPr>
                      <w:rFonts w:eastAsia="Times New Roman" w:cs="Arial"/>
                      <w:color w:val="000000"/>
                    </w:rPr>
                    <w:t xml:space="preserve">результат </w:t>
                  </w:r>
                  <w:r w:rsidR="00E763A0" w:rsidRPr="009A67E5">
                    <w:rPr>
                      <w:rFonts w:eastAsia="Times New Roman" w:cs="Arial"/>
                      <w:color w:val="000000"/>
                    </w:rPr>
                    <w:t xml:space="preserve">работ, </w:t>
                  </w:r>
                  <w:r w:rsidR="00BF581E" w:rsidRPr="009A67E5">
                    <w:rPr>
                      <w:rFonts w:eastAsia="Times New Roman" w:cs="Arial"/>
                      <w:color w:val="000000"/>
                    </w:rPr>
                    <w:t>результат</w:t>
                  </w:r>
                  <w:r w:rsidR="00E763A0" w:rsidRPr="009A67E5">
                    <w:rPr>
                      <w:rFonts w:eastAsia="Times New Roman" w:cs="Arial"/>
                      <w:color w:val="000000"/>
                    </w:rPr>
                    <w:t xml:space="preserve"> услуг)</w:t>
                  </w:r>
                </w:p>
              </w:tc>
              <w:tc>
                <w:tcPr>
                  <w:tcW w:w="1560" w:type="dxa"/>
                  <w:tcBorders>
                    <w:top w:val="single" w:sz="4" w:space="0" w:color="000000"/>
                    <w:left w:val="single" w:sz="4" w:space="0" w:color="000000"/>
                    <w:bottom w:val="single" w:sz="4" w:space="0" w:color="000000"/>
                  </w:tcBorders>
                  <w:shd w:val="clear" w:color="auto" w:fill="auto"/>
                </w:tcPr>
                <w:p w:rsidR="00326D66" w:rsidRPr="009A67E5" w:rsidRDefault="009A67E5" w:rsidP="00326D66">
                  <w:pPr>
                    <w:pStyle w:val="ad"/>
                    <w:ind w:left="0"/>
                  </w:pPr>
                  <w:r>
                    <w:rPr>
                      <w:rFonts w:cs="Arial"/>
                      <w:color w:val="000000"/>
                    </w:rPr>
                    <w:t>1</w:t>
                  </w:r>
                  <w:r w:rsidR="00326D66" w:rsidRPr="009A67E5">
                    <w:rPr>
                      <w:rFonts w:cs="Arial"/>
                      <w:color w:val="000000"/>
                    </w:rPr>
                    <w:t>0%</w:t>
                  </w:r>
                </w:p>
              </w:tc>
              <w:tc>
                <w:tcPr>
                  <w:tcW w:w="3128" w:type="dxa"/>
                  <w:tcBorders>
                    <w:top w:val="single" w:sz="4" w:space="0" w:color="000000"/>
                    <w:left w:val="single" w:sz="4" w:space="0" w:color="000000"/>
                    <w:bottom w:val="single" w:sz="4" w:space="0" w:color="000000"/>
                    <w:right w:val="single" w:sz="4" w:space="0" w:color="000000"/>
                  </w:tcBorders>
                  <w:shd w:val="clear" w:color="auto" w:fill="auto"/>
                </w:tcPr>
                <w:p w:rsidR="00E763A0" w:rsidRPr="009A67E5" w:rsidRDefault="00E763A0" w:rsidP="00E763A0">
                  <w:pPr>
                    <w:contextualSpacing/>
                    <w:rPr>
                      <w:rFonts w:eastAsia="Times New Roman" w:cs="Arial"/>
                    </w:rPr>
                  </w:pPr>
                  <w:r w:rsidRPr="009A67E5">
                    <w:rPr>
                      <w:rFonts w:eastAsia="Times New Roman" w:cs="Arial"/>
                    </w:rPr>
                    <w:t xml:space="preserve">Оценивается </w:t>
                  </w:r>
                  <w:r w:rsidR="00C17A70" w:rsidRPr="009A67E5">
                    <w:rPr>
                      <w:rFonts w:eastAsia="Times New Roman" w:cs="Arial"/>
                    </w:rPr>
                    <w:t>срок гарантии</w:t>
                  </w:r>
                  <w:r w:rsidRPr="009A67E5">
                    <w:rPr>
                      <w:rFonts w:eastAsia="Times New Roman" w:cs="Arial"/>
                    </w:rPr>
                    <w:t xml:space="preserve"> </w:t>
                  </w:r>
                  <w:r w:rsidR="009F5975" w:rsidRPr="009A67E5">
                    <w:rPr>
                      <w:rFonts w:eastAsia="Times New Roman" w:cs="Arial"/>
                    </w:rPr>
                    <w:t>товара</w:t>
                  </w:r>
                  <w:r w:rsidRPr="009A67E5">
                    <w:rPr>
                      <w:rFonts w:eastAsia="Times New Roman" w:cs="Arial"/>
                    </w:rPr>
                    <w:t>, который указывается в составе заявки</w:t>
                  </w:r>
                </w:p>
                <w:p w:rsidR="00326D66" w:rsidRPr="009A67E5" w:rsidRDefault="00E763A0" w:rsidP="009B6A3D">
                  <w:pPr>
                    <w:contextualSpacing/>
                  </w:pPr>
                  <w:r w:rsidRPr="009A67E5">
                    <w:rPr>
                      <w:rFonts w:eastAsia="Times New Roman" w:cs="Arial"/>
                      <w:lang w:val="en-US"/>
                    </w:rPr>
                    <w:t>min</w:t>
                  </w:r>
                  <w:r w:rsidRPr="009A67E5">
                    <w:rPr>
                      <w:rFonts w:eastAsia="Times New Roman" w:cs="Arial"/>
                    </w:rPr>
                    <w:t xml:space="preserve"> срок: </w:t>
                  </w:r>
                  <w:r w:rsidR="009B6A3D">
                    <w:rPr>
                      <w:rFonts w:eastAsia="Times New Roman" w:cs="Arial"/>
                    </w:rPr>
                    <w:t>12</w:t>
                  </w:r>
                  <w:r w:rsidR="00B11124">
                    <w:rPr>
                      <w:rFonts w:eastAsia="Times New Roman" w:cs="Arial"/>
                    </w:rPr>
                    <w:t xml:space="preserve"> месяц</w:t>
                  </w:r>
                  <w:r w:rsidR="009B6A3D">
                    <w:rPr>
                      <w:rFonts w:eastAsia="Times New Roman" w:cs="Arial"/>
                    </w:rPr>
                    <w:t>ев</w:t>
                  </w:r>
                </w:p>
              </w:tc>
            </w:tr>
          </w:tbl>
          <w:p w:rsidR="00EF09B2" w:rsidRDefault="00EF09B2" w:rsidP="00EF09B2">
            <w:pPr>
              <w:ind w:firstLine="459"/>
            </w:pPr>
            <w:r>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EF09B2" w:rsidRDefault="00EF09B2" w:rsidP="00EF09B2">
            <w:pPr>
              <w:ind w:firstLine="459"/>
              <w:rPr>
                <w:rFonts w:eastAsia="Times New Roman"/>
                <w:sz w:val="10"/>
                <w:szCs w:val="10"/>
              </w:rPr>
            </w:pPr>
          </w:p>
          <w:p w:rsidR="0004477D" w:rsidRDefault="0004477D" w:rsidP="0004477D">
            <w:r>
              <w:rPr>
                <w:rFonts w:eastAsia="Times New Roman"/>
              </w:rPr>
              <w:t>Оценка и сопоставление Заявок производится следующим образом:</w:t>
            </w:r>
          </w:p>
          <w:p w:rsidR="0004477D" w:rsidRDefault="0004477D" w:rsidP="0004477D">
            <w:r>
              <w:rPr>
                <w:rFonts w:eastAsia="Times New Roman"/>
              </w:rPr>
              <w:t xml:space="preserve">Итоговый Рейтинг Заявки на участие в запросе предложений </w:t>
            </w:r>
            <w:proofErr w:type="spellStart"/>
            <w:r>
              <w:rPr>
                <w:rFonts w:eastAsia="Times New Roman"/>
                <w:lang w:val="en-US"/>
              </w:rPr>
              <w:t>i</w:t>
            </w:r>
            <w:proofErr w:type="spellEnd"/>
            <w:r>
              <w:rPr>
                <w:rFonts w:eastAsia="Times New Roman"/>
              </w:rPr>
              <w:t>-го участника запроса предложений (</w:t>
            </w:r>
            <w:proofErr w:type="spellStart"/>
            <w:r>
              <w:rPr>
                <w:rFonts w:eastAsia="Times New Roman"/>
                <w:lang w:val="en-US"/>
              </w:rPr>
              <w:t>R</w:t>
            </w:r>
            <w:r>
              <w:rPr>
                <w:rFonts w:eastAsia="Times New Roman"/>
                <w:vertAlign w:val="subscript"/>
                <w:lang w:val="en-US"/>
              </w:rPr>
              <w:t>i</w:t>
            </w:r>
            <w:proofErr w:type="spellEnd"/>
            <w:r>
              <w:rPr>
                <w:rFonts w:eastAsia="Times New Roman"/>
              </w:rPr>
              <w:t>) определяется по формуле:</w:t>
            </w:r>
          </w:p>
          <w:p w:rsidR="0004477D" w:rsidRDefault="0004477D" w:rsidP="0004477D">
            <w:pPr>
              <w:rPr>
                <w:rFonts w:eastAsia="Times New Roman"/>
              </w:rPr>
            </w:pPr>
          </w:p>
          <w:p w:rsidR="0004477D" w:rsidRPr="00D57488" w:rsidRDefault="0004477D" w:rsidP="0004477D">
            <w:pPr>
              <w:rPr>
                <w:lang w:val="en-US"/>
              </w:rPr>
            </w:pPr>
            <w:proofErr w:type="spellStart"/>
            <w:r>
              <w:rPr>
                <w:rFonts w:eastAsia="Times New Roman"/>
                <w:lang w:val="en-US"/>
              </w:rPr>
              <w:t>R</w:t>
            </w:r>
            <w:r>
              <w:rPr>
                <w:rFonts w:eastAsia="Times New Roman"/>
                <w:vertAlign w:val="subscript"/>
                <w:lang w:val="en-US"/>
              </w:rPr>
              <w:t>i</w:t>
            </w:r>
            <w:proofErr w:type="spellEnd"/>
            <w:r w:rsidRPr="00D57488">
              <w:rPr>
                <w:rFonts w:eastAsia="Times New Roman"/>
                <w:lang w:val="en-US"/>
              </w:rPr>
              <w:t xml:space="preserve">= </w:t>
            </w:r>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r w:rsidRPr="00D57488">
              <w:rPr>
                <w:rFonts w:eastAsia="Times New Roman"/>
                <w:lang w:val="en-US"/>
              </w:rPr>
              <w:t>+</w:t>
            </w:r>
            <w:r w:rsidRPr="005D502B">
              <w:rPr>
                <w:rFonts w:eastAsia="Times New Roman"/>
                <w:lang w:val="en-US"/>
              </w:rPr>
              <w:t>R</w:t>
            </w:r>
            <w:r w:rsidRPr="005D502B">
              <w:rPr>
                <w:rFonts w:eastAsia="Times New Roman"/>
                <w:vertAlign w:val="subscript"/>
                <w:lang w:val="en-US"/>
              </w:rPr>
              <w:t>Bi</w:t>
            </w:r>
            <w:proofErr w:type="spellEnd"/>
            <w:r w:rsidRPr="00D57488">
              <w:rPr>
                <w:rFonts w:eastAsia="Times New Roman"/>
                <w:lang w:val="en-US"/>
              </w:rPr>
              <w:t>+</w:t>
            </w: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p>
          <w:p w:rsidR="0004477D" w:rsidRPr="00D57488" w:rsidRDefault="0004477D" w:rsidP="0004477D">
            <w:pPr>
              <w:rPr>
                <w:rFonts w:eastAsia="Times New Roman"/>
                <w:vertAlign w:val="subscript"/>
                <w:lang w:val="en-US"/>
              </w:rPr>
            </w:pPr>
          </w:p>
          <w:p w:rsidR="0004477D" w:rsidRDefault="0004477D" w:rsidP="0004477D">
            <w:pPr>
              <w:rPr>
                <w:rFonts w:eastAsia="Times New Roman"/>
              </w:rPr>
            </w:pPr>
            <w:r>
              <w:rPr>
                <w:rFonts w:eastAsia="Times New Roman"/>
              </w:rPr>
              <w:t>Где:</w:t>
            </w:r>
          </w:p>
          <w:p w:rsidR="0004477D" w:rsidRPr="005D502B" w:rsidRDefault="0004477D" w:rsidP="0004477D">
            <w:r w:rsidRPr="005D502B">
              <w:rPr>
                <w:rFonts w:eastAsia="Times New Roman"/>
                <w:lang w:val="en-US"/>
              </w:rPr>
              <w:t>R</w:t>
            </w:r>
            <w:r w:rsidRPr="005D502B">
              <w:rPr>
                <w:rFonts w:eastAsia="Times New Roman"/>
              </w:rPr>
              <w:t>а</w:t>
            </w:r>
            <w:proofErr w:type="spellStart"/>
            <w:r w:rsidRPr="005D502B">
              <w:rPr>
                <w:rFonts w:eastAsia="Times New Roman"/>
                <w:vertAlign w:val="subscript"/>
                <w:lang w:val="en-US"/>
              </w:rPr>
              <w:t>i</w:t>
            </w:r>
            <w:proofErr w:type="spellEnd"/>
            <w:r w:rsidRPr="005D502B">
              <w:rPr>
                <w:rFonts w:eastAsia="Times New Roman"/>
                <w:vertAlign w:val="subscript"/>
              </w:rPr>
              <w:t xml:space="preserve"> </w:t>
            </w:r>
            <w:r>
              <w:rPr>
                <w:rFonts w:eastAsia="Times New Roman"/>
              </w:rPr>
              <w:t>–</w:t>
            </w:r>
            <w:r w:rsidRPr="005D502B">
              <w:rPr>
                <w:rFonts w:eastAsia="Times New Roman"/>
              </w:rPr>
              <w:t xml:space="preserve"> рейтинг</w:t>
            </w:r>
            <w:r>
              <w:rPr>
                <w:rFonts w:eastAsia="Times New Roman"/>
              </w:rPr>
              <w:t xml:space="preserve"> </w:t>
            </w:r>
            <w:proofErr w:type="spellStart"/>
            <w:r>
              <w:rPr>
                <w:rFonts w:eastAsia="Times New Roman"/>
                <w:lang w:val="en-US"/>
              </w:rPr>
              <w:t>i</w:t>
            </w:r>
            <w:proofErr w:type="spellEnd"/>
            <w:r>
              <w:rPr>
                <w:rFonts w:eastAsia="Times New Roman"/>
              </w:rPr>
              <w:t xml:space="preserve"> – й заявки по критерию «Цена договора</w:t>
            </w:r>
          </w:p>
          <w:p w:rsidR="0004477D" w:rsidRDefault="0004477D" w:rsidP="0004477D">
            <w:proofErr w:type="spellStart"/>
            <w:r>
              <w:rPr>
                <w:rFonts w:eastAsia="Times New Roman"/>
                <w:lang w:val="en-US"/>
              </w:rPr>
              <w:t>R</w:t>
            </w:r>
            <w:r>
              <w:rPr>
                <w:rFonts w:eastAsia="Times New Roman"/>
                <w:vertAlign w:val="subscript"/>
                <w:lang w:val="en-US"/>
              </w:rPr>
              <w:t>Bi</w:t>
            </w:r>
            <w:proofErr w:type="spellEnd"/>
            <w:r>
              <w:rPr>
                <w:rFonts w:eastAsia="Times New Roman"/>
                <w:vertAlign w:val="subscript"/>
              </w:rPr>
              <w:t xml:space="preserve"> </w:t>
            </w:r>
            <w:r>
              <w:rPr>
                <w:rFonts w:eastAsia="Times New Roman"/>
              </w:rPr>
              <w:t xml:space="preserve">-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04477D" w:rsidRDefault="00DE03E0" w:rsidP="0004477D">
            <w:pPr>
              <w:rPr>
                <w:rFonts w:eastAsia="Times New Roman"/>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oMath>
            <w:r w:rsidR="0004477D">
              <w:rPr>
                <w:rFonts w:eastAsia="Times New Roman"/>
              </w:rPr>
              <w:t xml:space="preserve"> - </w:t>
            </w:r>
            <w:r w:rsidR="0004477D" w:rsidRPr="000A327D">
              <w:rPr>
                <w:rFonts w:eastAsia="Times New Roman"/>
              </w:rPr>
              <w:t>рейтинг i-й заявки по критерию «</w:t>
            </w:r>
            <w:r w:rsidR="0004477D" w:rsidRPr="006D2C9A">
              <w:rPr>
                <w:rFonts w:eastAsia="Times New Roman"/>
                <w:lang w:eastAsia="ru-RU"/>
              </w:rPr>
              <w:t>Срок гарантии на товар (результат работ, результат услуг)</w:t>
            </w:r>
            <w:r w:rsidR="0004477D" w:rsidRPr="000A327D">
              <w:rPr>
                <w:rFonts w:eastAsia="Times New Roman"/>
              </w:rPr>
              <w:t>»;</w:t>
            </w:r>
          </w:p>
          <w:p w:rsidR="0004477D" w:rsidRDefault="0004477D" w:rsidP="0004477D">
            <w:pPr>
              <w:rPr>
                <w:rFonts w:eastAsia="Times New Roman"/>
              </w:rPr>
            </w:pPr>
          </w:p>
          <w:p w:rsidR="005D502B" w:rsidRDefault="00310D6A" w:rsidP="00EF09B2">
            <w:pPr>
              <w:rPr>
                <w:rFonts w:eastAsia="Times New Roman"/>
              </w:rPr>
            </w:pPr>
            <w:r w:rsidRPr="00310D6A">
              <w:rPr>
                <w:rFonts w:eastAsia="Times New Roman"/>
              </w:rPr>
              <w:t>1</w:t>
            </w:r>
            <w:r w:rsidR="00EF09B2">
              <w:rPr>
                <w:rFonts w:eastAsia="Times New Roman"/>
              </w:rPr>
              <w:t xml:space="preserve">. </w:t>
            </w:r>
            <w:r w:rsidR="005D502B">
              <w:rPr>
                <w:rFonts w:eastAsia="Times New Roman"/>
              </w:rPr>
              <w:t>Рейтинг i-й заявки по критерию «Цена договора» определяется на основании сведений предоставленных в составе заявки и рассчитывается по формуле:</w:t>
            </w:r>
          </w:p>
          <w:p w:rsidR="005D502B" w:rsidRDefault="005D502B" w:rsidP="00EF09B2">
            <w:pPr>
              <w:rPr>
                <w:rFonts w:eastAsia="Times New Roman"/>
              </w:rPr>
            </w:pPr>
          </w:p>
          <w:p w:rsidR="005D502B" w:rsidRPr="00FF38CF" w:rsidRDefault="00DE03E0" w:rsidP="00EF09B2">
            <w:pPr>
              <w:rPr>
                <w:rFonts w:eastAsia="Times New Roman"/>
                <w:sz w:val="28"/>
                <w:szCs w:val="28"/>
                <w:lang w:val="en-US"/>
              </w:rPr>
            </w:pPr>
            <m:oMath>
              <m:sSub>
                <m:sSubPr>
                  <m:ctrlPr>
                    <w:rPr>
                      <w:rFonts w:ascii="Cambria Math" w:eastAsia="Times New Roman" w:hAnsi="Cambria Math"/>
                      <w:sz w:val="28"/>
                      <w:szCs w:val="28"/>
                    </w:rPr>
                  </m:ctrlPr>
                </m:sSubPr>
                <m:e>
                  <m:r>
                    <m:rPr>
                      <m:sty m:val="p"/>
                    </m:rPr>
                    <w:rPr>
                      <w:rFonts w:ascii="Cambria Math" w:eastAsia="Times New Roman" w:hAnsi="Cambria Math"/>
                      <w:sz w:val="28"/>
                      <w:szCs w:val="28"/>
                      <w:lang w:val="en-US"/>
                    </w:rPr>
                    <m:t>Ra</m:t>
                  </m:r>
                </m:e>
                <m:sub>
                  <m:r>
                    <m:rPr>
                      <m:sty m:val="p"/>
                    </m:rPr>
                    <w:rPr>
                      <w:rFonts w:ascii="Cambria Math" w:eastAsia="Times New Roman" w:hAnsi="Cambria Math"/>
                      <w:sz w:val="28"/>
                      <w:szCs w:val="28"/>
                      <w:lang w:val="en-US"/>
                    </w:rPr>
                    <m:t>i</m:t>
                  </m:r>
                </m:sub>
              </m:sSub>
              <m:r>
                <w:rPr>
                  <w:rFonts w:ascii="Cambria Math" w:eastAsia="Cambria Math" w:hAnsi="Cambria Math"/>
                  <w:sz w:val="28"/>
                  <w:szCs w:val="28"/>
                  <w:lang w:val="en-US"/>
                </w:rPr>
                <m:t>=</m:t>
              </m:r>
              <m:f>
                <m:fPr>
                  <m:ctrlPr>
                    <w:rPr>
                      <w:rFonts w:ascii="Cambria Math" w:eastAsia="Cambria Math" w:hAnsi="Cambria Math"/>
                      <w:sz w:val="28"/>
                      <w:szCs w:val="28"/>
                    </w:rPr>
                  </m:ctrlPr>
                </m:fPr>
                <m:num>
                  <m:r>
                    <m:rPr>
                      <m:sty m:val="p"/>
                    </m:rPr>
                    <w:rPr>
                      <w:rFonts w:ascii="Cambria Math" w:eastAsia="Cambria Math" w:hAnsi="Cambria Math"/>
                      <w:sz w:val="28"/>
                      <w:szCs w:val="28"/>
                      <w:lang w:val="en-US"/>
                    </w:rPr>
                    <m:t>A</m:t>
                  </m:r>
                  <m:func>
                    <m:funcPr>
                      <m:ctrlPr>
                        <w:rPr>
                          <w:rFonts w:ascii="Cambria Math" w:eastAsia="Cambria Math" w:hAnsi="Cambria Math"/>
                          <w:sz w:val="28"/>
                          <w:szCs w:val="28"/>
                        </w:rPr>
                      </m:ctrlPr>
                    </m:funcPr>
                    <m:fName>
                      <m:r>
                        <m:rPr>
                          <m:sty m:val="p"/>
                        </m:rPr>
                        <w:rPr>
                          <w:rFonts w:ascii="Cambria Math" w:eastAsia="Cambria Math" w:hAnsi="Cambria Math"/>
                          <w:sz w:val="28"/>
                          <w:szCs w:val="28"/>
                          <w:lang w:val="en-US"/>
                        </w:rPr>
                        <m:t>max</m:t>
                      </m:r>
                    </m:fName>
                    <m:e>
                      <m:r>
                        <m:rPr>
                          <m:sty m:val="p"/>
                        </m:rPr>
                        <w:rPr>
                          <w:rFonts w:ascii="Cambria Math" w:eastAsia="Cambria Math" w:hAnsi="Cambria Math"/>
                          <w:sz w:val="28"/>
                          <w:szCs w:val="28"/>
                          <w:lang w:val="en-US"/>
                        </w:rPr>
                        <m:t>- Ai</m:t>
                      </m:r>
                    </m:e>
                  </m:func>
                </m:num>
                <m:den>
                  <m:r>
                    <m:rPr>
                      <m:sty m:val="p"/>
                    </m:rPr>
                    <w:rPr>
                      <w:rFonts w:ascii="Cambria Math" w:eastAsia="Cambria Math" w:hAnsi="Cambria Math"/>
                      <w:sz w:val="28"/>
                      <w:szCs w:val="28"/>
                      <w:lang w:val="en-US"/>
                    </w:rPr>
                    <m:t>Amax</m:t>
                  </m:r>
                </m:den>
              </m:f>
            </m:oMath>
            <w:r w:rsidR="00FF38CF" w:rsidRPr="00FF38CF">
              <w:rPr>
                <w:rFonts w:eastAsia="Times New Roman"/>
                <w:sz w:val="28"/>
                <w:szCs w:val="28"/>
                <w:lang w:val="en-US"/>
              </w:rPr>
              <w:t xml:space="preserve"> *100*</w:t>
            </w:r>
            <w:r w:rsidR="00FF38CF" w:rsidRPr="00FF38CF">
              <w:rPr>
                <w:sz w:val="28"/>
                <w:szCs w:val="28"/>
                <w:lang w:val="en-US"/>
              </w:rPr>
              <w:t xml:space="preserve"> </w:t>
            </w:r>
            <w:proofErr w:type="spellStart"/>
            <w:r w:rsidR="00FF38CF" w:rsidRPr="00FF38CF">
              <w:rPr>
                <w:rFonts w:eastAsia="Times New Roman"/>
                <w:sz w:val="28"/>
                <w:szCs w:val="28"/>
                <w:lang w:val="en-US"/>
              </w:rPr>
              <w:t>Kz</w:t>
            </w:r>
            <w:proofErr w:type="spellEnd"/>
          </w:p>
          <w:p w:rsidR="005D502B" w:rsidRPr="00FF38CF" w:rsidRDefault="005D502B" w:rsidP="00EF09B2">
            <w:pPr>
              <w:rPr>
                <w:rFonts w:eastAsia="Times New Roman"/>
                <w:lang w:val="en-US"/>
              </w:rPr>
            </w:pPr>
          </w:p>
          <w:p w:rsidR="00FF38CF" w:rsidRPr="00FF38CF" w:rsidRDefault="00FF38CF" w:rsidP="00FF38CF">
            <w:pPr>
              <w:rPr>
                <w:rFonts w:eastAsia="Times New Roman"/>
              </w:rPr>
            </w:pPr>
            <w:r w:rsidRPr="00FF38CF">
              <w:rPr>
                <w:rFonts w:eastAsia="Times New Roman"/>
              </w:rPr>
              <w:t>где:</w:t>
            </w:r>
          </w:p>
          <w:p w:rsidR="00FF38CF" w:rsidRPr="00FF38CF" w:rsidRDefault="00FF38CF" w:rsidP="00FF38CF">
            <w:pPr>
              <w:rPr>
                <w:rFonts w:eastAsia="Times New Roman"/>
              </w:rPr>
            </w:pPr>
            <w:r w:rsidRPr="00FF38CF">
              <w:rPr>
                <w:rFonts w:eastAsia="Times New Roman"/>
                <w:lang w:val="en-US"/>
              </w:rPr>
              <w:t>Rai</w:t>
            </w:r>
            <w:r w:rsidRPr="00FF38CF">
              <w:rPr>
                <w:rFonts w:eastAsia="Times New Roman"/>
              </w:rPr>
              <w:t xml:space="preserve"> - рейтинг, присуждаемый </w:t>
            </w:r>
            <w:proofErr w:type="spellStart"/>
            <w:r w:rsidRPr="00FF38CF">
              <w:rPr>
                <w:rFonts w:eastAsia="Times New Roman"/>
                <w:lang w:val="en-US"/>
              </w:rPr>
              <w:t>i</w:t>
            </w:r>
            <w:proofErr w:type="spellEnd"/>
            <w:r w:rsidRPr="00FF38CF">
              <w:rPr>
                <w:rFonts w:eastAsia="Times New Roman"/>
              </w:rPr>
              <w:t>-й заявке по указанному критерию;</w:t>
            </w:r>
          </w:p>
          <w:p w:rsidR="00FF38CF" w:rsidRPr="00A31594" w:rsidRDefault="00FF38CF" w:rsidP="00FF38CF">
            <w:pPr>
              <w:rPr>
                <w:rFonts w:eastAsia="Times New Roman"/>
              </w:rPr>
            </w:pPr>
            <w:r w:rsidRPr="00FF38CF">
              <w:rPr>
                <w:rFonts w:eastAsia="Times New Roman"/>
                <w:lang w:val="en-US"/>
              </w:rPr>
              <w:t>Amax</w:t>
            </w:r>
            <w:r w:rsidRPr="00A31594">
              <w:rPr>
                <w:rFonts w:eastAsia="Times New Roman"/>
              </w:rPr>
              <w:t xml:space="preserve"> -  начальная цена договора;</w:t>
            </w:r>
          </w:p>
          <w:p w:rsidR="005D502B" w:rsidRPr="00FF38CF" w:rsidRDefault="00FF38CF" w:rsidP="00FF38CF">
            <w:pPr>
              <w:rPr>
                <w:rFonts w:eastAsia="Times New Roman"/>
              </w:rPr>
            </w:pPr>
            <w:r w:rsidRPr="00FF38CF">
              <w:rPr>
                <w:rFonts w:eastAsia="Times New Roman"/>
                <w:lang w:val="en-US"/>
              </w:rPr>
              <w:t>Ai</w:t>
            </w:r>
            <w:r w:rsidRPr="00FF38CF">
              <w:rPr>
                <w:rFonts w:eastAsia="Times New Roman"/>
              </w:rPr>
              <w:t xml:space="preserve"> </w:t>
            </w:r>
            <w:proofErr w:type="gramStart"/>
            <w:r w:rsidRPr="00FF38CF">
              <w:rPr>
                <w:rFonts w:eastAsia="Times New Roman"/>
              </w:rPr>
              <w:t>-  цена</w:t>
            </w:r>
            <w:proofErr w:type="gramEnd"/>
            <w:r w:rsidRPr="00FF38CF">
              <w:rPr>
                <w:rFonts w:eastAsia="Times New Roman"/>
              </w:rPr>
              <w:t xml:space="preserve"> договора, предложенная  </w:t>
            </w:r>
            <w:proofErr w:type="spellStart"/>
            <w:r w:rsidRPr="00FF38CF">
              <w:rPr>
                <w:rFonts w:eastAsia="Times New Roman"/>
                <w:lang w:val="en-US"/>
              </w:rPr>
              <w:t>i</w:t>
            </w:r>
            <w:proofErr w:type="spellEnd"/>
            <w:r w:rsidRPr="00FF38CF">
              <w:rPr>
                <w:rFonts w:eastAsia="Times New Roman"/>
              </w:rPr>
              <w:t>-м участником.</w:t>
            </w:r>
          </w:p>
          <w:p w:rsidR="00FF38CF" w:rsidRDefault="00FF38CF" w:rsidP="00FF38CF">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5D502B" w:rsidRPr="00FF38CF" w:rsidRDefault="005D502B" w:rsidP="00EF09B2">
            <w:pPr>
              <w:rPr>
                <w:rFonts w:eastAsia="Times New Roman"/>
              </w:rPr>
            </w:pPr>
          </w:p>
          <w:p w:rsidR="00EF09B2" w:rsidRDefault="005D502B" w:rsidP="00EF09B2">
            <w:r>
              <w:rPr>
                <w:rFonts w:eastAsia="Times New Roman"/>
              </w:rPr>
              <w:t xml:space="preserve">2. </w:t>
            </w:r>
            <w:r w:rsidR="00EF09B2">
              <w:rPr>
                <w:rFonts w:eastAsia="Times New Roman"/>
              </w:rPr>
              <w:t>Рейтинг i-й заявки по критерию «Срок поставки (выполнения работ, оказания услуг)» определяется на основании сведений предоставленных в составе заявки и рассчитывается по формуле:</w:t>
            </w:r>
          </w:p>
          <w:p w:rsidR="00EF09B2" w:rsidRDefault="00EF09B2" w:rsidP="00EF09B2">
            <w:pPr>
              <w:rPr>
                <w:rFonts w:eastAsia="Times New Roman"/>
              </w:rPr>
            </w:pPr>
          </w:p>
          <w:p w:rsidR="00F27288" w:rsidRDefault="00DE03E0" w:rsidP="00EF09B2">
            <w:pPr>
              <w:rPr>
                <w:rFonts w:eastAsia="Times New Roman"/>
                <w:vertAlign w:val="subscript"/>
                <w:lang w:val="en-US"/>
              </w:rPr>
            </w:pPr>
            <m:oMath>
              <m:sSub>
                <m:sSubPr>
                  <m:ctrlPr>
                    <w:rPr>
                      <w:rFonts w:ascii="Cambria Math" w:eastAsia="Times New Roman" w:hAnsi="Cambria Math" w:cs="Cambria Math"/>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Bi</m:t>
                  </m:r>
                </m:sub>
              </m:sSub>
              <m:r>
                <m:rPr>
                  <m:sty m:val="p"/>
                </m:rPr>
                <w:rPr>
                  <w:rFonts w:ascii="Cambria Math" w:eastAsia="Times New Roman" w:hAnsi="Cambria Math" w:cs="Cambria Math"/>
                  <w:lang w:val="en-US"/>
                </w:rPr>
                <m:t>=</m:t>
              </m:r>
              <m:r>
                <m:rPr>
                  <m:sty m:val="p"/>
                </m:rPr>
                <w:rPr>
                  <w:rFonts w:ascii="Cambria Math" w:eastAsia="Times New Roman" w:hAnsi="Cambria Math"/>
                  <w:lang w:val="en-US"/>
                </w:rPr>
                <m:t xml:space="preserve"> </m:t>
              </m:r>
              <m:f>
                <m:fPr>
                  <m:ctrlPr>
                    <w:rPr>
                      <w:rFonts w:ascii="Cambria Math" w:eastAsia="Times New Roman" w:hAnsi="Cambria Math"/>
                    </w:rPr>
                  </m:ctrlPr>
                </m:fPr>
                <m:num>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i</m:t>
                      </m:r>
                    </m:sup>
                  </m:sSup>
                </m:num>
                <m:den>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max</m:t>
                      </m:r>
                    </m:sup>
                  </m:sSup>
                  <m:r>
                    <m:rPr>
                      <m:sty m:val="p"/>
                    </m:rPr>
                    <w:rPr>
                      <w:rFonts w:ascii="Cambria Math" w:eastAsia="Times New Roman" w:hAnsi="Cambria Math"/>
                      <w:lang w:val="en-US"/>
                    </w:rPr>
                    <m:t>-</m:t>
                  </m:r>
                  <m:sSup>
                    <m:sSupPr>
                      <m:ctrlPr>
                        <w:rPr>
                          <w:rFonts w:ascii="Cambria Math" w:eastAsia="Times New Roman" w:hAnsi="Cambria Math"/>
                        </w:rPr>
                      </m:ctrlPr>
                    </m:sSupPr>
                    <m:e>
                      <m:r>
                        <m:rPr>
                          <m:sty m:val="p"/>
                        </m:rPr>
                        <w:rPr>
                          <w:rFonts w:ascii="Cambria Math" w:eastAsia="Times New Roman" w:hAnsi="Cambria Math"/>
                          <w:lang w:val="en-US"/>
                        </w:rPr>
                        <m:t>B</m:t>
                      </m:r>
                    </m:e>
                    <m:sup>
                      <m:r>
                        <m:rPr>
                          <m:sty m:val="p"/>
                        </m:rPr>
                        <w:rPr>
                          <w:rFonts w:ascii="Cambria Math" w:eastAsia="Times New Roman" w:hAnsi="Cambria Math"/>
                          <w:lang w:val="en-US"/>
                        </w:rPr>
                        <m:t>min</m:t>
                      </m:r>
                    </m:sup>
                  </m:sSup>
                </m:den>
              </m:f>
            </m:oMath>
            <w:r w:rsidR="005B0351" w:rsidRPr="005B0351">
              <w:rPr>
                <w:rFonts w:eastAsia="Times New Roman"/>
                <w:lang w:val="en-US"/>
              </w:rPr>
              <w:t>*100*K</w:t>
            </w:r>
            <w:r w:rsidR="005B0351" w:rsidRPr="005B0351">
              <w:rPr>
                <w:rFonts w:eastAsia="Times New Roman"/>
                <w:vertAlign w:val="subscript"/>
                <w:lang w:val="en-US"/>
              </w:rPr>
              <w:t>z</w:t>
            </w:r>
          </w:p>
          <w:p w:rsidR="005B0351" w:rsidRPr="005B0351" w:rsidRDefault="005B0351" w:rsidP="00EF09B2">
            <w:pPr>
              <w:rPr>
                <w:rFonts w:eastAsia="Times New Roman"/>
                <w:lang w:val="en-US"/>
              </w:rPr>
            </w:pPr>
          </w:p>
          <w:p w:rsidR="00EF09B2" w:rsidRDefault="00EF09B2" w:rsidP="00EF09B2">
            <w:r>
              <w:rPr>
                <w:rFonts w:eastAsia="Times New Roman"/>
              </w:rPr>
              <w:t>где:</w:t>
            </w:r>
          </w:p>
          <w:p w:rsidR="00EF09B2" w:rsidRDefault="00EF09B2" w:rsidP="00EF09B2">
            <w:pPr>
              <w:rPr>
                <w:rFonts w:eastAsia="Times New Roman"/>
              </w:rPr>
            </w:pPr>
          </w:p>
          <w:p w:rsidR="00EF09B2" w:rsidRDefault="00EF09B2" w:rsidP="00EF09B2">
            <w:r>
              <w:rPr>
                <w:rFonts w:eastAsia="Times New Roman"/>
                <w:lang w:val="en-US"/>
              </w:rPr>
              <w:t>R</w:t>
            </w:r>
            <w:r w:rsidR="005B0351">
              <w:rPr>
                <w:rFonts w:eastAsia="Times New Roman"/>
                <w:vertAlign w:val="subscript"/>
              </w:rPr>
              <w:t>В</w:t>
            </w:r>
            <w:proofErr w:type="spellStart"/>
            <w:r>
              <w:rPr>
                <w:rFonts w:eastAsia="Times New Roman"/>
                <w:vertAlign w:val="subscript"/>
                <w:lang w:val="en-US"/>
              </w:rPr>
              <w:t>i</w:t>
            </w:r>
            <w:proofErr w:type="spellEnd"/>
            <w:r>
              <w:rPr>
                <w:rFonts w:eastAsia="Times New Roman"/>
              </w:rPr>
              <w:t xml:space="preserve"> - рейтинг </w:t>
            </w:r>
            <w:proofErr w:type="spellStart"/>
            <w:r>
              <w:rPr>
                <w:rFonts w:eastAsia="Times New Roman"/>
                <w:lang w:val="en-US"/>
              </w:rPr>
              <w:t>i</w:t>
            </w:r>
            <w:proofErr w:type="spellEnd"/>
            <w:r>
              <w:rPr>
                <w:rFonts w:eastAsia="Times New Roman"/>
              </w:rPr>
              <w:t>-й заявки по критерию «Срок поставки (выполнения работ, оказания услуг)»;</w:t>
            </w:r>
          </w:p>
          <w:p w:rsidR="00EF09B2" w:rsidRDefault="005B0351" w:rsidP="00EF09B2">
            <w:proofErr w:type="spellStart"/>
            <w:r>
              <w:rPr>
                <w:rFonts w:eastAsia="Times New Roman"/>
                <w:lang w:val="en-US"/>
              </w:rPr>
              <w:lastRenderedPageBreak/>
              <w:t>B</w:t>
            </w:r>
            <w:r>
              <w:rPr>
                <w:rFonts w:eastAsia="Times New Roman"/>
                <w:vertAlign w:val="superscript"/>
                <w:lang w:val="en-US"/>
              </w:rPr>
              <w:t>max</w:t>
            </w:r>
            <w:proofErr w:type="spellEnd"/>
            <w:r w:rsidR="00EF09B2">
              <w:rPr>
                <w:rFonts w:eastAsia="Times New Roman"/>
              </w:rPr>
              <w:t xml:space="preserve"> – максимальный срок поставки товара, установленный в документации о проведении запроса предложений;</w:t>
            </w:r>
          </w:p>
          <w:p w:rsidR="00EF09B2" w:rsidRDefault="005B0351" w:rsidP="00EF09B2">
            <w:r>
              <w:rPr>
                <w:rFonts w:eastAsia="Times New Roman"/>
                <w:lang w:val="en-US"/>
              </w:rPr>
              <w:t>B</w:t>
            </w:r>
            <w:r w:rsidR="00EF09B2" w:rsidRPr="005B0351">
              <w:rPr>
                <w:rFonts w:eastAsia="Times New Roman"/>
                <w:vertAlign w:val="subscript"/>
                <w:lang w:val="en-US"/>
              </w:rPr>
              <w:t>i</w:t>
            </w:r>
            <w:r w:rsidR="00EF09B2">
              <w:rPr>
                <w:rFonts w:eastAsia="Times New Roman"/>
              </w:rPr>
              <w:t xml:space="preserve"> – срок поставки товара, указанный </w:t>
            </w:r>
            <w:proofErr w:type="spellStart"/>
            <w:r w:rsidR="00EF09B2">
              <w:rPr>
                <w:rFonts w:eastAsia="Times New Roman"/>
                <w:lang w:val="en-US"/>
              </w:rPr>
              <w:t>i</w:t>
            </w:r>
            <w:proofErr w:type="spellEnd"/>
            <w:r w:rsidR="00EF09B2">
              <w:rPr>
                <w:rFonts w:eastAsia="Times New Roman"/>
              </w:rPr>
              <w:t>-м участником в заявке;</w:t>
            </w:r>
          </w:p>
          <w:p w:rsidR="00EF09B2" w:rsidRDefault="005B0351" w:rsidP="00EF09B2">
            <w:proofErr w:type="spellStart"/>
            <w:r>
              <w:rPr>
                <w:rFonts w:eastAsia="Times New Roman"/>
                <w:lang w:val="en-US"/>
              </w:rPr>
              <w:t>B</w:t>
            </w:r>
            <w:r>
              <w:rPr>
                <w:rFonts w:eastAsia="Times New Roman"/>
                <w:vertAlign w:val="superscript"/>
                <w:lang w:val="en-US"/>
              </w:rPr>
              <w:t>min</w:t>
            </w:r>
            <w:proofErr w:type="spellEnd"/>
            <w:r w:rsidR="00EF09B2">
              <w:rPr>
                <w:rFonts w:eastAsia="Times New Roman"/>
              </w:rPr>
              <w:t xml:space="preserve"> - минимальный срок поставки товара, установленный в документации о проведении запроса предложений;</w:t>
            </w:r>
          </w:p>
          <w:p w:rsidR="00EF09B2" w:rsidRDefault="00EF09B2" w:rsidP="00EF09B2">
            <w:proofErr w:type="spellStart"/>
            <w:proofErr w:type="gramStart"/>
            <w:r>
              <w:rPr>
                <w:rFonts w:eastAsia="Times New Roman"/>
                <w:lang w:val="en-US"/>
              </w:rPr>
              <w:t>K</w:t>
            </w:r>
            <w:r>
              <w:rPr>
                <w:rFonts w:eastAsia="Times New Roman"/>
                <w:vertAlign w:val="subscript"/>
                <w:lang w:val="en-US"/>
              </w:rPr>
              <w:t>z</w:t>
            </w:r>
            <w:proofErr w:type="spellEnd"/>
            <w:r>
              <w:rPr>
                <w:rFonts w:eastAsia="Times New Roman"/>
                <w:vertAlign w:val="subscript"/>
              </w:rPr>
              <w:t xml:space="preserve"> </w:t>
            </w:r>
            <w:r>
              <w:rPr>
                <w:rFonts w:eastAsia="Times New Roman"/>
              </w:rPr>
              <w:t xml:space="preserve"> -</w:t>
            </w:r>
            <w:proofErr w:type="gramEnd"/>
            <w:r>
              <w:rPr>
                <w:rFonts w:eastAsia="Times New Roman"/>
              </w:rPr>
              <w:t xml:space="preserve"> величина значимости данного критерия, установленная выше.</w:t>
            </w:r>
          </w:p>
          <w:p w:rsidR="00EF09B2" w:rsidRDefault="00EF09B2" w:rsidP="00EF09B2">
            <w:pPr>
              <w:rPr>
                <w:rFonts w:eastAsia="Times New Roman"/>
              </w:rPr>
            </w:pPr>
          </w:p>
          <w:p w:rsidR="00364A61" w:rsidRPr="00326D66" w:rsidRDefault="00364A61" w:rsidP="00364A61">
            <w:pPr>
              <w:rPr>
                <w:rFonts w:eastAsia="Times New Roman"/>
              </w:rPr>
            </w:pPr>
            <w:r w:rsidRPr="00FF38CF">
              <w:rPr>
                <w:rFonts w:eastAsia="Times New Roman"/>
              </w:rPr>
              <w:t>3</w:t>
            </w:r>
            <w:r>
              <w:rPr>
                <w:rFonts w:eastAsia="Times New Roman"/>
              </w:rPr>
              <w:t xml:space="preserve">. </w:t>
            </w:r>
            <w:r w:rsidRPr="00326D66">
              <w:rPr>
                <w:rFonts w:eastAsia="Times New Roman"/>
              </w:rPr>
              <w:t xml:space="preserve">Рейтинг i-й заявки по критерию </w:t>
            </w:r>
            <w:r w:rsidRPr="006D2C9A">
              <w:rPr>
                <w:rFonts w:eastAsia="Times New Roman"/>
                <w:lang w:eastAsia="ru-RU"/>
              </w:rPr>
              <w:t>«Срок гарантии на товар (результат работ, результат услуг)»</w:t>
            </w:r>
            <w:r>
              <w:rPr>
                <w:rFonts w:eastAsia="Times New Roman"/>
                <w:lang w:eastAsia="ru-RU"/>
              </w:rPr>
              <w:t xml:space="preserve"> </w:t>
            </w:r>
            <w:r w:rsidRPr="00326D66">
              <w:rPr>
                <w:rFonts w:eastAsia="Times New Roman"/>
              </w:rPr>
              <w:t>определяется следующим образом:</w:t>
            </w:r>
          </w:p>
          <w:p w:rsidR="00364A61" w:rsidRPr="00326D66" w:rsidRDefault="00364A61" w:rsidP="00364A61">
            <w:pPr>
              <w:rPr>
                <w:rFonts w:eastAsia="Times New Roman"/>
              </w:rPr>
            </w:pPr>
            <w:r w:rsidRPr="00326D66">
              <w:rPr>
                <w:rFonts w:eastAsia="Times New Roman"/>
              </w:rPr>
              <w:t>На основании предоставленных документов, указанных выше, i-</w:t>
            </w:r>
            <w:proofErr w:type="spellStart"/>
            <w:r w:rsidRPr="00326D66">
              <w:rPr>
                <w:rFonts w:eastAsia="Times New Roman"/>
              </w:rPr>
              <w:t>му</w:t>
            </w:r>
            <w:proofErr w:type="spellEnd"/>
            <w:r w:rsidRPr="00326D66">
              <w:rPr>
                <w:rFonts w:eastAsia="Times New Roman"/>
              </w:rPr>
              <w:t xml:space="preserve"> участнику запроса предложений выставляются баллы.</w:t>
            </w:r>
          </w:p>
          <w:p w:rsidR="00364A61" w:rsidRPr="00326D66" w:rsidRDefault="00364A61" w:rsidP="00364A61">
            <w:pPr>
              <w:rPr>
                <w:rFonts w:eastAsia="Times New Roman"/>
              </w:rPr>
            </w:pPr>
            <w:r w:rsidRPr="00326D66">
              <w:rPr>
                <w:rFonts w:eastAsia="Times New Roman"/>
              </w:rPr>
              <w:t>На основании выставленных баллов рассчитывается рейтинг заявки i-</w:t>
            </w:r>
            <w:proofErr w:type="spellStart"/>
            <w:r w:rsidRPr="00326D66">
              <w:rPr>
                <w:rFonts w:eastAsia="Times New Roman"/>
              </w:rPr>
              <w:t>го</w:t>
            </w:r>
            <w:proofErr w:type="spellEnd"/>
            <w:r w:rsidRPr="00326D66">
              <w:rPr>
                <w:rFonts w:eastAsia="Times New Roman"/>
              </w:rPr>
              <w:t xml:space="preserve"> участника по формуле: </w:t>
            </w:r>
          </w:p>
          <w:p w:rsidR="00364A61" w:rsidRPr="00326D66" w:rsidRDefault="00364A61" w:rsidP="00364A61">
            <w:pPr>
              <w:rPr>
                <w:rFonts w:eastAsia="Times New Roman"/>
              </w:rPr>
            </w:pPr>
          </w:p>
          <w:p w:rsidR="00BF581E" w:rsidRPr="00DA4FDC" w:rsidRDefault="00DE03E0" w:rsidP="00BF581E">
            <w:pPr>
              <w:rPr>
                <w:rFonts w:eastAsia="Times New Roman"/>
                <w:vertAlign w:val="subscript"/>
                <w:lang w:val="en-US"/>
              </w:rPr>
            </w:pPr>
            <m:oMath>
              <m:sSub>
                <m:sSubPr>
                  <m:ctrlPr>
                    <w:rPr>
                      <w:rFonts w:ascii="Cambria Math" w:eastAsia="Times New Roman" w:hAnsi="Cambria Math" w:cs="Cambria Math"/>
                      <w:lang w:val="en-US"/>
                    </w:rPr>
                  </m:ctrlPr>
                </m:sSubPr>
                <m:e>
                  <m:r>
                    <m:rPr>
                      <m:sty m:val="p"/>
                    </m:rPr>
                    <w:rPr>
                      <w:rFonts w:ascii="Cambria Math" w:eastAsia="Times New Roman" w:hAnsi="Cambria Math" w:cs="Cambria Math"/>
                      <w:lang w:val="en-US"/>
                    </w:rPr>
                    <m:t>R</m:t>
                  </m:r>
                </m:e>
                <m:sub>
                  <m:r>
                    <m:rPr>
                      <m:sty m:val="p"/>
                    </m:rPr>
                    <w:rPr>
                      <w:rFonts w:ascii="Cambria Math" w:eastAsia="Times New Roman" w:hAnsi="Cambria Math" w:cs="Cambria Math"/>
                      <w:lang w:val="en-US"/>
                    </w:rPr>
                    <m:t>Ci</m:t>
                  </m:r>
                </m:sub>
              </m:sSub>
              <m:r>
                <m:rPr>
                  <m:sty m:val="p"/>
                </m:rPr>
                <w:rPr>
                  <w:rFonts w:ascii="Cambria Math" w:eastAsia="Times New Roman" w:hAnsi="Cambria Math" w:cs="Cambria Math"/>
                  <w:lang w:val="en-US"/>
                </w:rPr>
                <m:t>=</m:t>
              </m:r>
              <m:f>
                <m:fPr>
                  <m:ctrlPr>
                    <w:rPr>
                      <w:rFonts w:ascii="Cambria Math" w:eastAsia="Times New Roman" w:hAnsi="Cambria Math"/>
                      <w:lang w:val="en-US"/>
                    </w:rPr>
                  </m:ctrlPr>
                </m:fPr>
                <m:num>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i</m:t>
                      </m:r>
                    </m:sub>
                  </m:sSub>
                  <m:r>
                    <m:rPr>
                      <m:sty m:val="p"/>
                    </m:rPr>
                    <w:rPr>
                      <w:rFonts w:ascii="Cambria Math" w:eastAsia="Times New Roman" w:hAnsi="Cambria Math"/>
                      <w:lang w:val="en-US"/>
                    </w:rPr>
                    <m:t>-</m:t>
                  </m:r>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num>
                <m:den>
                  <m:sSub>
                    <m:sSubPr>
                      <m:ctrlPr>
                        <w:rPr>
                          <w:rFonts w:ascii="Cambria Math" w:eastAsia="Times New Roman" w:hAnsi="Cambria Math"/>
                          <w:lang w:val="en-US"/>
                        </w:rPr>
                      </m:ctrlPr>
                    </m:sSubPr>
                    <m:e>
                      <m:r>
                        <m:rPr>
                          <m:sty m:val="p"/>
                        </m:rPr>
                        <w:rPr>
                          <w:rFonts w:ascii="Cambria Math" w:eastAsia="Times New Roman" w:hAnsi="Cambria Math"/>
                          <w:lang w:val="en-US"/>
                        </w:rPr>
                        <m:t>C</m:t>
                      </m:r>
                    </m:e>
                    <m:sub>
                      <m:r>
                        <m:rPr>
                          <m:sty m:val="p"/>
                        </m:rPr>
                        <w:rPr>
                          <w:rFonts w:ascii="Cambria Math" w:eastAsia="Times New Roman" w:hAnsi="Cambria Math"/>
                          <w:lang w:val="en-US"/>
                        </w:rPr>
                        <m:t>min</m:t>
                      </m:r>
                    </m:sub>
                  </m:sSub>
                </m:den>
              </m:f>
            </m:oMath>
            <w:r w:rsidR="00BF581E" w:rsidRPr="00DA4FDC">
              <w:rPr>
                <w:rFonts w:eastAsia="Times New Roman"/>
                <w:lang w:val="en-US"/>
              </w:rPr>
              <w:t xml:space="preserve"> </w:t>
            </w:r>
            <w:r w:rsidR="00BF581E">
              <w:rPr>
                <w:rFonts w:eastAsia="Times New Roman"/>
                <w:lang w:val="en-US"/>
              </w:rPr>
              <w:t>*100*</w:t>
            </w:r>
            <w:proofErr w:type="spellStart"/>
            <w:r w:rsidR="00BF581E">
              <w:rPr>
                <w:rFonts w:eastAsia="Times New Roman"/>
                <w:lang w:val="en-US"/>
              </w:rPr>
              <w:t>K</w:t>
            </w:r>
            <w:r w:rsidR="00BF581E">
              <w:rPr>
                <w:rFonts w:eastAsia="Times New Roman"/>
                <w:vertAlign w:val="subscript"/>
                <w:lang w:val="en-US"/>
              </w:rPr>
              <w:t>z</w:t>
            </w:r>
            <w:proofErr w:type="spellEnd"/>
          </w:p>
          <w:p w:rsidR="00364A61" w:rsidRPr="00BF581E" w:rsidRDefault="00364A61" w:rsidP="00364A61">
            <w:pPr>
              <w:rPr>
                <w:rFonts w:eastAsia="Times New Roman"/>
                <w:lang w:val="en-US"/>
              </w:rPr>
            </w:pPr>
          </w:p>
          <w:p w:rsidR="00364A61" w:rsidRPr="00326D66" w:rsidRDefault="00364A61" w:rsidP="00364A61">
            <w:pPr>
              <w:rPr>
                <w:rFonts w:eastAsia="Times New Roman"/>
              </w:rPr>
            </w:pPr>
            <w:r w:rsidRPr="00326D66">
              <w:rPr>
                <w:rFonts w:eastAsia="Times New Roman"/>
              </w:rPr>
              <w:t>где:</w:t>
            </w:r>
          </w:p>
          <w:p w:rsidR="00364A61" w:rsidRPr="00326D66" w:rsidRDefault="00364A61" w:rsidP="00364A61">
            <w:pPr>
              <w:rPr>
                <w:rFonts w:eastAsia="Times New Roman"/>
              </w:rPr>
            </w:pPr>
          </w:p>
          <w:p w:rsidR="00364A61" w:rsidRPr="00B070AF" w:rsidRDefault="00364A61" w:rsidP="00364A61">
            <w:pPr>
              <w:rPr>
                <w:rFonts w:eastAsia="Times New Roman"/>
              </w:rPr>
            </w:pPr>
            <m:oMath>
              <m:r>
                <m:rPr>
                  <m:sty m:val="p"/>
                </m:rPr>
                <w:rPr>
                  <w:rFonts w:ascii="Cambria Math" w:eastAsia="Times New Roman" w:hAnsi="Cambria Math"/>
                </w:rPr>
                <m:t>R</m:t>
              </m:r>
              <m:sSub>
                <m:sSubPr>
                  <m:ctrlPr>
                    <w:rPr>
                      <w:rFonts w:ascii="Cambria Math" w:eastAsia="Times New Roman" w:hAnsi="Cambria Math"/>
                    </w:rPr>
                  </m:ctrlPr>
                </m:sSubPr>
                <m:e>
                  <m:r>
                    <m:rPr>
                      <m:sty m:val="p"/>
                    </m:rPr>
                    <w:rPr>
                      <w:rFonts w:ascii="Cambria Math" w:eastAsia="Times New Roman" w:hAnsi="Cambria Math"/>
                    </w:rPr>
                    <m:t>c</m:t>
                  </m:r>
                </m:e>
                <m:sub>
                  <m:r>
                    <m:rPr>
                      <m:sty m:val="p"/>
                    </m:rPr>
                    <w:rPr>
                      <w:rFonts w:ascii="Cambria Math" w:eastAsia="Times New Roman" w:hAnsi="Cambria Math"/>
                    </w:rPr>
                    <m:t>i</m:t>
                  </m:r>
                </m:sub>
              </m:sSub>
            </m:oMath>
            <w:r w:rsidRPr="00326D66">
              <w:rPr>
                <w:rFonts w:eastAsia="Times New Roman"/>
              </w:rPr>
              <w:t xml:space="preserve"> </w:t>
            </w:r>
            <w:r w:rsidRPr="00B070AF">
              <w:rPr>
                <w:rFonts w:eastAsia="Times New Roman"/>
              </w:rPr>
              <w:t>- рейтинг, присуждаемый i-й заявке по указанному критерию;</w:t>
            </w:r>
          </w:p>
          <w:p w:rsidR="00364A61" w:rsidRPr="00B070AF" w:rsidRDefault="00364A61" w:rsidP="00364A61">
            <w:pPr>
              <w:rPr>
                <w:rFonts w:eastAsia="Times New Roman"/>
              </w:rPr>
            </w:pPr>
            <w:proofErr w:type="spellStart"/>
            <w:r w:rsidRPr="00B070AF">
              <w:rPr>
                <w:rFonts w:eastAsia="Times New Roman"/>
              </w:rPr>
              <w:t>Cmin</w:t>
            </w:r>
            <w:proofErr w:type="spellEnd"/>
            <w:r w:rsidRPr="00B070AF">
              <w:rPr>
                <w:rFonts w:eastAsia="Times New Roman"/>
              </w:rPr>
              <w:t xml:space="preserve"> - минимальный срок предоставления гарантии качества товара, работ, услуг, установленный Заказчиком в документации о закупке;</w:t>
            </w:r>
          </w:p>
          <w:p w:rsidR="00EF09B2" w:rsidRDefault="00364A61" w:rsidP="00364A61">
            <w:pPr>
              <w:rPr>
                <w:rFonts w:eastAsia="Times New Roman"/>
              </w:rPr>
            </w:pPr>
            <w:proofErr w:type="spellStart"/>
            <w:r w:rsidRPr="00B070AF">
              <w:rPr>
                <w:rFonts w:eastAsia="Times New Roman"/>
              </w:rPr>
              <w:t>Ci</w:t>
            </w:r>
            <w:proofErr w:type="spellEnd"/>
            <w:r w:rsidRPr="00B070AF">
              <w:rPr>
                <w:rFonts w:eastAsia="Times New Roman"/>
              </w:rPr>
              <w:t xml:space="preserve"> - предложение i-</w:t>
            </w:r>
            <w:proofErr w:type="spellStart"/>
            <w:r w:rsidRPr="00B070AF">
              <w:rPr>
                <w:rFonts w:eastAsia="Times New Roman"/>
              </w:rPr>
              <w:t>го</w:t>
            </w:r>
            <w:proofErr w:type="spellEnd"/>
            <w:r w:rsidRPr="00B070AF">
              <w:rPr>
                <w:rFonts w:eastAsia="Times New Roman"/>
              </w:rPr>
              <w:t xml:space="preserve"> участника по сроку гарантии кач</w:t>
            </w:r>
            <w:r w:rsidR="00BF581E">
              <w:rPr>
                <w:rFonts w:eastAsia="Times New Roman"/>
              </w:rPr>
              <w:t>ества товара, работ, услуг;</w:t>
            </w:r>
          </w:p>
          <w:p w:rsidR="00BF581E" w:rsidRDefault="00BF581E" w:rsidP="00364A61">
            <w:pPr>
              <w:rPr>
                <w:rFonts w:eastAsia="Times New Roman"/>
              </w:rPr>
            </w:pPr>
            <w:proofErr w:type="spellStart"/>
            <w:r>
              <w:rPr>
                <w:rFonts w:eastAsia="Times New Roman"/>
              </w:rPr>
              <w:t>K</w:t>
            </w:r>
            <w:r w:rsidRPr="00DA4FDC">
              <w:rPr>
                <w:rFonts w:eastAsia="Times New Roman"/>
                <w:vertAlign w:val="subscript"/>
              </w:rPr>
              <w:t>z</w:t>
            </w:r>
            <w:proofErr w:type="spellEnd"/>
            <w:r>
              <w:rPr>
                <w:rFonts w:eastAsia="Times New Roman"/>
              </w:rPr>
              <w:t xml:space="preserve">  - величина значимости данного критерия, установленная выше.</w:t>
            </w:r>
          </w:p>
          <w:p w:rsidR="00326D66" w:rsidRDefault="00326D66" w:rsidP="00326D66">
            <w:pPr>
              <w:rPr>
                <w:rFonts w:eastAsia="Times New Roman"/>
              </w:rPr>
            </w:pPr>
          </w:p>
          <w:p w:rsidR="00C03E71" w:rsidRDefault="00EF09B2" w:rsidP="00EF09B2">
            <w:pPr>
              <w:rPr>
                <w:rFonts w:eastAsia="Times New Roman"/>
              </w:rPr>
            </w:pPr>
            <w:r>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tc>
      </w:tr>
      <w:tr w:rsidR="00C03E71" w:rsidTr="000A327D">
        <w:trPr>
          <w:trHeight w:val="808"/>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C03E71">
            <w:r w:rsidRPr="001F4D93">
              <w:rPr>
                <w:rFonts w:eastAsia="Times New Roman"/>
              </w:rPr>
              <w:t>Место, условия и сроки (периоды) поставки товара, выполнения работ, оказания услуг</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59"/>
            </w:pPr>
            <w:r>
              <w:rPr>
                <w:iCs/>
                <w:color w:val="000000"/>
              </w:rPr>
              <w:t>Место, условия и сроки (периоды) поставки товара, выполнения работ,</w:t>
            </w:r>
            <w:r>
              <w:rPr>
                <w:rFonts w:eastAsia="Times New Roman"/>
                <w:iCs/>
              </w:rPr>
              <w:t xml:space="preserve"> </w:t>
            </w:r>
            <w:r>
              <w:rPr>
                <w:iCs/>
                <w:color w:val="000000"/>
              </w:rPr>
              <w:t xml:space="preserve">оказания услуг определяются в соответствии с </w:t>
            </w:r>
            <w:hyperlink w:anchor="_РАЗДЕЛ_V._Проект" w:history="1">
              <w:r>
                <w:rPr>
                  <w:rStyle w:val="a5"/>
                  <w:iCs/>
                </w:rPr>
                <w:t xml:space="preserve">разделом </w:t>
              </w:r>
              <w:r>
                <w:rPr>
                  <w:rStyle w:val="a5"/>
                  <w:iCs/>
                  <w:lang w:val="en-US"/>
                </w:rPr>
                <w:t>V</w:t>
              </w:r>
              <w:r>
                <w:rPr>
                  <w:rStyle w:val="a5"/>
                  <w:iCs/>
                </w:rPr>
                <w:t xml:space="preserve"> «Проект договора»</w:t>
              </w:r>
            </w:hyperlink>
            <w:r>
              <w:rPr>
                <w:iCs/>
                <w:color w:val="000000"/>
              </w:rPr>
              <w:t xml:space="preserve"> и </w:t>
            </w:r>
            <w:hyperlink w:anchor="_РАЗДЕЛ_IV._Техническое" w:history="1">
              <w:r>
                <w:rPr>
                  <w:rStyle w:val="a5"/>
                  <w:iCs/>
                </w:rPr>
                <w:t>разделом IV «Техническое задание»</w:t>
              </w:r>
            </w:hyperlink>
            <w:r>
              <w:rPr>
                <w:iCs/>
                <w:color w:val="FF0000"/>
              </w:rPr>
              <w:t xml:space="preserve"> </w:t>
            </w:r>
            <w:r>
              <w:rPr>
                <w:iCs/>
                <w:color w:val="000000"/>
              </w:rPr>
              <w:t>Документации о проведении запроса предложений в электронной форме.</w:t>
            </w:r>
          </w:p>
          <w:p w:rsidR="00C03E71" w:rsidRDefault="00C03E71">
            <w:pPr>
              <w:autoSpaceDE w:val="0"/>
              <w:rPr>
                <w:iCs/>
                <w:color w:val="000000"/>
              </w:rPr>
            </w:pP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color w:val="000000"/>
              </w:rPr>
            </w:pPr>
            <w:bookmarkStart w:id="16" w:name="_Ref368314453"/>
            <w:bookmarkEnd w:id="16"/>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rPr>
                <w:rFonts w:eastAsia="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pPr>
            <w: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contextualSpacing/>
              <w:rPr>
                <w:rFonts w:eastAsia="Times New Roman"/>
              </w:rPr>
            </w:pPr>
            <w:bookmarkStart w:id="17" w:name="_Ref377141801"/>
            <w:bookmarkEnd w:id="17"/>
          </w:p>
        </w:tc>
        <w:tc>
          <w:tcPr>
            <w:tcW w:w="2552" w:type="dxa"/>
            <w:tcBorders>
              <w:top w:val="single" w:sz="4" w:space="0" w:color="000000"/>
              <w:left w:val="single" w:sz="4" w:space="0" w:color="000000"/>
              <w:bottom w:val="single" w:sz="4" w:space="0" w:color="000000"/>
            </w:tcBorders>
            <w:shd w:val="clear" w:color="auto" w:fill="F2F2F2"/>
          </w:tcPr>
          <w:p w:rsidR="00C03E71" w:rsidRPr="001F4D93" w:rsidRDefault="00800DFC">
            <w:r w:rsidRPr="001F4D93">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pacing w:before="120"/>
              <w:ind w:left="34"/>
            </w:pPr>
            <w:r>
              <w:rPr>
                <w:rFonts w:eastAsia="Times New Roman"/>
              </w:rPr>
              <w:t>Не устанавливается</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Официальный язык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left="34" w:hanging="1"/>
            </w:pPr>
            <w:r>
              <w:rPr>
                <w:rFonts w:eastAsia="Times New Roman"/>
              </w:rPr>
              <w:t>Русский</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bookmarkStart w:id="18" w:name="_Ref378853535"/>
            <w:bookmarkEnd w:id="18"/>
          </w:p>
        </w:tc>
        <w:tc>
          <w:tcPr>
            <w:tcW w:w="2552"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Валюта закупки</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hanging="1"/>
            </w:pPr>
            <w:r>
              <w:rPr>
                <w:rFonts w:eastAsia="Times New Roman"/>
              </w:rPr>
              <w:t>Российский рубль</w:t>
            </w:r>
          </w:p>
        </w:tc>
      </w:tr>
      <w:tr w:rsidR="00C03E71" w:rsidTr="000A327D">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tabs>
                <w:tab w:val="left" w:pos="-250"/>
              </w:tabs>
              <w:snapToGrid w:val="0"/>
              <w:ind w:left="34" w:right="176" w:firstLine="0"/>
              <w:rPr>
                <w:rFonts w:eastAsia="Times New Roman"/>
              </w:rPr>
            </w:pPr>
          </w:p>
        </w:tc>
        <w:tc>
          <w:tcPr>
            <w:tcW w:w="2552" w:type="dxa"/>
            <w:tcBorders>
              <w:top w:val="single" w:sz="4" w:space="0" w:color="000000"/>
              <w:left w:val="single" w:sz="4" w:space="0" w:color="000000"/>
              <w:bottom w:val="single" w:sz="4" w:space="0" w:color="000000"/>
            </w:tcBorders>
            <w:shd w:val="clear" w:color="auto" w:fill="auto"/>
          </w:tcPr>
          <w:p w:rsidR="00C03E71" w:rsidRPr="001F4D93" w:rsidRDefault="00C03E71" w:rsidP="00800DFC">
            <w:r w:rsidRPr="001F4D93">
              <w:rPr>
                <w:rFonts w:eastAsia="Times New Roman"/>
              </w:rPr>
              <w:t xml:space="preserve">Внесение изменений </w:t>
            </w:r>
            <w:r w:rsidR="00800DFC" w:rsidRPr="001F4D93">
              <w:rPr>
                <w:rFonts w:eastAsia="Times New Roman"/>
              </w:rPr>
              <w:t>извещение о проведении запроса предложений и документацию о проведении запроса предложений</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709"/>
            </w:pPr>
            <w:r>
              <w:t xml:space="preserve">Заказчик вправе принять решение о внесении изменений в извещение о проведении запроса предложений в электронной форме и в документацию о проведении запроса предложений в электронной форме не позднее, чем за три рабочих дня до даты окончания подачи заявок. </w:t>
            </w:r>
          </w:p>
          <w:p w:rsidR="00C03E71" w:rsidRDefault="00C03E71">
            <w:pPr>
              <w:autoSpaceDE w:val="0"/>
              <w:ind w:firstLine="709"/>
            </w:pPr>
            <w:proofErr w:type="gramStart"/>
            <w:r>
              <w:t>В случае внесения изменений в извещение о проведении запроса предложений в электронной форме, документацию о проведении запроса предложений в электронной форме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proofErr w:type="gramEnd"/>
            <w:r>
              <w:t xml:space="preserve"> подачи заявок на участие в запросе предложений в электронной форме.</w:t>
            </w:r>
          </w:p>
          <w:p w:rsidR="00C03E71" w:rsidRDefault="00C03E71">
            <w:pPr>
              <w:autoSpaceDE w:val="0"/>
              <w:ind w:firstLine="709"/>
            </w:pPr>
            <w:r>
              <w:t xml:space="preserve">Изменение предмета запроса предложений в электронной форме не допускается. </w:t>
            </w:r>
          </w:p>
          <w:p w:rsidR="00C03E71" w:rsidRDefault="00C03E71">
            <w:pPr>
              <w:autoSpaceDE w:val="0"/>
              <w:ind w:firstLine="709"/>
            </w:pPr>
            <w:r>
              <w:t xml:space="preserve">Изменения, вносимые в извещение о проведении запроса предложений в электронной форме, документацию о проведении запроса предложений в электронной форме, размещаются Заказчиком на ЭТП и в ЕИС не позднее чем в течение трех дней со дня принятия решения о внесении указанных изменений, предоставления указанных разъяснений. </w:t>
            </w:r>
          </w:p>
          <w:p w:rsidR="00C03E71" w:rsidRDefault="00C03E71">
            <w:pPr>
              <w:autoSpaceDE w:val="0"/>
              <w:ind w:firstLine="709"/>
            </w:pPr>
            <w:proofErr w:type="gramStart"/>
            <w:r>
              <w:t>В течение одного часа с момента размещения на ЭТП и в ЕИС изменений, внесенных в извещение об осуществлении запроса предложений в электронной форме, документацию о проведении запроса предложений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по адресам электронной почты, указанным этими участниками при аккредитации на электронной площадке или этим лицом</w:t>
            </w:r>
            <w:proofErr w:type="gramEnd"/>
            <w:r>
              <w:t xml:space="preserve"> при направлении запроса.</w:t>
            </w:r>
          </w:p>
          <w:p w:rsidR="00C03E71" w:rsidRDefault="00C03E71">
            <w:pPr>
              <w:ind w:firstLine="459"/>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keepNext/>
        <w:spacing w:before="120" w:after="60"/>
        <w:ind w:left="1211" w:hanging="360"/>
        <w:jc w:val="center"/>
      </w:pPr>
      <w:r>
        <w:rPr>
          <w:rFonts w:eastAsia="MS Mincho"/>
          <w:b/>
          <w:bCs/>
          <w:i/>
          <w:iCs/>
          <w:color w:val="17365D"/>
          <w:sz w:val="26"/>
          <w:lang w:val="x-none"/>
        </w:rPr>
        <w:lastRenderedPageBreak/>
        <w:t>2.</w:t>
      </w:r>
      <w:r>
        <w:rPr>
          <w:rFonts w:eastAsia="MS Mincho"/>
          <w:b/>
          <w:bCs/>
          <w:i/>
          <w:iCs/>
          <w:color w:val="17365D"/>
          <w:sz w:val="26"/>
        </w:rPr>
        <w:t>2</w:t>
      </w:r>
      <w:r>
        <w:rPr>
          <w:rFonts w:eastAsia="MS Mincho"/>
          <w:b/>
          <w:bCs/>
          <w:i/>
          <w:iCs/>
          <w:color w:val="17365D"/>
          <w:sz w:val="26"/>
          <w:lang w:val="x-none"/>
        </w:rPr>
        <w:t xml:space="preserve">. Требования к </w:t>
      </w:r>
      <w:r>
        <w:rPr>
          <w:rFonts w:eastAsia="MS Mincho"/>
          <w:b/>
          <w:bCs/>
          <w:i/>
          <w:iCs/>
          <w:color w:val="17365D"/>
          <w:sz w:val="26"/>
        </w:rPr>
        <w:t>З</w:t>
      </w:r>
      <w:proofErr w:type="spellStart"/>
      <w:r>
        <w:rPr>
          <w:rFonts w:eastAsia="MS Mincho"/>
          <w:b/>
          <w:bCs/>
          <w:i/>
          <w:iCs/>
          <w:color w:val="17365D"/>
          <w:sz w:val="26"/>
          <w:lang w:val="x-none"/>
        </w:rPr>
        <w:t>аявке</w:t>
      </w:r>
      <w:proofErr w:type="spellEnd"/>
      <w:r>
        <w:rPr>
          <w:rFonts w:eastAsia="MS Mincho"/>
          <w:b/>
          <w:bCs/>
          <w:i/>
          <w:iCs/>
          <w:color w:val="17365D"/>
          <w:sz w:val="26"/>
          <w:lang w:val="x-none"/>
        </w:rPr>
        <w:t xml:space="preserve"> на участие в </w:t>
      </w:r>
      <w:r>
        <w:rPr>
          <w:rFonts w:eastAsia="MS Mincho"/>
          <w:b/>
          <w:bCs/>
          <w:i/>
          <w:iCs/>
          <w:color w:val="17365D"/>
          <w:sz w:val="26"/>
        </w:rPr>
        <w:t>запросе предложений в электронной форме</w:t>
      </w:r>
    </w:p>
    <w:p w:rsidR="00C03E71" w:rsidRDefault="00C03E71">
      <w:pPr>
        <w:keepNext/>
        <w:spacing w:before="120" w:after="60"/>
        <w:ind w:left="1211" w:hanging="360"/>
        <w:jc w:val="center"/>
        <w:rPr>
          <w:rFonts w:eastAsia="MS Mincho"/>
          <w:b/>
          <w:bCs/>
          <w:i/>
          <w:iCs/>
          <w:color w:val="17365D"/>
          <w:sz w:val="26"/>
        </w:rPr>
      </w:pPr>
    </w:p>
    <w:tbl>
      <w:tblPr>
        <w:tblW w:w="0" w:type="auto"/>
        <w:tblInd w:w="-323" w:type="dxa"/>
        <w:tblLayout w:type="fixed"/>
        <w:tblLook w:val="0000" w:firstRow="0" w:lastRow="0" w:firstColumn="0" w:lastColumn="0" w:noHBand="0" w:noVBand="0"/>
      </w:tblPr>
      <w:tblGrid>
        <w:gridCol w:w="567"/>
        <w:gridCol w:w="2585"/>
        <w:gridCol w:w="7592"/>
      </w:tblGrid>
      <w:tr w:rsidR="00C03E71">
        <w:trPr>
          <w:tblHeader/>
        </w:trPr>
        <w:tc>
          <w:tcPr>
            <w:tcW w:w="567" w:type="dxa"/>
            <w:tcBorders>
              <w:top w:val="single" w:sz="4" w:space="0" w:color="000000"/>
              <w:left w:val="single" w:sz="4" w:space="0" w:color="000000"/>
              <w:bottom w:val="single" w:sz="4" w:space="0" w:color="000000"/>
            </w:tcBorders>
            <w:shd w:val="clear" w:color="auto" w:fill="E6E6E6"/>
            <w:vAlign w:val="center"/>
          </w:tcPr>
          <w:p w:rsidR="00C03E71" w:rsidRDefault="00C03E71">
            <w:pPr>
              <w:pStyle w:val="af"/>
              <w:tabs>
                <w:tab w:val="clear" w:pos="4677"/>
                <w:tab w:val="clear" w:pos="9355"/>
              </w:tabs>
            </w:pPr>
            <w:r>
              <w:t>№</w:t>
            </w:r>
          </w:p>
          <w:p w:rsidR="00C03E71" w:rsidRDefault="00C03E71">
            <w:proofErr w:type="gramStart"/>
            <w:r>
              <w:rPr>
                <w:rFonts w:eastAsia="Times New Roman"/>
              </w:rPr>
              <w:t>п</w:t>
            </w:r>
            <w:proofErr w:type="gramEnd"/>
            <w:r>
              <w:rPr>
                <w:rFonts w:eastAsia="Times New Roman"/>
              </w:rPr>
              <w:t>/п</w:t>
            </w:r>
          </w:p>
        </w:tc>
        <w:tc>
          <w:tcPr>
            <w:tcW w:w="2585"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Наименование </w:t>
            </w:r>
            <w:proofErr w:type="gramStart"/>
            <w:r>
              <w:rPr>
                <w:rFonts w:eastAsia="Times New Roman"/>
              </w:rPr>
              <w:t>п</w:t>
            </w:r>
            <w:proofErr w:type="gramEnd"/>
            <w:r>
              <w:rPr>
                <w:rFonts w:eastAsia="Times New Roman"/>
              </w:rPr>
              <w:t xml:space="preserve">/п </w:t>
            </w:r>
          </w:p>
        </w:tc>
        <w:tc>
          <w:tcPr>
            <w:tcW w:w="7592"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C03E71" w:rsidRDefault="00C03E71">
            <w:r>
              <w:rPr>
                <w:rFonts w:eastAsia="Times New Roman"/>
              </w:rPr>
              <w:t>Содержание</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19" w:name="_Ref528845966"/>
            <w:bookmarkEnd w:id="19"/>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 w:rsidRPr="001F4D93">
              <w:rPr>
                <w:rFonts w:eastAsia="Times New Roman"/>
              </w:rPr>
              <w:t xml:space="preserve">Порядок и место подачи Заявок на участие в закупке, </w:t>
            </w:r>
          </w:p>
          <w:p w:rsidR="00C03E71" w:rsidRPr="001F4D93" w:rsidRDefault="00800DFC" w:rsidP="00800DFC">
            <w:r w:rsidRPr="001F4D93">
              <w:t>д</w:t>
            </w:r>
            <w:r w:rsidR="00C03E71" w:rsidRPr="001F4D93">
              <w:t xml:space="preserve">окументы, включаемые </w:t>
            </w:r>
            <w:r w:rsidRPr="001F4D93">
              <w:t>у</w:t>
            </w:r>
            <w:r w:rsidR="00C03E71" w:rsidRPr="001F4D93">
              <w:t>частником в состав Заявки (требования к содержанию</w:t>
            </w:r>
            <w:r w:rsidR="00C25A10" w:rsidRPr="001F4D93">
              <w:t>, форме</w:t>
            </w:r>
            <w:r w:rsidRPr="001F4D93">
              <w:t>, оформлению</w:t>
            </w:r>
            <w:r w:rsidR="00C25A10" w:rsidRPr="001F4D93">
              <w:t xml:space="preserve"> и составу</w:t>
            </w:r>
            <w:r w:rsidR="00C03E71" w:rsidRPr="001F4D93">
              <w:t xml:space="preserve"> </w:t>
            </w:r>
            <w:r w:rsidRPr="001F4D93">
              <w:t>з</w:t>
            </w:r>
            <w:r w:rsidR="00C03E71" w:rsidRPr="001F4D93">
              <w:t>аявки</w:t>
            </w:r>
            <w:r w:rsidRPr="001F4D93">
              <w:t xml:space="preserve"> на участие в закупке</w:t>
            </w:r>
            <w:r w:rsidR="00C03E71" w:rsidRPr="001F4D93">
              <w:t>)</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pStyle w:val="rvps9"/>
              <w:ind w:firstLine="710"/>
            </w:pPr>
            <w: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C03E71" w:rsidRDefault="00C03E71">
            <w:pPr>
              <w:pStyle w:val="rvps9"/>
              <w:ind w:firstLine="710"/>
            </w:pPr>
            <w:r>
              <w:t>Заявка на участие в запросе предложений в электронной форме направляется участником запроса предложений в электронной форме оператору электронной площадки в форме двух электронных документов и ценового предложения, которые подаются одновременно.</w:t>
            </w:r>
          </w:p>
          <w:p w:rsidR="00C03E71" w:rsidRDefault="00C03E71">
            <w:pPr>
              <w:pStyle w:val="rvps9"/>
              <w:ind w:firstLine="710"/>
            </w:pPr>
            <w:r>
              <w:t xml:space="preserve">Порядок подачи Заявок на ЭТП определяется Регламентом работы данной ЭТП. </w:t>
            </w:r>
          </w:p>
          <w:p w:rsidR="00C03E71" w:rsidRDefault="00C03E71">
            <w:pPr>
              <w:pStyle w:val="rvps9"/>
              <w:ind w:firstLine="486"/>
            </w:pPr>
          </w:p>
          <w:p w:rsidR="00C03E71" w:rsidRDefault="00C03E71">
            <w:pPr>
              <w:pStyle w:val="rvps9"/>
            </w:pPr>
            <w:r>
              <w:rPr>
                <w:b/>
                <w:i/>
              </w:rPr>
              <w:t>Состав 1-ой части заявки на участие в закупке:</w:t>
            </w:r>
          </w:p>
          <w:p w:rsidR="00C03E71" w:rsidRDefault="00C03E71">
            <w:pPr>
              <w:pStyle w:val="rvps9"/>
            </w:pPr>
            <w:r>
              <w:t>Первая часть Заявки должна содержать:</w:t>
            </w:r>
          </w:p>
          <w:p w:rsidR="00C03E71" w:rsidRDefault="00C03E71">
            <w:pPr>
              <w:pStyle w:val="rvps9"/>
            </w:pPr>
            <w:r>
              <w:t>1. согласие участника запроса предложений в электронной форме на поставку товара, выполнение работы или оказание услуги на условиях, предусмотренных документацией о проведении запроса предложений и не подлежащих изменению по результатам проведения запроса предложений в электронной форме (такое согласие дается с применением программно-аппаратных средств электронной площадки);</w:t>
            </w:r>
          </w:p>
          <w:p w:rsidR="00C03E71" w:rsidRDefault="00C03E71">
            <w:pPr>
              <w:pStyle w:val="rvps9"/>
            </w:pPr>
            <w:r>
              <w:t xml:space="preserve">2. предложения участника запроса предложений в электронной форме </w:t>
            </w:r>
            <w:r w:rsidR="003775D7">
              <w:t>в отношении предмета запроса предложений в электронной форме</w:t>
            </w:r>
            <w:r>
              <w:t>;</w:t>
            </w:r>
          </w:p>
          <w:p w:rsidR="00C03E71" w:rsidRDefault="00C03E71">
            <w:pPr>
              <w:pStyle w:val="rvps9"/>
            </w:pPr>
            <w:r>
              <w:t>3. при осуществлении закупки товара или закупки работы, услуги, для выполнения, оказания которых используется товар:</w:t>
            </w:r>
          </w:p>
          <w:p w:rsidR="00C03E71" w:rsidRDefault="00C03E71">
            <w:pPr>
              <w:pStyle w:val="rvps9"/>
            </w:pPr>
            <w:r>
              <w:t>-  наименование страны происхождения товара;</w:t>
            </w:r>
          </w:p>
          <w:p w:rsidR="00C03E71" w:rsidRDefault="00C03E71">
            <w:pPr>
              <w:pStyle w:val="rvps9"/>
            </w:pPr>
            <w:r>
              <w:t>-  конкретные показатели товара, соответствующие значениям, установленным документацией о проведении запроса предложений в электронной форме, и указание на товарный знак (при наличии).</w:t>
            </w:r>
          </w:p>
          <w:p w:rsidR="00C03E71" w:rsidRDefault="00C03E71">
            <w:pPr>
              <w:pStyle w:val="rvps9"/>
            </w:pPr>
          </w:p>
          <w:p w:rsidR="00C03E71" w:rsidRDefault="00C03E71">
            <w:pPr>
              <w:pStyle w:val="rvps9"/>
            </w:pPr>
            <w:proofErr w:type="gramStart"/>
            <w:r>
              <w:t>Информация, предусмотренная настоящим подпунктом, включается в заявку на участие в запросе предложений в электронной форме в случае отсутствия в документации о проведении запроса предложений в электронной форме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 проведении запроса предложений в электронной форме.</w:t>
            </w:r>
            <w:proofErr w:type="gramEnd"/>
          </w:p>
          <w:p w:rsidR="00C03E71" w:rsidRDefault="00C03E71">
            <w:pPr>
              <w:overflowPunct w:val="0"/>
              <w:autoSpaceDE w:val="0"/>
            </w:pPr>
            <w:r>
              <w:rPr>
                <w:rFonts w:eastAsia="Times New Roman"/>
              </w:rPr>
              <w:t xml:space="preserve">Приведенные выше сведения предоставляются в соответствии с </w:t>
            </w:r>
            <w:r>
              <w:rPr>
                <w:rStyle w:val="a5"/>
              </w:rPr>
              <w:t>формой 1 и приложением к форме 1</w:t>
            </w:r>
            <w:r>
              <w:rPr>
                <w:rFonts w:cs="Arial"/>
                <w:color w:val="000000"/>
              </w:rPr>
              <w:t xml:space="preserve"> раздела III «ФОРМЫ ДЛЯ ЗАПОЛНЕНИЯ УЧАСТНИКАМИ</w:t>
            </w:r>
            <w:r>
              <w:t>.</w:t>
            </w:r>
          </w:p>
          <w:p w:rsidR="00C03E71" w:rsidRDefault="00C03E71">
            <w:pPr>
              <w:overflowPunct w:val="0"/>
              <w:autoSpaceDE w:val="0"/>
            </w:pPr>
          </w:p>
          <w:p w:rsidR="00C03E71" w:rsidRDefault="00C03E71">
            <w:pPr>
              <w:overflowPunct w:val="0"/>
              <w:autoSpaceDE w:val="0"/>
            </w:pPr>
            <w:r>
              <w:t xml:space="preserve">В первой части заявки на участие в запросе предложений в электронной форме не допускается указание сведений об участнике запроса предложений в электронной форме, подавшем заявку на участие в таком запросе предложений в электронной форме, а также </w:t>
            </w:r>
            <w:r>
              <w:lastRenderedPageBreak/>
              <w:t>сведений о предлагаемой этим участником запроса предложений в электронной форме цене договора. При этом первая часть заявки на участие в запросе предложений в электронной форме может содержать эскиз, рисунок, чертеж, фотографию, иное изображение товара, закупка которого осуществляется.</w:t>
            </w:r>
          </w:p>
          <w:p w:rsidR="00C03E71" w:rsidRDefault="00C03E71">
            <w:pPr>
              <w:overflowPunct w:val="0"/>
              <w:autoSpaceDE w:val="0"/>
            </w:pPr>
          </w:p>
          <w:p w:rsidR="00C03E71" w:rsidRDefault="00C03E71">
            <w:pPr>
              <w:overflowPunct w:val="0"/>
              <w:autoSpaceDE w:val="0"/>
              <w:ind w:firstLine="567"/>
            </w:pPr>
            <w:r>
              <w:rPr>
                <w:b/>
                <w:i/>
              </w:rPr>
              <w:t>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pStyle w:val="rvps9"/>
              <w:rPr>
                <w:b/>
                <w:i/>
              </w:rPr>
            </w:pPr>
          </w:p>
          <w:p w:rsidR="00C03E71" w:rsidRDefault="00C03E71">
            <w:pPr>
              <w:overflowPunct w:val="0"/>
              <w:autoSpaceDE w:val="0"/>
            </w:pPr>
            <w:r>
              <w:rPr>
                <w:b/>
                <w:i/>
              </w:rPr>
              <w:t>Состав 2-ой  части заявки на участие в закупке:</w:t>
            </w:r>
          </w:p>
          <w:p w:rsidR="00C03E71" w:rsidRDefault="00C03E71">
            <w:pPr>
              <w:ind w:firstLine="488"/>
            </w:pPr>
            <w:proofErr w:type="gramStart"/>
            <w:r>
              <w:rPr>
                <w:rFonts w:eastAsia="Times New Roman"/>
              </w:rPr>
              <w:t>Вторая часть заявки на участие в запросе предложений в электронной форме (</w:t>
            </w:r>
            <w:r>
              <w:rPr>
                <w:rStyle w:val="a5"/>
              </w:rPr>
              <w:t xml:space="preserve">форма 2 и приложение к форме 2 раздела </w:t>
            </w:r>
            <w:r>
              <w:rPr>
                <w:rStyle w:val="a5"/>
                <w:lang w:val="en-US"/>
              </w:rPr>
              <w:t>III</w:t>
            </w:r>
            <w:r>
              <w:rPr>
                <w:rStyle w:val="a5"/>
              </w:rPr>
              <w:t xml:space="preserve"> «ФОРМЫ ДЛЯ ЗАПОЛНЕНИЯ УЧАСТНИКАМИ»)</w:t>
            </w:r>
            <w:r>
              <w:rPr>
                <w:rFonts w:eastAsia="Times New Roman"/>
              </w:rPr>
              <w:t xml:space="preserve"> должна содержать сведения об участнике запроса предложений в электронной форме, информацию о его соответствии единым квалификационным требованиям (если они установлены в документации о конкурентной закупке), требуемые Заказчиком в документации о проведении запроса предложений в электронной форме</w:t>
            </w:r>
            <w:proofErr w:type="gramEnd"/>
            <w:r>
              <w:rPr>
                <w:rFonts w:eastAsia="Times New Roman"/>
              </w:rPr>
              <w:t xml:space="preserve"> информацию и документы, а именно:</w:t>
            </w:r>
          </w:p>
          <w:p w:rsidR="00C03E71" w:rsidRDefault="00C03E71">
            <w:pPr>
              <w:ind w:firstLine="387"/>
            </w:pPr>
            <w:proofErr w:type="gramStart"/>
            <w:r>
              <w:rPr>
                <w:rFonts w:eastAsia="Times New Roman"/>
              </w:rPr>
              <w:t xml:space="preserve">1. </w:t>
            </w:r>
            <w:r w:rsidR="00B844B8" w:rsidRPr="00B844B8">
              <w:rPr>
                <w:rFonts w:eastAsia="Times New Roman"/>
              </w:rPr>
              <w:t xml:space="preserve">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запроса </w:t>
            </w:r>
            <w:r w:rsidR="005C2BEA">
              <w:rPr>
                <w:rFonts w:eastAsia="Times New Roman"/>
              </w:rPr>
              <w:t>предложений</w:t>
            </w:r>
            <w:r w:rsidR="00B844B8" w:rsidRPr="00B844B8">
              <w:rPr>
                <w:rFonts w:eastAsia="Times New Roman"/>
              </w:rPr>
              <w:t xml:space="preserve"> с участием субъектов малого и среднего предпринимательства является юридическое лицо </w:t>
            </w:r>
            <w:r>
              <w:rPr>
                <w:rFonts w:eastAsia="Times New Roman"/>
              </w:rPr>
              <w:t xml:space="preserve">(Сведения предоставляются в соответствии с </w:t>
            </w:r>
            <w:r>
              <w:rPr>
                <w:rStyle w:val="a5"/>
                <w:rFonts w:eastAsia="Times New Roman"/>
              </w:rPr>
              <w:t>форм</w:t>
            </w:r>
            <w:r>
              <w:rPr>
                <w:rStyle w:val="a5"/>
              </w:rPr>
              <w:t>ой</w:t>
            </w:r>
            <w:r>
              <w:rPr>
                <w:rStyle w:val="a5"/>
                <w:rFonts w:eastAsia="Times New Roman"/>
              </w:rPr>
              <w:t xml:space="preserve"> 2 и приложение</w:t>
            </w:r>
            <w:r>
              <w:rPr>
                <w:rStyle w:val="a5"/>
              </w:rPr>
              <w:t>м</w:t>
            </w:r>
            <w:r>
              <w:rPr>
                <w:rStyle w:val="a5"/>
                <w:rFonts w:eastAsia="Times New Roman"/>
              </w:rPr>
              <w:t xml:space="preserve"> к форме 2 раздела III «ФОРМЫ ДЛЯ ЗАПОЛНЕНИЯ УЧАСТНИКАМИ»</w:t>
            </w:r>
            <w:r>
              <w:rPr>
                <w:rFonts w:eastAsia="Times New Roman"/>
              </w:rPr>
              <w:t xml:space="preserve"> настоящей Документации;</w:t>
            </w:r>
            <w:proofErr w:type="gramEnd"/>
          </w:p>
          <w:p w:rsidR="00B844B8" w:rsidRDefault="00C03E71" w:rsidP="00B844B8">
            <w:pPr>
              <w:ind w:firstLine="387"/>
            </w:pPr>
            <w:r>
              <w:rPr>
                <w:rFonts w:eastAsia="Times New Roman"/>
              </w:rPr>
              <w:t xml:space="preserve">2.  </w:t>
            </w:r>
            <w:r w:rsidR="00B844B8" w:rsidRPr="00B844B8">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запроса </w:t>
            </w:r>
            <w:r w:rsidR="005C2BEA">
              <w:t>предложений</w:t>
            </w:r>
            <w:r w:rsidR="00B844B8" w:rsidRPr="00B844B8">
              <w:t xml:space="preserve"> с участием субъектов малого и среднего предпринимательства является индивидуальный предпринимател</w:t>
            </w:r>
            <w:proofErr w:type="gramStart"/>
            <w:r w:rsidR="00B844B8" w:rsidRPr="00B844B8">
              <w:t>ь</w:t>
            </w:r>
            <w:r w:rsidR="00B844B8">
              <w:rPr>
                <w:rFonts w:eastAsia="Times New Roman"/>
              </w:rPr>
              <w:t>(</w:t>
            </w:r>
            <w:proofErr w:type="gramEnd"/>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r>
              <w:rPr>
                <w:rFonts w:eastAsia="Times New Roman"/>
              </w:rPr>
              <w:t xml:space="preserve">3. </w:t>
            </w:r>
            <w:r w:rsidR="00B844B8" w:rsidRPr="00B844B8">
              <w:t xml:space="preserve">идентификационный номер налогоплательщика участника запроса </w:t>
            </w:r>
            <w:r w:rsidR="005C2BEA">
              <w:t>предложений</w:t>
            </w:r>
            <w:r w:rsidR="00B844B8" w:rsidRPr="00B844B8">
              <w:t xml:space="preserve">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B844B8">
              <w:rPr>
                <w:rFonts w:eastAsia="Times New Roman"/>
              </w:rPr>
              <w:t xml:space="preserve"> (Сведения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 III «ФОРМЫ ДЛЯ ЗАПОЛНЕНИЯ УЧАСТНИКАМИ»</w:t>
            </w:r>
            <w:r w:rsidR="00B844B8">
              <w:rPr>
                <w:rFonts w:eastAsia="Times New Roman"/>
              </w:rPr>
              <w:t xml:space="preserve"> настоящей Документации;</w:t>
            </w:r>
          </w:p>
          <w:p w:rsidR="00B844B8" w:rsidRDefault="00C03E71" w:rsidP="00B844B8">
            <w:pPr>
              <w:ind w:firstLine="387"/>
            </w:pPr>
            <w:proofErr w:type="gramStart"/>
            <w:r>
              <w:rPr>
                <w:rFonts w:eastAsia="Times New Roman"/>
              </w:rPr>
              <w:t xml:space="preserve">4. </w:t>
            </w:r>
            <w:r w:rsidR="00B844B8">
              <w:t xml:space="preserve">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запроса </w:t>
            </w:r>
            <w:r w:rsidR="005C2BEA">
              <w:t>предложений</w:t>
            </w:r>
            <w:r w:rsidR="00B844B8">
              <w:t xml:space="preserve"> с участием субъектов малого и среднего предпринимательства является </w:t>
            </w:r>
            <w:r w:rsidR="00B844B8">
              <w:lastRenderedPageBreak/>
              <w:t>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133EDC">
              <w:t xml:space="preserve"> </w:t>
            </w:r>
            <w:r w:rsidR="00B844B8">
              <w:rPr>
                <w:rFonts w:eastAsia="Times New Roman"/>
              </w:rPr>
              <w:t xml:space="preserve">(Сведения предоставляются в соответствии с </w:t>
            </w:r>
            <w:r w:rsidR="00B844B8">
              <w:rPr>
                <w:rStyle w:val="a5"/>
                <w:rFonts w:eastAsia="Times New Roman"/>
              </w:rPr>
              <w:t>форм</w:t>
            </w:r>
            <w:r w:rsidR="00B844B8">
              <w:rPr>
                <w:rStyle w:val="a5"/>
              </w:rPr>
              <w:t>ой</w:t>
            </w:r>
            <w:r w:rsidR="00B844B8">
              <w:rPr>
                <w:rStyle w:val="a5"/>
                <w:rFonts w:eastAsia="Times New Roman"/>
              </w:rPr>
              <w:t xml:space="preserve"> 2 и приложение</w:t>
            </w:r>
            <w:r w:rsidR="00B844B8">
              <w:rPr>
                <w:rStyle w:val="a5"/>
              </w:rPr>
              <w:t>м</w:t>
            </w:r>
            <w:r w:rsidR="00B844B8">
              <w:rPr>
                <w:rStyle w:val="a5"/>
                <w:rFonts w:eastAsia="Times New Roman"/>
              </w:rPr>
              <w:t xml:space="preserve"> к форме 2 раздела</w:t>
            </w:r>
            <w:proofErr w:type="gramEnd"/>
            <w:r w:rsidR="00B844B8">
              <w:rPr>
                <w:rStyle w:val="a5"/>
                <w:rFonts w:eastAsia="Times New Roman"/>
              </w:rPr>
              <w:t xml:space="preserve"> III «ФОРМЫ ДЛЯ ЗАПОЛНЕНИЯ УЧАСТНИКАМИ»</w:t>
            </w:r>
            <w:r w:rsidR="00B844B8">
              <w:rPr>
                <w:rFonts w:eastAsia="Times New Roman"/>
              </w:rPr>
              <w:t xml:space="preserve"> настоящей Документации;</w:t>
            </w:r>
          </w:p>
          <w:p w:rsidR="00B844B8" w:rsidRDefault="00B844B8" w:rsidP="00B844B8">
            <w:pPr>
              <w:ind w:firstLine="486"/>
            </w:pPr>
            <w:r>
              <w:t>5</w:t>
            </w:r>
            <w:r w:rsidR="00C03E71">
              <w:t xml:space="preserve">. </w:t>
            </w:r>
            <w:r>
              <w:t xml:space="preserve">копия документа, подтверждающего полномочия лица действовать от имени участника запроса </w:t>
            </w:r>
            <w:r w:rsidR="005C2BEA">
              <w:t>предложений</w:t>
            </w:r>
            <w:r>
              <w:t xml:space="preserve"> с участием субъектов малого и среднего предпринимательства, за исключением случаев подписания заявки:</w:t>
            </w:r>
          </w:p>
          <w:p w:rsidR="00B844B8" w:rsidRDefault="00B844B8" w:rsidP="00B844B8">
            <w:pPr>
              <w:ind w:firstLine="486"/>
            </w:pPr>
            <w:r>
              <w:t>- индивидуальным предпринимателем, если участником такой закупки является индивидуальный предприниматель;</w:t>
            </w:r>
          </w:p>
          <w:p w:rsidR="00B844B8" w:rsidRDefault="00B844B8" w:rsidP="00B844B8">
            <w:pPr>
              <w:ind w:firstLine="486"/>
            </w:pPr>
            <w:r>
              <w:t xml:space="preserve">-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запроса </w:t>
            </w:r>
            <w:r w:rsidR="005C2BEA">
              <w:t>предложений</w:t>
            </w:r>
            <w:r>
              <w:t xml:space="preserve"> является юридическое лицо;</w:t>
            </w:r>
          </w:p>
          <w:p w:rsidR="00C03E71" w:rsidRDefault="00B844B8">
            <w:pPr>
              <w:ind w:firstLine="486"/>
            </w:pPr>
            <w:r>
              <w:rPr>
                <w:rFonts w:eastAsia="Times New Roman"/>
              </w:rPr>
              <w:t>6</w:t>
            </w:r>
            <w:r w:rsidR="00C03E71">
              <w:rPr>
                <w:rFonts w:eastAsia="Times New Roman"/>
              </w:rPr>
              <w:t xml:space="preserve">. </w:t>
            </w:r>
            <w:r w:rsidRPr="00B844B8">
              <w:rPr>
                <w:rFonts w:eastAsia="Times New Roman"/>
              </w:rPr>
              <w:t xml:space="preserve">копии документов, подтверждающих соответствие участника запроса </w:t>
            </w:r>
            <w:r w:rsidR="005C2BEA">
              <w:rPr>
                <w:rFonts w:eastAsia="Times New Roman"/>
              </w:rPr>
              <w:t>предложений</w:t>
            </w:r>
            <w:r w:rsidRPr="00B844B8">
              <w:rPr>
                <w:rFonts w:eastAsia="Times New Roman"/>
              </w:rPr>
              <w:t xml:space="preserve">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proofErr w:type="spellStart"/>
            <w:r w:rsidRPr="00B844B8">
              <w:rPr>
                <w:rFonts w:eastAsia="Times New Roman"/>
              </w:rPr>
              <w:t>пп</w:t>
            </w:r>
            <w:proofErr w:type="spellEnd"/>
            <w:r w:rsidRPr="00B844B8">
              <w:rPr>
                <w:rFonts w:eastAsia="Times New Roman"/>
              </w:rPr>
              <w:t xml:space="preserve">. </w:t>
            </w:r>
            <w:r w:rsidR="004E53AD">
              <w:rPr>
                <w:rFonts w:eastAsia="Times New Roman"/>
              </w:rPr>
              <w:t>6</w:t>
            </w:r>
            <w:r w:rsidRPr="00B844B8">
              <w:rPr>
                <w:rFonts w:eastAsia="Times New Roman"/>
              </w:rPr>
              <w:t xml:space="preserve"> п. </w:t>
            </w:r>
            <w:r w:rsidR="004E53AD">
              <w:rPr>
                <w:rFonts w:eastAsia="Times New Roman"/>
              </w:rPr>
              <w:t>15</w:t>
            </w:r>
            <w:r w:rsidRPr="00B844B8">
              <w:rPr>
                <w:rFonts w:eastAsia="Times New Roman"/>
              </w:rPr>
              <w:t xml:space="preserve"> настоящего извещения: </w:t>
            </w:r>
            <w:r w:rsidRPr="00B844B8">
              <w:rPr>
                <w:rFonts w:eastAsia="Times New Roman"/>
                <w:b/>
              </w:rPr>
              <w:t>не устанавливается</w:t>
            </w:r>
            <w:r w:rsidRPr="00B844B8">
              <w:rPr>
                <w:rFonts w:eastAsia="Times New Roman"/>
              </w:rPr>
              <w:t>;</w:t>
            </w:r>
          </w:p>
          <w:p w:rsidR="00C03E71" w:rsidRDefault="003435FC">
            <w:pPr>
              <w:ind w:firstLine="486"/>
            </w:pPr>
            <w:proofErr w:type="gramStart"/>
            <w:r>
              <w:rPr>
                <w:rFonts w:eastAsia="Times New Roman"/>
              </w:rPr>
              <w:t>7</w:t>
            </w:r>
            <w:r w:rsidR="00C03E71">
              <w:rPr>
                <w:rFonts w:eastAsia="Times New Roman"/>
              </w:rPr>
              <w:t xml:space="preserve">. </w:t>
            </w:r>
            <w:r w:rsidR="00370D83" w:rsidRPr="00370D83">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запроса </w:t>
            </w:r>
            <w:r w:rsidR="005C2BEA">
              <w:t>предложений</w:t>
            </w:r>
            <w:r w:rsidR="00370D83" w:rsidRPr="00370D83">
              <w:t xml:space="preserve">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00370D83" w:rsidRPr="00370D83">
              <w:t xml:space="preserve"> </w:t>
            </w:r>
            <w:proofErr w:type="gramStart"/>
            <w:r w:rsidR="00370D83" w:rsidRPr="00370D83">
              <w:t>извещении</w:t>
            </w:r>
            <w:proofErr w:type="gramEnd"/>
            <w:r w:rsidR="00370D83" w:rsidRPr="00370D83">
              <w:t xml:space="preserve"> об осуществлении запроса </w:t>
            </w:r>
            <w:r w:rsidR="005C2BEA">
              <w:t>предложений</w:t>
            </w:r>
            <w:r w:rsidR="00370D83" w:rsidRPr="00370D83">
              <w:t xml:space="preserve">), обеспечения исполнения договора (если требование об обеспечении исполнения договора установлено заказчиком в извещении об осуществлении запроса </w:t>
            </w:r>
            <w:r w:rsidR="005C2BEA">
              <w:t>предложений</w:t>
            </w:r>
            <w:r w:rsidR="00370D83" w:rsidRPr="00370D83">
              <w:t>) является крупной сделкой;</w:t>
            </w:r>
          </w:p>
          <w:p w:rsidR="00370D83" w:rsidRDefault="003435FC" w:rsidP="00370D83">
            <w:pPr>
              <w:ind w:firstLine="486"/>
            </w:pPr>
            <w:r>
              <w:t>8</w:t>
            </w:r>
            <w:r w:rsidR="00C03E71">
              <w:t xml:space="preserve">. </w:t>
            </w:r>
            <w:r w:rsidR="00370D83">
              <w:t xml:space="preserve">информация и документы об обеспечении заявки на участие в запросе </w:t>
            </w:r>
            <w:r w:rsidR="005C2BEA">
              <w:t>предложений</w:t>
            </w:r>
            <w:r w:rsidR="00370D83">
              <w:t xml:space="preserve"> с участием субъектов малого и среднего предпринимательства, если соответствующее требование предусмотрено извещением об осуществлении запроса </w:t>
            </w:r>
            <w:r w:rsidR="005C2BEA">
              <w:t>предложений</w:t>
            </w:r>
            <w:r w:rsidR="00370D83">
              <w:t>: не установлено.</w:t>
            </w:r>
          </w:p>
          <w:p w:rsidR="00370D83" w:rsidRDefault="00370D83" w:rsidP="00370D83">
            <w:pPr>
              <w:ind w:firstLine="486"/>
            </w:pPr>
            <w:r>
              <w:t>-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C03E71" w:rsidRDefault="00370D83" w:rsidP="00370D83">
            <w:pPr>
              <w:ind w:firstLine="486"/>
            </w:pPr>
            <w:r>
              <w:t xml:space="preserve">- банковская гарантия или ее копия, если в качестве обеспечения заявки на участие в конкурентной закупке с участием субъектов </w:t>
            </w:r>
            <w:r>
              <w:lastRenderedPageBreak/>
              <w:t>малого и среднего предпринимательства участником такой закупки предоставляется банковская гарантия;</w:t>
            </w:r>
          </w:p>
          <w:p w:rsidR="00370D83" w:rsidRDefault="003435FC" w:rsidP="00C21813">
            <w:pPr>
              <w:suppressAutoHyphens w:val="0"/>
              <w:ind w:firstLine="432"/>
              <w:rPr>
                <w:rFonts w:eastAsia="Times New Roman" w:cs="Arial"/>
                <w:color w:val="000000"/>
                <w:lang w:eastAsia="ru-RU"/>
              </w:rPr>
            </w:pPr>
            <w:proofErr w:type="gramStart"/>
            <w:r>
              <w:t>9</w:t>
            </w:r>
            <w:r w:rsidR="004C1570">
              <w:t>.</w:t>
            </w:r>
            <w:r w:rsidR="004C1570" w:rsidRPr="00305C82">
              <w:rPr>
                <w:rFonts w:eastAsia="Times New Roman" w:cs="Arial"/>
                <w:b/>
                <w:color w:val="000000"/>
                <w:lang w:eastAsia="ru-RU"/>
              </w:rPr>
              <w:t xml:space="preserve"> </w:t>
            </w:r>
            <w:r w:rsidR="00370D83" w:rsidRPr="00370D83">
              <w:rPr>
                <w:rFonts w:eastAsia="Times New Roman" w:cs="Arial"/>
                <w:color w:val="000000"/>
                <w:lang w:eastAsia="ru-RU"/>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00370D83" w:rsidRPr="00370D83">
              <w:rPr>
                <w:rFonts w:eastAsia="Times New Roman" w:cs="Arial"/>
                <w:color w:val="000000"/>
                <w:lang w:eastAsia="ru-RU"/>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не установлены</w:t>
            </w:r>
          </w:p>
          <w:p w:rsidR="00C21813" w:rsidRPr="00C21813" w:rsidRDefault="00C21813" w:rsidP="00C21813">
            <w:pPr>
              <w:suppressAutoHyphens w:val="0"/>
              <w:ind w:firstLine="432"/>
              <w:rPr>
                <w:rFonts w:eastAsia="Times New Roman" w:cs="Arial"/>
                <w:color w:val="000000"/>
                <w:lang w:eastAsia="ru-RU"/>
              </w:rPr>
            </w:pPr>
          </w:p>
          <w:p w:rsidR="00C03E71" w:rsidRDefault="00C03E71">
            <w:pPr>
              <w:tabs>
                <w:tab w:val="left" w:pos="0"/>
                <w:tab w:val="left" w:pos="1140"/>
              </w:tabs>
              <w:overflowPunct w:val="0"/>
              <w:autoSpaceDE w:val="0"/>
              <w:ind w:right="153"/>
            </w:pPr>
            <w:r>
              <w:rPr>
                <w:rFonts w:eastAsia="Times New Roman"/>
              </w:rPr>
              <w:t xml:space="preserve">Приведенные выше сведения предоставляются в соответствии с </w:t>
            </w:r>
            <w:hyperlink w:anchor="_Форма_2_АНКЕТА_1" w:history="1">
              <w:r>
                <w:rPr>
                  <w:rStyle w:val="a5"/>
                </w:rPr>
                <w:t>формой 2</w:t>
              </w:r>
            </w:hyperlink>
            <w:r>
              <w:rPr>
                <w:rStyle w:val="a5"/>
              </w:rPr>
              <w:t xml:space="preserve"> </w:t>
            </w:r>
            <w:r>
              <w:rPr>
                <w:rStyle w:val="a5"/>
                <w:rFonts w:eastAsia="Times New Roman"/>
              </w:rPr>
              <w:t>и приложение</w:t>
            </w:r>
            <w:r>
              <w:rPr>
                <w:rStyle w:val="a5"/>
              </w:rPr>
              <w:t>м</w:t>
            </w:r>
            <w:r>
              <w:rPr>
                <w:rStyle w:val="a5"/>
                <w:rFonts w:eastAsia="Times New Roman"/>
              </w:rPr>
              <w:t xml:space="preserve"> к форме 2</w:t>
            </w:r>
            <w:r>
              <w:rPr>
                <w:rFonts w:eastAsia="Times New Roman"/>
              </w:rPr>
              <w:t xml:space="preserve">, указанной в </w:t>
            </w:r>
            <w:r>
              <w:rPr>
                <w:rStyle w:val="a5"/>
                <w:rFonts w:eastAsia="Times New Roman"/>
              </w:rPr>
              <w:t>раздела III «ФОРМЫ ДЛЯ ЗАПОЛНЕНИЯ УЧАСТНИКАМИ»</w:t>
            </w:r>
            <w:r>
              <w:rPr>
                <w:rFonts w:eastAsia="Times New Roman"/>
              </w:rPr>
              <w:t xml:space="preserve"> настоящей Документации.</w:t>
            </w:r>
          </w:p>
          <w:p w:rsidR="00C03E71" w:rsidRDefault="00C03E71">
            <w:pPr>
              <w:overflowPunct w:val="0"/>
              <w:autoSpaceDE w:val="0"/>
              <w:ind w:firstLine="567"/>
              <w:rPr>
                <w:rFonts w:eastAsia="Times New Roman"/>
                <w:b/>
                <w:i/>
              </w:rPr>
            </w:pPr>
          </w:p>
          <w:p w:rsidR="00C03E71" w:rsidRDefault="00C03E71">
            <w:pPr>
              <w:overflowPunct w:val="0"/>
              <w:autoSpaceDE w:val="0"/>
              <w:ind w:firstLine="567"/>
              <w:rPr>
                <w:b/>
                <w:i/>
              </w:rPr>
            </w:pPr>
          </w:p>
          <w:p w:rsidR="00C03E71" w:rsidRDefault="00C03E71">
            <w:pPr>
              <w:overflowPunct w:val="0"/>
              <w:autoSpaceDE w:val="0"/>
            </w:pPr>
            <w:r>
              <w:rPr>
                <w:b/>
                <w:i/>
              </w:rPr>
              <w:t>Предложение участника запроса предложений о цене договора:</w:t>
            </w:r>
          </w:p>
          <w:p w:rsidR="00C03E71" w:rsidRDefault="00F94AFD" w:rsidP="00805A80">
            <w:pPr>
              <w:tabs>
                <w:tab w:val="left" w:pos="0"/>
                <w:tab w:val="left" w:pos="1140"/>
              </w:tabs>
              <w:overflowPunct w:val="0"/>
              <w:autoSpaceDE w:val="0"/>
              <w:ind w:right="153"/>
            </w:pPr>
            <w:r>
              <w:t>Предложение о цене договора</w:t>
            </w:r>
            <w:r w:rsidR="00C03E71">
              <w:t xml:space="preserve">, поданное с помощью программно-технических средств ЭТП, согласно регламенту ЭТП, должно содержать </w:t>
            </w:r>
            <w:r>
              <w:t>предложение о цене договора</w:t>
            </w:r>
            <w:r w:rsidR="00C03E71">
              <w:t xml:space="preserve"> в соответствии с </w:t>
            </w:r>
            <w:hyperlink w:anchor="_Форма_2_АНКЕТА_1" w:history="1">
              <w:r w:rsidR="00C03E71">
                <w:rPr>
                  <w:rStyle w:val="a5"/>
                </w:rPr>
                <w:t xml:space="preserve">формой </w:t>
              </w:r>
              <w:r w:rsidR="00805A80">
                <w:rPr>
                  <w:rStyle w:val="a5"/>
                </w:rPr>
                <w:t>4</w:t>
              </w:r>
            </w:hyperlink>
            <w:r w:rsidR="00C03E71">
              <w:rPr>
                <w:rFonts w:eastAsia="Times New Roman"/>
              </w:rPr>
              <w:t xml:space="preserve"> </w:t>
            </w:r>
            <w:r w:rsidR="00C03E71">
              <w:rPr>
                <w:rStyle w:val="a5"/>
                <w:rFonts w:eastAsia="Times New Roman"/>
              </w:rPr>
              <w:t>раздела III «ФОРМЫ ДЛЯ ЗАПОЛНЕНИЯ УЧАСТНИКАМИ»</w:t>
            </w:r>
            <w:r w:rsidR="00C03E71">
              <w:rPr>
                <w:rFonts w:eastAsia="Times New Roman"/>
              </w:rPr>
              <w:t xml:space="preserve"> настоящей Документации.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rPr>
                <w:rFonts w:eastAsia="Times New Roman"/>
              </w:rPr>
            </w:pPr>
            <w:bookmarkStart w:id="20" w:name="_Ref528845945"/>
            <w:bookmarkEnd w:id="20"/>
          </w:p>
        </w:tc>
        <w:tc>
          <w:tcPr>
            <w:tcW w:w="2585" w:type="dxa"/>
            <w:tcBorders>
              <w:top w:val="single" w:sz="4" w:space="0" w:color="000000"/>
              <w:left w:val="single" w:sz="4" w:space="0" w:color="000000"/>
              <w:bottom w:val="single" w:sz="4" w:space="0" w:color="000000"/>
            </w:tcBorders>
            <w:shd w:val="clear" w:color="auto" w:fill="auto"/>
          </w:tcPr>
          <w:p w:rsidR="00C03E71" w:rsidRDefault="00C03E71">
            <w:r>
              <w:rPr>
                <w:rFonts w:eastAsia="Times New Roman"/>
              </w:rPr>
              <w:t xml:space="preserve">Порядок и срок  внесения изменений и отзыва Заявок </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Участник запроса предложений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bookmarkStart w:id="21" w:name="_Ref368316022"/>
            <w:bookmarkEnd w:id="21"/>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800DFC">
            <w:r w:rsidRPr="001F4D93">
              <w:rPr>
                <w:rFonts w:eastAsia="Times New Roman"/>
              </w:rPr>
              <w:t xml:space="preserve">Требования к описанию участниками такой закупки поставляемого товара,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F4D93">
              <w:rPr>
                <w:rFonts w:eastAsia="Times New Roman"/>
              </w:rPr>
              <w:lastRenderedPageBreak/>
              <w:t>выполняемой работы, оказываемой услуги, которые являются предметом запроса предложений в электронной форме, их количественных и качественных характеристик</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lastRenderedPageBreak/>
              <w:t>Указывается в первой части Заявки.</w:t>
            </w:r>
          </w:p>
          <w:p w:rsidR="00C03E71" w:rsidRDefault="00C03E71">
            <w:pPr>
              <w:ind w:firstLine="486"/>
              <w:rPr>
                <w:rFonts w:eastAsia="Times New Roman"/>
              </w:rPr>
            </w:pPr>
            <w:r>
              <w:rPr>
                <w:rFonts w:eastAsia="Times New Roman"/>
              </w:rPr>
              <w:t xml:space="preserve">Описание осуществляется в соответствии с </w:t>
            </w:r>
            <w:r>
              <w:rPr>
                <w:rFonts w:eastAsia="Times New Roman"/>
                <w:color w:val="0000FF"/>
                <w:u w:val="single"/>
              </w:rPr>
              <w:t xml:space="preserve">формой 1 и приложением к форме 1 </w:t>
            </w:r>
            <w:hyperlink w:anchor="_РАЗДЕЛ_III._ФОРМЫ" w:history="1">
              <w:r>
                <w:rPr>
                  <w:rStyle w:val="a5"/>
                  <w:rFonts w:eastAsia="Times New Roman"/>
                </w:rPr>
                <w:t xml:space="preserve">раздела </w:t>
              </w:r>
              <w:r>
                <w:rPr>
                  <w:rStyle w:val="a5"/>
                  <w:rFonts w:eastAsia="Times New Roman"/>
                  <w:lang w:val="en-US"/>
                </w:rPr>
                <w:t>III</w:t>
              </w:r>
              <w:r>
                <w:rPr>
                  <w:rStyle w:val="a5"/>
                  <w:rFonts w:eastAsia="Times New Roman"/>
                </w:rPr>
                <w:t xml:space="preserve"> «ФОРМЫ ДЛЯ ЗАПОЛНЕНИЯ УЧАСТНИКАМИ»</w:t>
              </w:r>
            </w:hyperlink>
          </w:p>
        </w:tc>
      </w:tr>
      <w:tr w:rsidR="00C03E71">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Default="00C03E71" w:rsidP="00C25A10">
            <w:r>
              <w:rPr>
                <w:rFonts w:eastAsia="Times New Roman"/>
              </w:rPr>
              <w:t>Требования к оформлению Заявки</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ind w:firstLine="427"/>
            </w:pPr>
            <w:r>
              <w:t>1. Для участия в запросе предложений в электронной форме участник закупки подает заявку на участие в запросе предложений в электронной форме в срок и по форме, которые установлены в документации о запросе предложений в электронной форме.</w:t>
            </w:r>
          </w:p>
          <w:p w:rsidR="00C03E71" w:rsidRDefault="00C03E71">
            <w:pPr>
              <w:autoSpaceDE w:val="0"/>
              <w:ind w:firstLine="427"/>
            </w:pPr>
            <w:r>
              <w:t xml:space="preserve">2. </w:t>
            </w:r>
            <w:proofErr w:type="gramStart"/>
            <w:r>
              <w:t>Участник запроса предложений в электронной форме вправе подать только одну заявку на участие в запросе предложений в отношении каждого предмета закупки (лота) в любое время с момента размещения извещения о проведении запроса предложений в электронной форме до предусмотренных документацией о проведении запроса предложений в электронной форме даты и времени окончания срока подачи заявок на участие в запросе предложений в электронной</w:t>
            </w:r>
            <w:proofErr w:type="gramEnd"/>
            <w:r>
              <w:t xml:space="preserve"> форме.</w:t>
            </w:r>
          </w:p>
          <w:p w:rsidR="00C03E71" w:rsidRDefault="00C03E71">
            <w:pPr>
              <w:ind w:firstLine="427"/>
            </w:pPr>
            <w:r>
              <w:rPr>
                <w:rFonts w:eastAsia="Times New Roman"/>
              </w:rPr>
              <w:t xml:space="preserve">3. </w:t>
            </w:r>
            <w:r>
              <w:t xml:space="preserve">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t>апостиль</w:t>
            </w:r>
            <w:proofErr w:type="spellEnd"/>
            <w:r>
              <w:t xml:space="preserve"> (или сведения об их легализации), а также нотариально заверенный перевод на русский язык.</w:t>
            </w:r>
          </w:p>
          <w:p w:rsidR="00C03E71" w:rsidRDefault="00800DFC">
            <w:pPr>
              <w:ind w:firstLine="427"/>
              <w:contextualSpacing/>
            </w:pPr>
            <w:r>
              <w:rPr>
                <w:rFonts w:eastAsia="Times New Roman"/>
              </w:rPr>
              <w:t>4</w:t>
            </w:r>
            <w:r w:rsidR="00C03E71">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C03E71" w:rsidRDefault="00800DFC">
            <w:pPr>
              <w:ind w:firstLine="427"/>
              <w:contextualSpacing/>
            </w:pPr>
            <w:r>
              <w:rPr>
                <w:rFonts w:eastAsia="Times New Roman"/>
              </w:rPr>
              <w:t>5</w:t>
            </w:r>
            <w:r w:rsidR="00C03E71">
              <w:rPr>
                <w:rFonts w:eastAsia="Times New Roman"/>
              </w:rPr>
              <w:t>. Каждый файл Заявки</w:t>
            </w:r>
            <w:r w:rsidR="00C03E71">
              <w:t>, часть Заявки</w:t>
            </w:r>
            <w:r w:rsidR="00C03E71">
              <w:rPr>
                <w:rFonts w:eastAsia="Times New Roman"/>
              </w:rPr>
              <w:t xml:space="preserve">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C03E71" w:rsidRDefault="00800DFC">
            <w:pPr>
              <w:ind w:firstLine="427"/>
              <w:contextualSpacing/>
            </w:pPr>
            <w:r>
              <w:rPr>
                <w:rFonts w:eastAsia="Times New Roman"/>
                <w:bCs/>
              </w:rPr>
              <w:t>6</w:t>
            </w:r>
            <w:r w:rsidR="00C03E71">
              <w:rPr>
                <w:rFonts w:eastAsia="Times New Roman"/>
                <w:bCs/>
              </w:rPr>
              <w:t>. Все сведения и документы, включенные Участником в состав Заявки, должны быть поданы от имени Участника, а также быть подлинными и достоверными</w:t>
            </w:r>
            <w:r w:rsidR="00C03E71">
              <w:rPr>
                <w:rFonts w:eastAsia="Times New Roman"/>
              </w:rPr>
              <w:t>.</w:t>
            </w:r>
            <w:r w:rsidR="00C03E71">
              <w:rPr>
                <w:rFonts w:eastAsia="Times New Roman"/>
                <w:sz w:val="26"/>
                <w:szCs w:val="26"/>
              </w:rPr>
              <w:t xml:space="preserve"> </w:t>
            </w:r>
            <w:r w:rsidR="00C03E71">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C03E71" w:rsidRDefault="00800DFC">
            <w:pPr>
              <w:ind w:firstLine="427"/>
              <w:contextualSpacing/>
            </w:pPr>
            <w:r>
              <w:rPr>
                <w:rFonts w:eastAsia="Times New Roman"/>
              </w:rPr>
              <w:lastRenderedPageBreak/>
              <w:t>7</w:t>
            </w:r>
            <w:r w:rsidR="00C03E71">
              <w:rPr>
                <w:rFonts w:eastAsia="Times New Roman"/>
              </w:rPr>
              <w:t>. Прочие правила подготовки и подачи Заявки через ЭТП определяются Регламентом работы данной ЭТП.</w:t>
            </w:r>
          </w:p>
        </w:tc>
      </w:tr>
      <w:tr w:rsidR="00C03E71" w:rsidTr="00BA045F">
        <w:trPr>
          <w:trHeight w:val="8635"/>
        </w:trPr>
        <w:tc>
          <w:tcPr>
            <w:tcW w:w="567"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0" w:firstLine="0"/>
              <w:contextualSpacing/>
              <w:jc w:val="center"/>
              <w:rPr>
                <w:rFonts w:eastAsia="Times New Roman"/>
              </w:rPr>
            </w:pPr>
          </w:p>
        </w:tc>
        <w:tc>
          <w:tcPr>
            <w:tcW w:w="2585" w:type="dxa"/>
            <w:tcBorders>
              <w:top w:val="single" w:sz="4" w:space="0" w:color="000000"/>
              <w:left w:val="single" w:sz="4" w:space="0" w:color="000000"/>
              <w:bottom w:val="single" w:sz="4" w:space="0" w:color="000000"/>
            </w:tcBorders>
            <w:shd w:val="clear" w:color="auto" w:fill="auto"/>
          </w:tcPr>
          <w:p w:rsidR="00C03E71" w:rsidRPr="001F4D93" w:rsidRDefault="00C03E71" w:rsidP="0093224A">
            <w:r w:rsidRPr="001F4D93">
              <w:rPr>
                <w:rFonts w:eastAsia="Times New Roman"/>
              </w:rPr>
              <w:t>Порядок рассмотрения Заявок на участие в запросе предложений</w:t>
            </w:r>
            <w:r w:rsidR="008961F7" w:rsidRPr="001F4D93">
              <w:rPr>
                <w:rFonts w:eastAsia="Times New Roman"/>
              </w:rPr>
              <w:t>, подведения итогов</w:t>
            </w:r>
          </w:p>
        </w:tc>
        <w:tc>
          <w:tcPr>
            <w:tcW w:w="7592"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ind w:firstLine="486"/>
            </w:pPr>
            <w:r>
              <w:t>Порядок рассмотрения и оценки первых частей заявок на участие в запросе предложений в электронной форме:</w:t>
            </w:r>
          </w:p>
          <w:p w:rsidR="00C03E71" w:rsidRDefault="00C03E71">
            <w:pPr>
              <w:ind w:firstLine="486"/>
            </w:pPr>
            <w:r>
              <w:rPr>
                <w:rFonts w:eastAsia="Times New Roman"/>
              </w:rPr>
              <w:t xml:space="preserve">1. </w:t>
            </w:r>
            <w:proofErr w:type="gramStart"/>
            <w:r>
              <w:rPr>
                <w:rFonts w:eastAsia="Times New Roman"/>
              </w:rPr>
              <w:t xml:space="preserve">Комиссия в день и месте,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B4FA7">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 рассматривает и оценивает на основании критериев, установленных в пункте 1</w:t>
            </w:r>
            <w:r w:rsidR="000A327D" w:rsidRPr="000A327D">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заявки на участие в запросе предложений в электронной форме на соответствие требованиям, установленным извещением и (или) документацией о проведении запроса</w:t>
            </w:r>
            <w:proofErr w:type="gramEnd"/>
            <w:r>
              <w:rPr>
                <w:rFonts w:eastAsia="Times New Roman"/>
              </w:rPr>
              <w:t xml:space="preserve"> предложений в электронной форме.</w:t>
            </w:r>
          </w:p>
          <w:p w:rsidR="00C03E71" w:rsidRDefault="00C03E71">
            <w:pPr>
              <w:ind w:firstLine="486"/>
            </w:pPr>
            <w:r>
              <w:rPr>
                <w:rFonts w:eastAsia="Times New Roman"/>
              </w:rPr>
              <w:t xml:space="preserve">2. </w:t>
            </w:r>
            <w:proofErr w:type="gramStart"/>
            <w:r>
              <w:rPr>
                <w:rFonts w:eastAsia="Times New Roman"/>
              </w:rPr>
              <w:t>По результатам рассмотрения и оценки заявок на участие в запросе предложений в электронной форме, Комиссия принимает решение  о допуске участника закупки, подавшего заявку на участие в запросе предложений в электронной форме, к участию в нем и признании этого участника закупки участником такого запроса предложений в электронной форме или об отказе в допуске к участию в таком запросе предложений в порядке</w:t>
            </w:r>
            <w:proofErr w:type="gramEnd"/>
            <w:r>
              <w:rPr>
                <w:rFonts w:eastAsia="Times New Roman"/>
              </w:rPr>
              <w:t xml:space="preserve"> и по основаниям, которые указаны ниже.</w:t>
            </w:r>
          </w:p>
          <w:p w:rsidR="00C03E71" w:rsidRDefault="00C03E71">
            <w:pPr>
              <w:ind w:firstLine="486"/>
            </w:pPr>
            <w:r>
              <w:rPr>
                <w:rFonts w:eastAsia="Times New Roman"/>
              </w:rPr>
              <w:t>3. Участник запроса предложений в электронной форме не допускается к участию в запросе предложений в электронной форме:</w:t>
            </w:r>
          </w:p>
          <w:p w:rsidR="00C03E71" w:rsidRDefault="00C03E71">
            <w:pPr>
              <w:ind w:firstLine="486"/>
            </w:pPr>
            <w:r>
              <w:rPr>
                <w:rFonts w:eastAsia="Times New Roman"/>
              </w:rPr>
              <w:t>3.1. не предоставления информации, предусмотренной извещением и (или) документацией о проведении запроса предложений в электронной форме, или предоставление недостоверной информации;</w:t>
            </w:r>
          </w:p>
          <w:p w:rsidR="00C03E71" w:rsidRDefault="00C03E71">
            <w:pPr>
              <w:ind w:firstLine="486"/>
            </w:pPr>
            <w:r>
              <w:rPr>
                <w:rFonts w:eastAsia="Times New Roman"/>
              </w:rPr>
              <w:t xml:space="preserve">3.2. несоответствия предложений участника запроса предложений в электронной форме требованиям, предусмотренным пунктом 9.2.15.4 Положения и установленным в документации о проведении запроса предложений в электронной форме.    </w:t>
            </w:r>
          </w:p>
          <w:p w:rsidR="00C03E71" w:rsidRDefault="00C03E71">
            <w:pPr>
              <w:ind w:firstLine="486"/>
            </w:pPr>
            <w:r>
              <w:rPr>
                <w:rFonts w:eastAsia="Times New Roman"/>
              </w:rPr>
              <w:t>3.3. указания в первой части заявки участника запроса предложений в электронной форме сведений о таком участнике и (или) о предлагаемой им цене договора.</w:t>
            </w:r>
          </w:p>
          <w:p w:rsidR="00C03E71" w:rsidRDefault="00C03E71">
            <w:pPr>
              <w:ind w:firstLine="486"/>
            </w:pPr>
            <w:r>
              <w:rPr>
                <w:rFonts w:eastAsia="Times New Roman"/>
              </w:rPr>
              <w:t xml:space="preserve">4. Отказ </w:t>
            </w:r>
            <w:proofErr w:type="gramStart"/>
            <w:r>
              <w:rPr>
                <w:rFonts w:eastAsia="Times New Roman"/>
              </w:rPr>
              <w:t>в допуске к участию в запросе предложений в электронной форме по основаниям</w:t>
            </w:r>
            <w:proofErr w:type="gramEnd"/>
            <w:r>
              <w:rPr>
                <w:rFonts w:eastAsia="Times New Roman"/>
              </w:rPr>
              <w:t>, не предусмотренными выше, не допускается.</w:t>
            </w:r>
          </w:p>
          <w:p w:rsidR="00C03E71" w:rsidRDefault="00C03E71">
            <w:pPr>
              <w:ind w:firstLine="486"/>
            </w:pPr>
            <w:r>
              <w:rPr>
                <w:rFonts w:eastAsia="Times New Roman"/>
              </w:rPr>
              <w:t>5. Комиссия осуществляет оценку первых частей заявок на участие в запросе предложений в электронной форме участников закупки, допущенных к участию в таком запросе предложений в электронной форме, по критериям, установленным в пункте 1</w:t>
            </w:r>
            <w:r w:rsidR="00962BEC" w:rsidRPr="00962BEC">
              <w:rPr>
                <w:rFonts w:eastAsia="Times New Roman"/>
              </w:rPr>
              <w:t>6</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rPr>
              <w:t xml:space="preserve"> документации о проведении запроса предложений. Оценка заявок на участие в запросе предложений в электронной форме не осуществляется в случае признания запроса предложений не </w:t>
            </w:r>
            <w:proofErr w:type="gramStart"/>
            <w:r>
              <w:rPr>
                <w:rFonts w:eastAsia="Times New Roman"/>
              </w:rPr>
              <w:t>состоявшимся</w:t>
            </w:r>
            <w:proofErr w:type="gramEnd"/>
            <w:r>
              <w:rPr>
                <w:rFonts w:eastAsia="Times New Roman"/>
              </w:rPr>
              <w:t>.</w:t>
            </w:r>
          </w:p>
          <w:p w:rsidR="00C03E71" w:rsidRDefault="00C03E71">
            <w:pPr>
              <w:ind w:firstLine="486"/>
              <w:rPr>
                <w:rFonts w:eastAsia="Times New Roman"/>
              </w:rPr>
            </w:pPr>
          </w:p>
          <w:p w:rsidR="00C03E71" w:rsidRDefault="00C03E71">
            <w:pPr>
              <w:autoSpaceDE w:val="0"/>
              <w:ind w:firstLine="709"/>
            </w:pPr>
            <w:r>
              <w:t xml:space="preserve">Порядок рассмотрения </w:t>
            </w:r>
            <w:r w:rsidR="008322C6">
              <w:t xml:space="preserve">и оценки </w:t>
            </w:r>
            <w:r>
              <w:t>вторых частей заявок на участие в запросе предложений в электронной форме:</w:t>
            </w:r>
          </w:p>
          <w:p w:rsidR="00C03E71" w:rsidRDefault="00C03E71">
            <w:pPr>
              <w:autoSpaceDE w:val="0"/>
              <w:ind w:firstLine="709"/>
            </w:pPr>
            <w:r>
              <w:lastRenderedPageBreak/>
              <w:t xml:space="preserve">1. </w:t>
            </w:r>
            <w:r>
              <w:rPr>
                <w:rFonts w:eastAsia="Times New Roman"/>
              </w:rPr>
              <w:t xml:space="preserve">Комиссия в день и </w:t>
            </w:r>
            <w:proofErr w:type="gramStart"/>
            <w:r>
              <w:rPr>
                <w:rFonts w:eastAsia="Times New Roman"/>
              </w:rPr>
              <w:t>месте</w:t>
            </w:r>
            <w:proofErr w:type="gramEnd"/>
            <w:r>
              <w:rPr>
                <w:rFonts w:eastAsia="Times New Roman"/>
              </w:rPr>
              <w:t xml:space="preserve">, указанном в пункте </w:t>
            </w:r>
            <w:r>
              <w:rPr>
                <w:rFonts w:eastAsia="Times New Roman"/>
              </w:rPr>
              <w:fldChar w:fldCharType="begin"/>
            </w:r>
            <w:r>
              <w:rPr>
                <w:rFonts w:eastAsia="Times New Roman"/>
              </w:rPr>
              <w:instrText xml:space="preserve"> REF _Ref378107245 \r \h </w:instrText>
            </w:r>
            <w:r>
              <w:rPr>
                <w:rFonts w:eastAsia="Times New Roman"/>
              </w:rPr>
            </w:r>
            <w:r>
              <w:rPr>
                <w:rFonts w:eastAsia="Times New Roman"/>
              </w:rPr>
              <w:fldChar w:fldCharType="separate"/>
            </w:r>
            <w:r w:rsidR="007B4FA7">
              <w:rPr>
                <w:rFonts w:eastAsia="Times New Roman"/>
              </w:rPr>
              <w:t>9</w:t>
            </w:r>
            <w:r>
              <w:rPr>
                <w:rFonts w:eastAsia="Times New Roman"/>
              </w:rPr>
              <w:fldChar w:fldCharType="end"/>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 в электронной форме,</w:t>
            </w:r>
            <w:r>
              <w:t xml:space="preserve"> осуществляет рассмотрение и оценку вторых частей заявок.</w:t>
            </w:r>
          </w:p>
          <w:p w:rsidR="00C03E71" w:rsidRDefault="00C03E71">
            <w:pPr>
              <w:autoSpaceDE w:val="0"/>
              <w:ind w:firstLine="709"/>
            </w:pPr>
            <w:r>
              <w:t xml:space="preserve">2. </w:t>
            </w:r>
            <w:proofErr w:type="gramStart"/>
            <w:r>
              <w:t xml:space="preserve">Комиссией на основании результатов рассмотрения вторых частей заявок,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принимается решение о соответствии или о несоответствии заявки на участие в таком запросе предложений в электронной форме требованиям, установленным документацией о проведении запроса предложений в электронной форме, в порядке и по основаниям, которые предусмотрены ниже, также заявкам участников запроса предложений в электронной</w:t>
            </w:r>
            <w:proofErr w:type="gramEnd"/>
            <w:r>
              <w:t xml:space="preserve"> форме присваивается порядковые номера в порядке уменьшения степени выгодности содержащихся в них условий исполнения договора. Заявке на участие в запросе предложений в электронной </w:t>
            </w:r>
            <w:proofErr w:type="gramStart"/>
            <w:r>
              <w:t>форме</w:t>
            </w:r>
            <w:proofErr w:type="gramEnd"/>
            <w:r>
              <w:t xml:space="preserve"> в которой содержатся лучшие условия исполнения договора, присваивается первый номер. </w:t>
            </w:r>
          </w:p>
          <w:p w:rsidR="00C03E71" w:rsidRDefault="00C03E71">
            <w:pPr>
              <w:autoSpaceDE w:val="0"/>
              <w:ind w:firstLine="709"/>
            </w:pPr>
            <w:r>
              <w:t>3. В случае</w:t>
            </w:r>
            <w:proofErr w:type="gramStart"/>
            <w:r>
              <w:t>,</w:t>
            </w:r>
            <w:proofErr w:type="gramEnd"/>
            <w:r>
              <w:t xml:space="preserve">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заявок.</w:t>
            </w:r>
          </w:p>
          <w:p w:rsidR="00C03E71" w:rsidRDefault="00C03E71">
            <w:pPr>
              <w:autoSpaceDE w:val="0"/>
              <w:ind w:firstLine="709"/>
            </w:pPr>
            <w:r>
              <w:t>4. Заявка на участие в запросе предложений в электронной форме признается не соответствующей требованиям, установленным документацией о проведении запроса предложений в электронной форме:</w:t>
            </w:r>
          </w:p>
          <w:p w:rsidR="00C03E71" w:rsidRDefault="00C03E71">
            <w:pPr>
              <w:autoSpaceDE w:val="0"/>
              <w:ind w:firstLine="709"/>
            </w:pPr>
            <w:r>
              <w:t xml:space="preserve">4.1. в случае непредставления документов и информации, предусмотренных пунктом </w:t>
            </w:r>
            <w:r>
              <w:rPr>
                <w:rFonts w:eastAsia="Times New Roman"/>
              </w:rPr>
              <w:t>2</w:t>
            </w:r>
            <w:r w:rsidR="00962BEC" w:rsidRPr="00962BEC">
              <w:rPr>
                <w:rFonts w:eastAsia="Times New Roman"/>
              </w:rPr>
              <w:t>3</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 либо несоответствия указанных документов и информации требованиям, установленным документацией о проведении запроса предложений в электронной форме;</w:t>
            </w:r>
          </w:p>
          <w:p w:rsidR="00C03E71" w:rsidRDefault="00C03E71">
            <w:pPr>
              <w:autoSpaceDE w:val="0"/>
              <w:ind w:firstLine="709"/>
            </w:pPr>
            <w:r>
              <w:t>4.2. в случае наличия в документах и информации, недостоверной информации на дату и время рассмотрения вторых частей заявок на участие в таком запросе предложений;</w:t>
            </w:r>
          </w:p>
          <w:p w:rsidR="00C03E71" w:rsidRDefault="00C03E71">
            <w:pPr>
              <w:autoSpaceDE w:val="0"/>
              <w:ind w:firstLine="709"/>
            </w:pPr>
            <w:r>
              <w:t xml:space="preserve">4.3. в случае несоответствия участника такого запроса предложений требованиям, установленным пунктом </w:t>
            </w:r>
            <w:r>
              <w:rPr>
                <w:rFonts w:eastAsia="Times New Roman"/>
              </w:rPr>
              <w:t>1</w:t>
            </w:r>
            <w:r w:rsidR="00962BEC" w:rsidRPr="00962BEC">
              <w:rPr>
                <w:rFonts w:eastAsia="Times New Roman"/>
              </w:rPr>
              <w:t>5</w:t>
            </w:r>
            <w:r>
              <w:rPr>
                <w:rFonts w:eastAsia="Times New Roman"/>
              </w:rPr>
              <w:t xml:space="preserve"> </w:t>
            </w:r>
            <w:r>
              <w:rPr>
                <w:rFonts w:eastAsia="Times New Roman"/>
                <w:iCs/>
              </w:rPr>
              <w:t xml:space="preserve">раздела </w:t>
            </w:r>
            <w:hyperlink w:anchor="_РАЗДЕЛ_II._СВЕДЕНИЯ" w:history="1">
              <w:r>
                <w:rPr>
                  <w:rStyle w:val="a5"/>
                  <w:rFonts w:eastAsia="Times New Roman"/>
                  <w:iCs/>
                  <w:lang w:val="en-US"/>
                </w:rPr>
                <w:t>II</w:t>
              </w:r>
              <w:r>
                <w:rPr>
                  <w:rStyle w:val="a5"/>
                  <w:rFonts w:eastAsia="Times New Roman"/>
                  <w:iCs/>
                </w:rPr>
                <w:t xml:space="preserve"> «Информационная карта»</w:t>
              </w:r>
            </w:hyperlink>
            <w:r>
              <w:t>;</w:t>
            </w:r>
          </w:p>
          <w:p w:rsidR="00C03E71" w:rsidRDefault="00C03E71">
            <w:pPr>
              <w:autoSpaceDE w:val="0"/>
              <w:ind w:firstLine="709"/>
            </w:pPr>
            <w:r>
              <w:t>5. В случае установления недостоверности информации, представленной участником запроса предложений в электронной форме, Комиссия обязана отстранить такого участника от участия в этом запросе предложений на любом этапе его проведения.</w:t>
            </w:r>
          </w:p>
          <w:p w:rsidR="00C03E71" w:rsidRDefault="00C03E71">
            <w:pPr>
              <w:autoSpaceDE w:val="0"/>
              <w:ind w:firstLine="709"/>
            </w:pPr>
            <w:r>
              <w:t xml:space="preserve">6. </w:t>
            </w:r>
            <w:proofErr w:type="gramStart"/>
            <w:r>
              <w:t>Комиссия осуществляет оценку вторых частей заявок на участие в запросе предложений в электронной форме, в отношении которых принято решение о соответствии требованиям, установленным документацией о проведении запроса предложений в электронной форме, для выявления победителя такого запроса предложений на основе критериев, указанных в документации о проведении запроса предложений и относящихся ко второй части заявки (при установлении этих критериев в документации о</w:t>
            </w:r>
            <w:proofErr w:type="gramEnd"/>
            <w:r>
              <w:t xml:space="preserve"> </w:t>
            </w:r>
            <w:proofErr w:type="gramStart"/>
            <w:r>
              <w:lastRenderedPageBreak/>
              <w:t>проведении</w:t>
            </w:r>
            <w:proofErr w:type="gramEnd"/>
            <w:r>
              <w:t xml:space="preserve"> запроса предложений). Оценка указанных заявок не осуществляется в случае признания запроса предложений в электронной форме не </w:t>
            </w:r>
            <w:proofErr w:type="gramStart"/>
            <w:r>
              <w:t>состоявшимся</w:t>
            </w:r>
            <w:proofErr w:type="gramEnd"/>
            <w:r>
              <w:t>.</w:t>
            </w:r>
          </w:p>
          <w:p w:rsidR="00C25A10" w:rsidRDefault="00C25A10">
            <w:pPr>
              <w:autoSpaceDE w:val="0"/>
              <w:ind w:firstLine="709"/>
            </w:pPr>
          </w:p>
          <w:p w:rsidR="00C25A10" w:rsidRDefault="00C25A10">
            <w:pPr>
              <w:autoSpaceDE w:val="0"/>
              <w:ind w:firstLine="709"/>
            </w:pPr>
            <w:r>
              <w:t>Подведение итогов запроса предложений в электронной форме для субъектов малого и среднего предпринимательства:</w:t>
            </w:r>
          </w:p>
          <w:p w:rsidR="00C25A10" w:rsidRDefault="00C25A10">
            <w:pPr>
              <w:autoSpaceDE w:val="0"/>
              <w:ind w:firstLine="709"/>
            </w:pPr>
            <w:r>
              <w:t>На основании протокола рассмотрения и оценки первых частей заявок на участие в запросе предложений в электронной форме и протокола рассмотрения и оценки вторых частей заявок на участие в запросе предложений в электронной форме, а также поступившем от оператора электронной торговой площадки ценовом предложении Комиссия в течени</w:t>
            </w:r>
            <w:proofErr w:type="gramStart"/>
            <w:r>
              <w:t>и</w:t>
            </w:r>
            <w:proofErr w:type="gramEnd"/>
            <w:r>
              <w:t xml:space="preserve"> одного рабочего дня подводит итоги закупки, путем установления итогового рейтинга </w:t>
            </w:r>
            <w:r w:rsidR="006024FF">
              <w:t>заявок с указанием их ценовых предложений.</w:t>
            </w:r>
          </w:p>
          <w:p w:rsidR="00C03E71" w:rsidRDefault="00C03E71">
            <w:pPr>
              <w:autoSpaceDE w:val="0"/>
              <w:ind w:firstLine="709"/>
            </w:pPr>
            <w:r>
              <w:t xml:space="preserve">Победителем запроса предложений в электронной форме признается его участник, который предложил лучшие условия исполнения договора на основе критериев, указанных в документации о проведении запроса предложений в электронной форме, и заявке на участие в запросе </w:t>
            </w:r>
            <w:proofErr w:type="gramStart"/>
            <w:r>
              <w:t>предложений</w:t>
            </w:r>
            <w:proofErr w:type="gramEnd"/>
            <w:r>
              <w:t xml:space="preserve"> в электронной форме которого присвоен первый номер.</w:t>
            </w:r>
          </w:p>
          <w:p w:rsidR="00C03E71" w:rsidRDefault="00C03E71">
            <w:pPr>
              <w:autoSpaceDE w:val="0"/>
              <w:ind w:firstLine="709"/>
            </w:pPr>
          </w:p>
          <w:p w:rsidR="00C03E71" w:rsidRDefault="00C03E71" w:rsidP="00BA045F">
            <w:pPr>
              <w:autoSpaceDE w:val="0"/>
              <w:ind w:firstLine="709"/>
            </w:pPr>
            <w:r>
              <w:t xml:space="preserve">Любой участник запроса предложений в электронной форме, за исключением участника запроса предложений в электронной форме, заявка на </w:t>
            </w:r>
            <w:proofErr w:type="gramStart"/>
            <w:r>
              <w:t>участие</w:t>
            </w:r>
            <w:proofErr w:type="gramEnd"/>
            <w:r>
              <w:t xml:space="preserve"> в таком запросе предложений которого получила первый порядковый номер в соответствии с протоколом рассмотрения и оценки вторых частей заявок на участие в запросе предложений в электронной форме (итогового протокола), вправе отозвать заявку на участие в таком запросе предложений, направив уведомление об этом оператору электронной площадки, с момента размещения указанного протокола в единой информационной системе.</w:t>
            </w: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Default="00BA045F" w:rsidP="00BA045F">
            <w:pPr>
              <w:autoSpaceDE w:val="0"/>
              <w:ind w:firstLine="709"/>
            </w:pPr>
          </w:p>
          <w:p w:rsidR="00BA045F" w:rsidRPr="00BA045F" w:rsidRDefault="00BA045F" w:rsidP="00BA045F">
            <w:pPr>
              <w:autoSpaceDE w:val="0"/>
              <w:ind w:firstLine="709"/>
            </w:pPr>
          </w:p>
        </w:tc>
      </w:tr>
    </w:tbl>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C03E71" w:rsidRDefault="00C03E71">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BA045F" w:rsidRDefault="00BA045F">
      <w:pPr>
        <w:rPr>
          <w:rFonts w:eastAsia="Times New Roman"/>
          <w:sz w:val="2"/>
          <w:szCs w:val="2"/>
        </w:rPr>
      </w:pPr>
    </w:p>
    <w:p w:rsidR="00C03E71" w:rsidRPr="00C03E71" w:rsidRDefault="00ED78A4" w:rsidP="00ED78A4">
      <w:pPr>
        <w:keepNext/>
        <w:spacing w:before="120" w:after="60"/>
        <w:jc w:val="center"/>
        <w:rPr>
          <w:b/>
          <w:i/>
          <w:color w:val="1F497D"/>
        </w:rPr>
      </w:pPr>
      <w:r>
        <w:rPr>
          <w:rFonts w:eastAsia="MS Mincho"/>
          <w:b/>
          <w:bCs/>
          <w:i/>
          <w:iCs/>
          <w:color w:val="1F497D"/>
          <w:sz w:val="26"/>
        </w:rPr>
        <w:lastRenderedPageBreak/>
        <w:t>2</w:t>
      </w:r>
      <w:r w:rsidR="00C03E71" w:rsidRPr="00C03E71">
        <w:rPr>
          <w:rFonts w:eastAsia="MS Mincho"/>
          <w:b/>
          <w:bCs/>
          <w:i/>
          <w:iCs/>
          <w:color w:val="1F497D"/>
          <w:sz w:val="26"/>
          <w:lang w:val="x-none"/>
        </w:rPr>
        <w:t>.3</w:t>
      </w:r>
      <w:r w:rsidR="00C03E71" w:rsidRPr="00C03E71">
        <w:rPr>
          <w:b/>
          <w:i/>
          <w:color w:val="1F497D"/>
        </w:rPr>
        <w:t>. Условия заключения и исполнения договора</w:t>
      </w:r>
    </w:p>
    <w:tbl>
      <w:tblPr>
        <w:tblW w:w="18365" w:type="dxa"/>
        <w:tblInd w:w="-426" w:type="dxa"/>
        <w:tblLayout w:type="fixed"/>
        <w:tblCellMar>
          <w:left w:w="0" w:type="dxa"/>
          <w:right w:w="0" w:type="dxa"/>
        </w:tblCellMar>
        <w:tblLook w:val="0000" w:firstRow="0" w:lastRow="0" w:firstColumn="0" w:lastColumn="0" w:noHBand="0" w:noVBand="0"/>
      </w:tblPr>
      <w:tblGrid>
        <w:gridCol w:w="710"/>
        <w:gridCol w:w="2551"/>
        <w:gridCol w:w="7440"/>
        <w:gridCol w:w="10"/>
        <w:gridCol w:w="7644"/>
        <w:gridCol w:w="10"/>
      </w:tblGrid>
      <w:tr w:rsidR="00C03E71" w:rsidTr="008953C6">
        <w:trPr>
          <w:tblHeader/>
        </w:trPr>
        <w:tc>
          <w:tcPr>
            <w:tcW w:w="710"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2551" w:type="dxa"/>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 xml:space="preserve">Содержание пункта </w:t>
            </w:r>
          </w:p>
        </w:tc>
        <w:tc>
          <w:tcPr>
            <w:tcW w:w="7450" w:type="dxa"/>
            <w:gridSpan w:val="2"/>
            <w:tcBorders>
              <w:top w:val="single" w:sz="4" w:space="0" w:color="000000"/>
              <w:left w:val="single" w:sz="4" w:space="0" w:color="000000"/>
              <w:bottom w:val="single" w:sz="4" w:space="0" w:color="000000"/>
            </w:tcBorders>
            <w:shd w:val="clear" w:color="auto" w:fill="E6E6E6"/>
            <w:vAlign w:val="center"/>
          </w:tcPr>
          <w:p w:rsidR="00C03E71" w:rsidRDefault="00C03E71">
            <w:r>
              <w:rPr>
                <w:rFonts w:eastAsia="Times New Roman"/>
              </w:rPr>
              <w:t>Информация</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blPrEx>
          <w:tblCellMar>
            <w:left w:w="108" w:type="dxa"/>
            <w:right w:w="108" w:type="dxa"/>
          </w:tblCellMar>
        </w:tblPrEx>
        <w:trPr>
          <w:gridAfter w:val="1"/>
          <w:wAfter w:w="10" w:type="dxa"/>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rPr>
                <w:rFonts w:eastAsia="Times New Roman"/>
              </w:rPr>
            </w:pPr>
          </w:p>
        </w:tc>
        <w:tc>
          <w:tcPr>
            <w:tcW w:w="2551" w:type="dxa"/>
            <w:tcBorders>
              <w:top w:val="single" w:sz="4" w:space="0" w:color="000000"/>
              <w:left w:val="single" w:sz="4" w:space="0" w:color="000000"/>
              <w:bottom w:val="single" w:sz="4" w:space="0" w:color="000000"/>
            </w:tcBorders>
            <w:shd w:val="clear" w:color="auto" w:fill="F2F2F2"/>
          </w:tcPr>
          <w:p w:rsidR="00C03E71" w:rsidRPr="001F4D93" w:rsidRDefault="00800DFC" w:rsidP="00800DFC">
            <w:pPr>
              <w:ind w:left="34" w:hanging="1"/>
            </w:pPr>
            <w:r w:rsidRPr="001F4D93">
              <w:rPr>
                <w:rFonts w:eastAsia="Times New Roman"/>
              </w:rPr>
              <w:t>Срок подписания победителем в проведении запроса предложений в электронной форме договора</w:t>
            </w:r>
          </w:p>
        </w:tc>
        <w:tc>
          <w:tcPr>
            <w:tcW w:w="7440" w:type="dxa"/>
            <w:tcBorders>
              <w:top w:val="single" w:sz="4" w:space="0" w:color="000000"/>
              <w:left w:val="single" w:sz="4" w:space="0" w:color="000000"/>
              <w:bottom w:val="single" w:sz="4" w:space="0" w:color="000000"/>
            </w:tcBorders>
            <w:shd w:val="clear" w:color="auto" w:fill="auto"/>
          </w:tcPr>
          <w:p w:rsidR="00C03E71" w:rsidRDefault="00C03E71">
            <w:pPr>
              <w:autoSpaceDE w:val="0"/>
              <w:ind w:firstLine="709"/>
            </w:pPr>
            <w:r>
              <w:t>Заключение договора по результатам запроса предложений в электронной форме:</w:t>
            </w:r>
          </w:p>
          <w:p w:rsidR="00C03E71" w:rsidRDefault="00C03E71">
            <w:pPr>
              <w:autoSpaceDE w:val="0"/>
              <w:ind w:firstLine="709"/>
            </w:pPr>
            <w:r>
              <w:t>1. По результатам запроса предложений в электронной форме договор заключается с победителем запроса предложений в электронной форме или с иным участником этой процедуры, заявка которого на участие в этой процедуре признана соответствующей требованиям, установленным документацией о проведении запроса предложений в электронной форме и извещением о проведении запроса предложений в электронной форме.</w:t>
            </w:r>
          </w:p>
          <w:p w:rsidR="00C03E71" w:rsidRDefault="00C03E71">
            <w:pPr>
              <w:autoSpaceDE w:val="0"/>
              <w:ind w:firstLine="709"/>
            </w:pPr>
            <w:r>
              <w:t xml:space="preserve">2. </w:t>
            </w:r>
            <w:proofErr w:type="gramStart"/>
            <w:r>
              <w:t>В течение пяти календарных дней с даты размещения в единой информационной системе протокола  рассмотрения и оценки вторых частей заявок на участие в запросе предложений в электронной форме (итогового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договора, который составляется путем включения в проект договора, прилагаемый к документации о</w:t>
            </w:r>
            <w:proofErr w:type="gramEnd"/>
            <w:r>
              <w:t xml:space="preserve"> </w:t>
            </w:r>
            <w:proofErr w:type="gramStart"/>
            <w:r>
              <w:t>проведении запроса предложений в электронной форме, цены договора, предложенной участником закупки, с которым заключается договор, и  информации о товаре (товарном знаке и (или) конкретных показателях товара), указанных в заявке, участника запроса предложений в электронной форме.</w:t>
            </w:r>
            <w:proofErr w:type="gramEnd"/>
          </w:p>
          <w:p w:rsidR="00C03E71" w:rsidRDefault="00C03E71">
            <w:pPr>
              <w:autoSpaceDE w:val="0"/>
              <w:ind w:firstLine="709"/>
            </w:pPr>
            <w:r>
              <w:t xml:space="preserve">3. </w:t>
            </w:r>
            <w:proofErr w:type="gramStart"/>
            <w:r>
              <w:t xml:space="preserve">В течение пяти календарных дней с даты размещения Заказчиком в единой информационной системе проекта договора победитель электронной процедуры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проведении запроса предложений в электронной форме, либо размещает протокол разногласий. </w:t>
            </w:r>
            <w:proofErr w:type="gramEnd"/>
          </w:p>
          <w:p w:rsidR="00C03E71" w:rsidRDefault="00C03E71">
            <w:pPr>
              <w:autoSpaceDE w:val="0"/>
              <w:ind w:firstLine="709"/>
            </w:pPr>
            <w:r>
              <w:t xml:space="preserve">4. </w:t>
            </w:r>
            <w:proofErr w:type="gramStart"/>
            <w:r>
              <w:t>В течение пяти календарных дней с даты размещения Заказчиком в единой информационной системе проекта договора победитель запроса предложений в электронной форме, с которым заключается договор, в случае наличия разногласий по проекту договора,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запроса предложений в электронной форме.</w:t>
            </w:r>
            <w:proofErr w:type="gramEnd"/>
            <w:r>
              <w:t xml:space="preserve"> Указанный протокол может быть размещен на электронной площадке в отношении соответствующего договора не более чем один раз. </w:t>
            </w:r>
            <w:proofErr w:type="gramStart"/>
            <w:r>
              <w:t xml:space="preserve">При этом победитель запроса предложений в электронной форме, с которым заключается договор, указывает в протоколе разногласий замечания к положениям проекта договора, не соответствующим документации и (или) извещению о проведении запроса предложений в электронной форме и своей заявке на участие в запросе предложений в электронной форме, с </w:t>
            </w:r>
            <w:r>
              <w:lastRenderedPageBreak/>
              <w:t>указанием соответствующих положений данных документов.</w:t>
            </w:r>
            <w:proofErr w:type="gramEnd"/>
          </w:p>
          <w:p w:rsidR="00C03E71" w:rsidRDefault="00C03E71">
            <w:pPr>
              <w:autoSpaceDE w:val="0"/>
              <w:ind w:firstLine="709"/>
            </w:pPr>
            <w:r>
              <w:t xml:space="preserve">5. </w:t>
            </w:r>
            <w:proofErr w:type="gramStart"/>
            <w:r>
              <w:t>В течение трех рабочих дней с даты размещения победителем запроса предложений в электронной форме на электронной площадке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договора либо повторно размещает в единой информационной системе и на электронной площадке проект договора с указанием в</w:t>
            </w:r>
            <w:proofErr w:type="gramEnd"/>
            <w:r>
              <w:t xml:space="preserve"> отдельном документе причин отказа учесть полностью или частично содержащиеся в протоколе </w:t>
            </w:r>
            <w:proofErr w:type="gramStart"/>
            <w:r>
              <w:t>разногласий замечания победителя запроса предложений</w:t>
            </w:r>
            <w:proofErr w:type="gramEnd"/>
            <w:r>
              <w:t xml:space="preserve"> в электронной форме. При этом размещение в единой информационной системе и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w:t>
            </w:r>
          </w:p>
          <w:p w:rsidR="00C03E71" w:rsidRDefault="00C03E71">
            <w:pPr>
              <w:autoSpaceDE w:val="0"/>
              <w:ind w:firstLine="709"/>
            </w:pPr>
            <w:r>
              <w:t xml:space="preserve">6. </w:t>
            </w:r>
            <w:proofErr w:type="gramStart"/>
            <w: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proofErr w:type="spellStart"/>
            <w:r>
              <w:t>пп</w:t>
            </w:r>
            <w:proofErr w:type="spellEnd"/>
            <w:r>
              <w:t xml:space="preserve">. 5 настоящего пункта, победитель запроса предложений в электронной форме размещает на электронной площадке проект договора,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proofErr w:type="spellStart"/>
            <w:r>
              <w:t>пп</w:t>
            </w:r>
            <w:proofErr w:type="spellEnd"/>
            <w:r>
              <w:t>. 3 настоящего пункта</w:t>
            </w:r>
            <w:proofErr w:type="gramEnd"/>
            <w:r>
              <w:t>, подтверждающие предоставление обеспечения исполнения договора и подписанные усиленной электронной подписью указанного лица.</w:t>
            </w:r>
          </w:p>
          <w:p w:rsidR="008953C6" w:rsidRDefault="008953C6" w:rsidP="008953C6">
            <w:pPr>
              <w:autoSpaceDE w:val="0"/>
              <w:ind w:firstLine="709"/>
            </w:pPr>
            <w:r>
              <w:t>7. Договор считается заключенным, с момента подписания его усиленной электронной подписью лица, имеющего право действовать от имени Заказчика.</w:t>
            </w:r>
          </w:p>
          <w:p w:rsidR="008953C6" w:rsidRDefault="008953C6" w:rsidP="008953C6">
            <w:pPr>
              <w:autoSpaceDE w:val="0"/>
              <w:ind w:firstLine="709"/>
            </w:pPr>
            <w:r>
              <w:t>8. В течени</w:t>
            </w:r>
            <w:proofErr w:type="gramStart"/>
            <w:r>
              <w:t>и</w:t>
            </w:r>
            <w:proofErr w:type="gramEnd"/>
            <w:r>
              <w:t xml:space="preserve"> 3 (трех) рабочих дней, со дня заключения договора, Заказчиком размещаются сведения о заключенном договоре в реестре договоров на официальном сайте.</w:t>
            </w:r>
          </w:p>
          <w:p w:rsidR="00C03E71" w:rsidRDefault="00C03E71" w:rsidP="008953C6">
            <w:pPr>
              <w:autoSpaceDE w:val="0"/>
              <w:ind w:firstLine="709"/>
            </w:pPr>
            <w:r>
              <w:t xml:space="preserve">9. Договор может быть заключен не ранее чем через десять дней и не позднее чем через двадцать дней </w:t>
            </w:r>
            <w:proofErr w:type="gramStart"/>
            <w:r>
              <w:t>с даты размещения</w:t>
            </w:r>
            <w:proofErr w:type="gramEnd"/>
            <w:r>
              <w:t xml:space="preserve"> в единой информационной системе итогового протокола. </w:t>
            </w:r>
            <w:proofErr w:type="gramStart"/>
            <w: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roofErr w:type="gramEnd"/>
          </w:p>
          <w:p w:rsidR="00C03E71" w:rsidRDefault="00C03E71">
            <w:pPr>
              <w:autoSpaceDE w:val="0"/>
              <w:ind w:firstLine="709"/>
            </w:pPr>
            <w:r>
              <w:t xml:space="preserve">10. Договор заключается на условиях, указанных в документации о проведении запроса предложений в электронной </w:t>
            </w:r>
            <w:r>
              <w:lastRenderedPageBreak/>
              <w:t>форме и извещении о проведении запроса предложений в электронной форме, заявке победителя запроса предложений в электронной форме, по цене, предложенной победителем.</w:t>
            </w:r>
          </w:p>
          <w:p w:rsidR="00C03E71" w:rsidRDefault="00C03E71">
            <w:pPr>
              <w:autoSpaceDE w:val="0"/>
              <w:ind w:firstLine="709"/>
            </w:pPr>
            <w:r>
              <w:t xml:space="preserve">11. Победитель запроса предложений в электронной признается </w:t>
            </w:r>
            <w:proofErr w:type="gramStart"/>
            <w:r>
              <w:t>Заказчиком</w:t>
            </w:r>
            <w:proofErr w:type="gramEnd"/>
            <w:r>
              <w:t xml:space="preserve"> уклонившимся от заключения договора в случае, если в сроки, предусмотренные документацией о проведении запроса предложений в электронной форме, он не направил Заказчику проект договора, подписанный лицом, имеющим право действовать от имени такого победителя, или не направил протокол разногласий. </w:t>
            </w:r>
            <w:proofErr w:type="gramStart"/>
            <w:r>
              <w:t>При этом Заказчик не позднее одного рабочего дня, следующего за днем признания победителя запроса предложений в электронной форме уклонившимся от заключения договора, составляет и размещает в единой информационной системе и на электронной площадке с использованием единой информационной системы протокол о признании такого победителя уклонившимся от заключения договора, содержащий информацию о месте и времени его составления, о победителе, признанном уклонившимся от</w:t>
            </w:r>
            <w:proofErr w:type="gramEnd"/>
            <w:r>
              <w:t xml:space="preserve"> заключения договора, о факте, являющемся основанием для такого признания, а также реквизиты документов, подтверждающих этот факт.</w:t>
            </w:r>
          </w:p>
          <w:p w:rsidR="00C03E71" w:rsidRDefault="00C03E71">
            <w:pPr>
              <w:autoSpaceDE w:val="0"/>
              <w:ind w:firstLine="709"/>
            </w:pPr>
            <w:r>
              <w:t>12. В случае</w:t>
            </w:r>
            <w:proofErr w:type="gramStart"/>
            <w:r>
              <w:t>,</w:t>
            </w:r>
            <w:proofErr w:type="gramEnd"/>
            <w:r>
              <w:t xml:space="preserve"> если победитель запроса предложений в электронной форме признан уклонившимся от заключения договора, Заказчик вправе заключить договор с участником запроса предложений в электронной форме, заявке которого присвоен второй номер. Этот участник признается победителем такой процедуры, и в проект договора, прилагаемый к документации о проведении запроса предложений в электронной форме, Заказчиком включаются условия исполнения данного договора, предложенные этим участником. Проект договора должен быть направлен Заказчиком этому участнику в срок, не превышающий пяти календарных дней </w:t>
            </w:r>
            <w:proofErr w:type="gramStart"/>
            <w:r>
              <w:t>с даты признания</w:t>
            </w:r>
            <w:proofErr w:type="gramEnd"/>
            <w:r>
              <w:t xml:space="preserve"> победителя запроса предложений в электронной форме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обеспечения заявки на участие в запросе предложений в электронной форме.</w:t>
            </w:r>
          </w:p>
          <w:p w:rsidR="00C03E71" w:rsidRDefault="00C03E71">
            <w:pPr>
              <w:autoSpaceDE w:val="0"/>
              <w:ind w:firstLine="709"/>
            </w:pPr>
            <w:r>
              <w:t xml:space="preserve">13. Участник запроса предложений в электронной форме, признанный победителем электронной процедуры вправе подписать проект договора или </w:t>
            </w:r>
            <w:proofErr w:type="gramStart"/>
            <w:r>
              <w:t>разместить протокол</w:t>
            </w:r>
            <w:proofErr w:type="gramEnd"/>
            <w:r>
              <w:t xml:space="preserve"> разногласий в порядке и сроки, которые предусмотрены выше, либо отказаться от заключения договора. Одновременно с подписанным договора этот победитель обязан предоставить обеспечение исполнения договора, если установление требования обеспечения исполнения договора предусмотрено извещением о проведении запроса предложений в электронной форме и (или) документацией о проведении запроса предложений в электронной форме. Такой победитель признается отказавшимся от заключения договора в случае, если в срок, предусмотренный пп.3 настоящего пункта, он не подписал проект </w:t>
            </w:r>
            <w:r>
              <w:lastRenderedPageBreak/>
              <w:t>договора или не направил протокол разногласий. Запрос предложений в электронной форме признается не состоявшейся в случае, если этот победитель признан уклонившимся от заключения договора или отказался от заключения договора.</w:t>
            </w:r>
          </w:p>
          <w:p w:rsidR="00C03E71" w:rsidRDefault="00C03E71" w:rsidP="00BA045F">
            <w:pPr>
              <w:autoSpaceDE w:val="0"/>
              <w:ind w:firstLine="709"/>
            </w:pPr>
            <w:r>
              <w:t>14. В случае наличия принятых судом или арбитражным судом судебных актов либо возникновения обстоятельств непреодолимой силы, препятствующих подписанию договора одной из сторон в установленные сроки, эта сторона обязана уведомить другую сторону о наличии данных судебных актов или данных обстоятельств в течение одного дня. При этом течение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Pr="00800DFC" w:rsidRDefault="00C03E71" w:rsidP="003A3161">
            <w:pPr>
              <w:ind w:right="146"/>
              <w:rPr>
                <w:highlight w:val="yellow"/>
              </w:rPr>
            </w:pPr>
            <w:r w:rsidRPr="001F4D93">
              <w:rPr>
                <w:rFonts w:eastAsia="Times New Roman"/>
              </w:rPr>
              <w:t>Форма, сроки и порядок оплаты товара, работы, услуги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Pr="00800DFC" w:rsidRDefault="009B6A3D" w:rsidP="0004477D">
            <w:pPr>
              <w:widowControl w:val="0"/>
              <w:tabs>
                <w:tab w:val="left" w:pos="-5245"/>
              </w:tabs>
              <w:ind w:left="147" w:right="74"/>
              <w:rPr>
                <w:highlight w:val="yellow"/>
              </w:rPr>
            </w:pPr>
            <w:r w:rsidRPr="0043647B">
              <w:rPr>
                <w:lang w:eastAsia="ru-RU"/>
              </w:rPr>
              <w:t>Оплата постав</w:t>
            </w:r>
            <w:r>
              <w:rPr>
                <w:lang w:eastAsia="ru-RU"/>
              </w:rPr>
              <w:t>ленного</w:t>
            </w:r>
            <w:r w:rsidRPr="0043647B">
              <w:rPr>
                <w:lang w:eastAsia="ru-RU"/>
              </w:rPr>
              <w:t xml:space="preserve"> Товара </w:t>
            </w:r>
            <w:r>
              <w:rPr>
                <w:lang w:eastAsia="ru-RU"/>
              </w:rPr>
              <w:t>осуществляется</w:t>
            </w:r>
            <w:r w:rsidRPr="0043647B">
              <w:rPr>
                <w:lang w:eastAsia="ru-RU"/>
              </w:rPr>
              <w:t xml:space="preserve"> по факту поставки Товара, </w:t>
            </w:r>
            <w:r>
              <w:rPr>
                <w:lang w:eastAsia="ru-RU"/>
              </w:rPr>
              <w:t xml:space="preserve">путём </w:t>
            </w:r>
            <w:r w:rsidRPr="0043647B">
              <w:rPr>
                <w:lang w:eastAsia="ru-RU"/>
              </w:rPr>
              <w:t>безналичн</w:t>
            </w:r>
            <w:r>
              <w:rPr>
                <w:lang w:eastAsia="ru-RU"/>
              </w:rPr>
              <w:t>ого</w:t>
            </w:r>
            <w:r w:rsidRPr="0043647B">
              <w:rPr>
                <w:lang w:eastAsia="ru-RU"/>
              </w:rPr>
              <w:t xml:space="preserve"> перечислени</w:t>
            </w:r>
            <w:r>
              <w:rPr>
                <w:lang w:eastAsia="ru-RU"/>
              </w:rPr>
              <w:t>я</w:t>
            </w:r>
            <w:r w:rsidRPr="0043647B">
              <w:rPr>
                <w:lang w:eastAsia="ru-RU"/>
              </w:rPr>
              <w:t xml:space="preserve"> денежных средств на расчетный счет «Поставщика», в течение </w:t>
            </w:r>
            <w:r>
              <w:rPr>
                <w:lang w:eastAsia="ru-RU"/>
              </w:rPr>
              <w:t>7</w:t>
            </w:r>
            <w:r w:rsidRPr="0043647B">
              <w:rPr>
                <w:lang w:eastAsia="ru-RU"/>
              </w:rPr>
              <w:t xml:space="preserve"> (</w:t>
            </w:r>
            <w:r>
              <w:rPr>
                <w:lang w:eastAsia="ru-RU"/>
              </w:rPr>
              <w:t>семи</w:t>
            </w:r>
            <w:r w:rsidRPr="0043647B">
              <w:rPr>
                <w:lang w:eastAsia="ru-RU"/>
              </w:rPr>
              <w:t xml:space="preserve">) </w:t>
            </w:r>
            <w:r>
              <w:rPr>
                <w:lang w:eastAsia="ru-RU"/>
              </w:rPr>
              <w:t>рабочих</w:t>
            </w:r>
            <w:r w:rsidRPr="0043647B">
              <w:rPr>
                <w:lang w:eastAsia="ru-RU"/>
              </w:rPr>
              <w:t xml:space="preserve"> дней с </w:t>
            </w:r>
            <w:r>
              <w:rPr>
                <w:lang w:eastAsia="ru-RU"/>
              </w:rPr>
              <w:t>даты подписания</w:t>
            </w:r>
            <w:r w:rsidRPr="0043647B">
              <w:rPr>
                <w:lang w:eastAsia="ru-RU"/>
              </w:rPr>
              <w:t xml:space="preserve"> </w:t>
            </w:r>
            <w:r w:rsidRPr="00B57BB8">
              <w:rPr>
                <w:lang w:eastAsia="ru-RU"/>
              </w:rPr>
              <w:t xml:space="preserve">универсального передаточного документа и/или </w:t>
            </w:r>
            <w:r>
              <w:rPr>
                <w:lang w:eastAsia="ru-RU"/>
              </w:rPr>
              <w:t xml:space="preserve">товарной накладной и </w:t>
            </w:r>
            <w:proofErr w:type="gramStart"/>
            <w:r w:rsidRPr="0043647B">
              <w:rPr>
                <w:lang w:eastAsia="ru-RU"/>
              </w:rPr>
              <w:t>счет-фактуры</w:t>
            </w:r>
            <w:proofErr w:type="gramEnd"/>
            <w:r>
              <w:rPr>
                <w:lang w:eastAsia="ru-RU"/>
              </w:rPr>
              <w:t xml:space="preserve"> </w:t>
            </w:r>
            <w:r w:rsidRPr="004B6846">
              <w:rPr>
                <w:i/>
                <w:lang w:eastAsia="ru-RU"/>
              </w:rPr>
              <w:t>(счёта, в случае, если участник размещения заказа имеет право на освобождение от уплаты НДС)</w:t>
            </w:r>
            <w:r w:rsidR="004E53AD" w:rsidRPr="00CA6061">
              <w:rPr>
                <w:rFonts w:eastAsia="Arial" w:cs="Mangal"/>
                <w:kern w:val="1"/>
                <w:lang w:eastAsia="ru-RU" w:bidi="hi-IN"/>
              </w:rPr>
              <w:t>.</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rsidP="00F259A1">
            <w:pPr>
              <w:ind w:left="147" w:right="74" w:firstLine="528"/>
            </w:pPr>
            <w:r>
              <w:rPr>
                <w:rFonts w:eastAsia="Times New Roman"/>
              </w:rPr>
              <w:t>В случае</w:t>
            </w:r>
            <w:proofErr w:type="gramStart"/>
            <w:r>
              <w:rPr>
                <w:rFonts w:eastAsia="Times New Roman"/>
              </w:rPr>
              <w:t>,</w:t>
            </w:r>
            <w:proofErr w:type="gramEnd"/>
            <w:r>
              <w:rPr>
                <w:rFonts w:eastAsia="Times New Roman"/>
              </w:rPr>
              <w:t xml:space="preserve"> если при исполнении договора изменяются количество, объем, цена закупаемых товаров, работ, услуг или сроки исполнения договора по сравнению с указанными в </w:t>
            </w:r>
            <w:r w:rsidR="000E2C1F">
              <w:rPr>
                <w:rFonts w:eastAsia="Times New Roman"/>
              </w:rPr>
              <w:t>итоговом протоколе</w:t>
            </w:r>
            <w:r>
              <w:rPr>
                <w:rFonts w:eastAsia="Times New Roman"/>
              </w:rPr>
              <w:t xml:space="preserve"> запроса предложений в электронной форме,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tc>
        <w:tc>
          <w:tcPr>
            <w:tcW w:w="7654" w:type="dxa"/>
            <w:gridSpan w:val="2"/>
            <w:tcBorders>
              <w:left w:val="single" w:sz="4" w:space="0" w:color="000000"/>
            </w:tcBorders>
            <w:shd w:val="clear" w:color="auto" w:fill="auto"/>
          </w:tcPr>
          <w:p w:rsidR="00C03E71" w:rsidRDefault="00C03E71">
            <w:pPr>
              <w:snapToGrid w:val="0"/>
              <w:rPr>
                <w:rFonts w:eastAsia="Times New Roman"/>
                <w:highlight w:val="yellow"/>
              </w:rPr>
            </w:pPr>
          </w:p>
        </w:tc>
      </w:tr>
      <w:tr w:rsidR="00C03E71" w:rsidTr="008953C6">
        <w:trPr>
          <w:trHeight w:val="70"/>
        </w:trPr>
        <w:tc>
          <w:tcPr>
            <w:tcW w:w="710" w:type="dxa"/>
            <w:tcBorders>
              <w:top w:val="single" w:sz="4" w:space="0" w:color="000000"/>
              <w:left w:val="single" w:sz="4" w:space="0" w:color="000000"/>
              <w:bottom w:val="single" w:sz="4" w:space="0" w:color="000000"/>
            </w:tcBorders>
            <w:shd w:val="clear" w:color="auto" w:fill="auto"/>
          </w:tcPr>
          <w:p w:rsidR="00C03E71" w:rsidRDefault="00C03E71">
            <w:pPr>
              <w:numPr>
                <w:ilvl w:val="0"/>
                <w:numId w:val="3"/>
              </w:numPr>
              <w:snapToGrid w:val="0"/>
              <w:ind w:left="34" w:hanging="34"/>
              <w:contextualSpacing/>
              <w:jc w:val="center"/>
              <w:rPr>
                <w:rFonts w:eastAsia="Times New Roman"/>
              </w:rPr>
            </w:pPr>
          </w:p>
        </w:tc>
        <w:tc>
          <w:tcPr>
            <w:tcW w:w="2551" w:type="dxa"/>
            <w:tcBorders>
              <w:top w:val="single" w:sz="4" w:space="0" w:color="000000"/>
              <w:left w:val="single" w:sz="4" w:space="0" w:color="000000"/>
              <w:bottom w:val="single" w:sz="4" w:space="0" w:color="000000"/>
            </w:tcBorders>
            <w:shd w:val="clear" w:color="auto" w:fill="auto"/>
          </w:tcPr>
          <w:p w:rsidR="00C03E71" w:rsidRDefault="00C03E71" w:rsidP="003A3161">
            <w:pPr>
              <w:ind w:right="146"/>
            </w:pPr>
            <w:r>
              <w:rPr>
                <w:rFonts w:eastAsia="Times New Roman"/>
              </w:rPr>
              <w:t>Разъяснение заявок, поданных Участниками</w:t>
            </w:r>
          </w:p>
        </w:tc>
        <w:tc>
          <w:tcPr>
            <w:tcW w:w="7450" w:type="dxa"/>
            <w:gridSpan w:val="2"/>
            <w:tcBorders>
              <w:top w:val="single" w:sz="4" w:space="0" w:color="000000"/>
              <w:left w:val="single" w:sz="4" w:space="0" w:color="000000"/>
              <w:bottom w:val="single" w:sz="4" w:space="0" w:color="000000"/>
            </w:tcBorders>
            <w:shd w:val="clear" w:color="auto" w:fill="auto"/>
          </w:tcPr>
          <w:p w:rsidR="00C03E71" w:rsidRDefault="00C03E71">
            <w:pPr>
              <w:tabs>
                <w:tab w:val="left" w:pos="0"/>
              </w:tabs>
              <w:autoSpaceDE w:val="0"/>
              <w:ind w:left="176" w:firstLine="425"/>
            </w:pPr>
            <w:r>
              <w:rPr>
                <w:rFonts w:eastAsia="Times New Roman"/>
              </w:rPr>
              <w:t xml:space="preserve">Любой участник запроса предложений в электронной форме, в том числе подавший единственную заявку на участие в запросе предложений в электронной форме, после размещения в единой информационной системе Итогового протокола, вправе направить оператору электронной площадки в форме электронного документа запрос о даче разъяснений результатов запроса предложений в электронной форме. В течение одного часа с момента поступления указанного запроса он направляется оператором электронной площадки Заказчику. В течение трех рабочих дней </w:t>
            </w:r>
            <w:proofErr w:type="gramStart"/>
            <w:r>
              <w:rPr>
                <w:rFonts w:eastAsia="Times New Roman"/>
              </w:rPr>
              <w:t>с даты поступления</w:t>
            </w:r>
            <w:proofErr w:type="gramEnd"/>
            <w:r>
              <w:rPr>
                <w:rFonts w:eastAsia="Times New Roman"/>
              </w:rPr>
              <w:t xml:space="preserve"> указанного запроса от оператора электронной площадки Заказчик обязан представить в форме электронного документа участнику запроса предложений в электронной форме соответствующие разъяснения и разместить их в единой информационной системе.</w:t>
            </w:r>
          </w:p>
        </w:tc>
        <w:tc>
          <w:tcPr>
            <w:tcW w:w="7654" w:type="dxa"/>
            <w:gridSpan w:val="2"/>
            <w:tcBorders>
              <w:left w:val="single" w:sz="4" w:space="0" w:color="000000"/>
            </w:tcBorders>
            <w:shd w:val="clear" w:color="auto" w:fill="auto"/>
          </w:tcPr>
          <w:p w:rsidR="00C03E71" w:rsidRDefault="00C03E71">
            <w:pPr>
              <w:snapToGrid w:val="0"/>
              <w:rPr>
                <w:rFonts w:eastAsia="Times New Roman"/>
              </w:rPr>
            </w:pPr>
          </w:p>
        </w:tc>
      </w:tr>
    </w:tbl>
    <w:p w:rsidR="00C03E71" w:rsidRDefault="001F4D93">
      <w:r>
        <w:rPr>
          <w:rFonts w:eastAsia="Times New Roman"/>
        </w:rPr>
        <w:t>В</w:t>
      </w:r>
      <w:r w:rsidR="00C03E71">
        <w:rPr>
          <w:rFonts w:eastAsia="Times New Roman"/>
        </w:rPr>
        <w:t xml:space="preserve">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r w:rsidR="00C03E71">
        <w:t>Положением о закупках</w:t>
      </w:r>
      <w:r w:rsidR="00C03E71">
        <w:rPr>
          <w:rFonts w:eastAsia="Times New Roman"/>
        </w:rPr>
        <w:t xml:space="preserve"> и действующим законодательством Российской Федерации.</w:t>
      </w:r>
    </w:p>
    <w:p w:rsidR="00C03E71" w:rsidRDefault="00C03E71">
      <w:pPr>
        <w:pStyle w:val="1"/>
        <w:keepLines w:val="0"/>
        <w:tabs>
          <w:tab w:val="left" w:pos="6424"/>
        </w:tabs>
        <w:spacing w:before="0" w:after="120"/>
        <w:ind w:left="788" w:hanging="357"/>
      </w:pPr>
      <w:bookmarkStart w:id="22" w:name="%D1%84%D0%BE%D1%80%D0%BC%D0%B01"/>
      <w:r>
        <w:rPr>
          <w:rFonts w:ascii="Times New Roman" w:eastAsia="MS Mincho" w:hAnsi="Times New Roman" w:cs="Times New Roman"/>
          <w:color w:val="17365D"/>
          <w:kern w:val="1"/>
          <w:szCs w:val="24"/>
          <w:lang w:val="x-none"/>
        </w:rPr>
        <w:lastRenderedPageBreak/>
        <w:t>РАЗДЕЛ III. ФОРМЫ ДЛЯ ЗАПОЛНЕНИЯ УЧАСТНИКАМИ ЗАКУПКИ</w:t>
      </w:r>
      <w:r>
        <w:rPr>
          <w:rFonts w:eastAsia="MS Mincho"/>
          <w:kern w:val="1"/>
          <w:lang w:val="x-none"/>
        </w:rPr>
        <w:t xml:space="preserve"> </w:t>
      </w:r>
      <w:bookmarkEnd w:id="22"/>
    </w:p>
    <w:p w:rsidR="00C03E71" w:rsidRDefault="00C03E71">
      <w:pPr>
        <w:keepNext/>
        <w:spacing w:before="60" w:after="60"/>
        <w:ind w:left="788" w:hanging="357"/>
        <w:rPr>
          <w:rFonts w:eastAsia="MS Mincho"/>
          <w:b/>
          <w:bCs/>
          <w:color w:val="548DD4"/>
          <w:kern w:val="1"/>
          <w:sz w:val="28"/>
        </w:rPr>
      </w:pPr>
      <w:bookmarkStart w:id="23" w:name="_%D0%A4%D0%BE%D1%80%D0%BC%D0%B0_1_%D0%97"/>
      <w:bookmarkEnd w:id="23"/>
    </w:p>
    <w:p w:rsidR="00C03E71" w:rsidRDefault="00C03E71">
      <w:pPr>
        <w:keepNext/>
        <w:spacing w:before="60" w:after="60"/>
        <w:ind w:left="788" w:hanging="357"/>
        <w:jc w:val="center"/>
      </w:pPr>
      <w:r>
        <w:rPr>
          <w:rFonts w:eastAsia="MS Mincho"/>
          <w:b/>
          <w:bCs/>
          <w:color w:val="548DD4"/>
          <w:kern w:val="1"/>
          <w:sz w:val="28"/>
          <w:lang w:val="x-none"/>
        </w:rPr>
        <w:t xml:space="preserve">Форма 1 </w:t>
      </w:r>
      <w:r>
        <w:rPr>
          <w:rFonts w:eastAsia="MS Mincho"/>
          <w:b/>
          <w:bCs/>
          <w:color w:val="548DD4"/>
          <w:kern w:val="1"/>
          <w:sz w:val="28"/>
        </w:rPr>
        <w:t>ПЕРВАЯ ЧАСТЬ ЗАЯВКИ НА УЧАСТИЕ В ЗАПРОСЕ ПРЕДЛОЖЕНИЙ В ЭЛЕКТРОННОЙ ФОРМЕ</w:t>
      </w:r>
    </w:p>
    <w:p w:rsidR="00C03E71" w:rsidRDefault="00C03E71">
      <w:pPr>
        <w:keepNext/>
        <w:spacing w:before="60" w:after="60"/>
        <w:ind w:left="788" w:hanging="357"/>
        <w:rPr>
          <w:rFonts w:eastAsia="MS Mincho"/>
          <w:b/>
          <w:bCs/>
          <w:color w:val="548DD4"/>
          <w:kern w:val="1"/>
          <w:sz w:val="28"/>
        </w:rPr>
      </w:pPr>
    </w:p>
    <w:p w:rsidR="00C03E71" w:rsidRDefault="00C03E71">
      <w:pPr>
        <w:tabs>
          <w:tab w:val="left" w:pos="589"/>
        </w:tabs>
        <w:rPr>
          <w:rFonts w:eastAsia="MS Mincho"/>
          <w:b/>
          <w:bCs/>
          <w:color w:val="548DD4"/>
          <w:kern w:val="1"/>
          <w:sz w:val="28"/>
          <w:szCs w:val="28"/>
        </w:rPr>
      </w:pPr>
    </w:p>
    <w:p w:rsidR="00C03E71" w:rsidRDefault="00C03E71">
      <w:pPr>
        <w:jc w:val="left"/>
      </w:pPr>
      <w:r>
        <w:rPr>
          <w:rFonts w:eastAsia="Times New Roman"/>
        </w:rPr>
        <w:t>На Извещение</w:t>
      </w:r>
      <w:proofErr w:type="gramStart"/>
      <w:r>
        <w:rPr>
          <w:rFonts w:eastAsia="Times New Roman"/>
        </w:rPr>
        <w:t xml:space="preserve"> </w:t>
      </w:r>
      <w:r w:rsidR="007560D5">
        <w:rPr>
          <w:rFonts w:eastAsia="Times New Roman"/>
        </w:rPr>
        <w:t xml:space="preserve">(№ ____________________) </w:t>
      </w:r>
      <w:proofErr w:type="gramEnd"/>
      <w:r>
        <w:rPr>
          <w:rFonts w:eastAsia="Times New Roman"/>
        </w:rPr>
        <w:t xml:space="preserve">о проведение </w:t>
      </w:r>
    </w:p>
    <w:p w:rsidR="00C03E71" w:rsidRDefault="00C03E71">
      <w:pPr>
        <w:pBdr>
          <w:top w:val="single" w:sz="4" w:space="1" w:color="000000"/>
          <w:left w:val="none" w:sz="0" w:space="0" w:color="000000"/>
          <w:bottom w:val="none" w:sz="0" w:space="0" w:color="000000"/>
          <w:right w:val="none" w:sz="0" w:space="0" w:color="000000"/>
        </w:pBdr>
        <w:jc w:val="center"/>
      </w:pPr>
      <w:r>
        <w:rPr>
          <w:rFonts w:eastAsia="Times New Roman"/>
          <w:sz w:val="20"/>
          <w:szCs w:val="20"/>
        </w:rPr>
        <w:t xml:space="preserve"> (</w:t>
      </w:r>
      <w:r>
        <w:rPr>
          <w:rFonts w:eastAsia="Times New Roman"/>
          <w:i/>
          <w:sz w:val="20"/>
          <w:szCs w:val="20"/>
        </w:rPr>
        <w:t>полное наименование закупки с указанием номера)</w:t>
      </w:r>
    </w:p>
    <w:p w:rsidR="00C03E71" w:rsidRDefault="00C03E71">
      <w:proofErr w:type="gramStart"/>
      <w:r>
        <w:rPr>
          <w:rFonts w:eastAsia="Times New Roman"/>
        </w:rPr>
        <w:t>размещенное</w:t>
      </w:r>
      <w:proofErr w:type="gramEnd"/>
      <w:r>
        <w:rPr>
          <w:rFonts w:eastAsia="Times New Roman"/>
        </w:rPr>
        <w:t xml:space="preserve"> совместно с Документацией, подтверждаем готовность осуществить </w:t>
      </w:r>
      <w:r>
        <w:rPr>
          <w:rFonts w:eastAsia="Times New Roman"/>
          <w:i/>
        </w:rPr>
        <w:t>поставку товара/выполнения работ/оказания услуг ____________________________</w:t>
      </w:r>
      <w:r>
        <w:rPr>
          <w:rFonts w:eastAsia="Times New Roman"/>
        </w:rPr>
        <w:t xml:space="preserve">, предусмотренные Техническим заданием закупки в полном объеме. </w:t>
      </w:r>
    </w:p>
    <w:p w:rsidR="00C03E71" w:rsidRDefault="00C03E71">
      <w:r>
        <w:rPr>
          <w:rFonts w:eastAsia="Times New Roman"/>
        </w:rPr>
        <w:t xml:space="preserve">Подтверждаем, что показатели качества, технические и функциональные характеристики </w:t>
      </w:r>
      <w:proofErr w:type="gramStart"/>
      <w:r>
        <w:rPr>
          <w:rFonts w:eastAsia="Times New Roman"/>
          <w:i/>
        </w:rPr>
        <w:t>поставки товара/выполнения работ/оказания услуг</w:t>
      </w:r>
      <w:proofErr w:type="gramEnd"/>
      <w:r>
        <w:rPr>
          <w:rFonts w:eastAsia="Times New Roman"/>
          <w:i/>
        </w:rPr>
        <w:t xml:space="preserve"> </w:t>
      </w:r>
      <w:r>
        <w:rPr>
          <w:rFonts w:eastAsia="Times New Roman"/>
        </w:rPr>
        <w:t>соответствуют требованиям извещения и документации. Конкретные показатели, технические и функциональные характеристики указываются участником в</w:t>
      </w:r>
      <w:r>
        <w:rPr>
          <w:rFonts w:eastAsia="Times New Roman"/>
          <w:i/>
        </w:rPr>
        <w:t xml:space="preserve"> </w:t>
      </w:r>
      <w:r>
        <w:rPr>
          <w:i/>
        </w:rPr>
        <w:t>Приложении к форме 1</w:t>
      </w:r>
      <w:r>
        <w:rPr>
          <w:b/>
          <w:i/>
          <w:sz w:val="28"/>
          <w:szCs w:val="28"/>
        </w:rPr>
        <w:t xml:space="preserve"> </w:t>
      </w:r>
      <w:r>
        <w:rPr>
          <w:b/>
          <w:i/>
        </w:rPr>
        <w:t>(без указания цены).</w:t>
      </w:r>
      <w:r>
        <w:rPr>
          <w:b/>
          <w:i/>
          <w:sz w:val="28"/>
          <w:szCs w:val="28"/>
        </w:rPr>
        <w:t xml:space="preserve"> </w:t>
      </w:r>
    </w:p>
    <w:p w:rsidR="00C03E71" w:rsidRDefault="00C03E71">
      <w:pPr>
        <w:tabs>
          <w:tab w:val="left" w:pos="589"/>
        </w:tabs>
        <w:rPr>
          <w:rFonts w:eastAsia="Times New Roman"/>
          <w:i/>
          <w:sz w:val="28"/>
          <w:szCs w:val="28"/>
        </w:rPr>
      </w:pPr>
    </w:p>
    <w:p w:rsidR="00C03E71" w:rsidRDefault="00C03E71">
      <w:pPr>
        <w:overflowPunct w:val="0"/>
        <w:autoSpaceDE w:val="0"/>
        <w:ind w:firstLine="567"/>
      </w:pPr>
      <w:r>
        <w:rPr>
          <w:sz w:val="28"/>
          <w:szCs w:val="28"/>
        </w:rPr>
        <w:tab/>
      </w:r>
      <w:r>
        <w:rPr>
          <w:b/>
          <w:i/>
          <w:color w:val="FF0000"/>
        </w:rPr>
        <w:t>Не допускается указание в первой части заявки на участие в запросе предложений сведений об участнике запроса предложений и (или) о его ценовом предложении, в случае указания участником запроса предложений этих сведений в первой части заявки, такая заявка участника запроса предложений подлежит отклонению.</w:t>
      </w:r>
    </w:p>
    <w:p w:rsidR="00C03E71" w:rsidRDefault="00C03E71">
      <w:pPr>
        <w:tabs>
          <w:tab w:val="left" w:pos="0"/>
          <w:tab w:val="left" w:pos="900"/>
        </w:tabs>
        <w:autoSpaceDE w:val="0"/>
        <w:spacing w:before="120" w:after="120"/>
      </w:pPr>
      <w:r>
        <w:rPr>
          <w:color w:val="FF0000"/>
          <w:sz w:val="22"/>
          <w:szCs w:val="22"/>
          <w:u w:val="single"/>
        </w:rPr>
        <w:t>Документы, входящие в состав первой части заявки, не должны подаваться на фирменном бланке участника закупки или иным образом содержать сведения, идентифицирующие его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tabs>
          <w:tab w:val="left" w:pos="0"/>
          <w:tab w:val="left" w:pos="900"/>
        </w:tabs>
        <w:autoSpaceDE w:val="0"/>
        <w:spacing w:before="120" w:after="120"/>
        <w:rPr>
          <w:color w:val="FF0000"/>
          <w:sz w:val="22"/>
          <w:szCs w:val="22"/>
          <w:u w:val="single"/>
        </w:rPr>
      </w:pPr>
    </w:p>
    <w:p w:rsidR="00C03E71" w:rsidRDefault="00C03E71">
      <w:pPr>
        <w:keepNext/>
        <w:spacing w:before="60" w:after="60"/>
        <w:ind w:left="788" w:hanging="357"/>
        <w:jc w:val="center"/>
      </w:pPr>
      <w:r>
        <w:rPr>
          <w:rFonts w:eastAsia="MS Mincho"/>
          <w:b/>
          <w:bCs/>
          <w:color w:val="548DD4"/>
          <w:kern w:val="1"/>
          <w:sz w:val="28"/>
        </w:rPr>
        <w:lastRenderedPageBreak/>
        <w:t>ПРИЛОЖЕНИЕ К ФОРМЕ 1 ПЕРВАЯ ЧАСТЬ ЗАЯВКИ НА УЧАСТИЕ В ЗАПРОСЕ ПРЕДЛОЖЕНИЙ В ЭЛЕКТРОННОЙ ФОРМЕ</w:t>
      </w:r>
    </w:p>
    <w:p w:rsidR="00C03E71" w:rsidRDefault="00C03E71">
      <w:pPr>
        <w:jc w:val="left"/>
        <w:rPr>
          <w:rFonts w:eastAsia="Times New Roman"/>
          <w:b/>
          <w:bCs/>
          <w:kern w:val="1"/>
          <w:sz w:val="28"/>
          <w:lang w:eastAsia="ru-RU"/>
        </w:rPr>
      </w:pPr>
    </w:p>
    <w:p w:rsidR="00C03E71" w:rsidRDefault="00C03E71">
      <w:pPr>
        <w:jc w:val="left"/>
        <w:rPr>
          <w:rFonts w:eastAsia="Times New Roman"/>
          <w:lang w:eastAsia="ru-RU"/>
        </w:rPr>
      </w:pPr>
    </w:p>
    <w:p w:rsidR="00C03E71" w:rsidRDefault="00C03E71">
      <w:pPr>
        <w:jc w:val="center"/>
      </w:pPr>
      <w:r>
        <w:rPr>
          <w:rFonts w:eastAsia="Times New Roman"/>
          <w:lang w:eastAsia="ru-RU"/>
        </w:rPr>
        <w:t>ТЕХНИЧЕСКОЕ  ПРЕДЛОЖЕНИЕ</w:t>
      </w:r>
    </w:p>
    <w:p w:rsidR="00C03E71" w:rsidRDefault="00C03E71">
      <w:pPr>
        <w:jc w:val="left"/>
        <w:rPr>
          <w:rFonts w:eastAsia="Times New Roman"/>
          <w:lang w:eastAsia="ru-RU"/>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проведении запроса предложений в электронной форме для субъектов малого и среднего предпринимательства </w:t>
      </w:r>
      <w:proofErr w:type="gramStart"/>
      <w:r w:rsidR="005D6D79">
        <w:rPr>
          <w:rFonts w:eastAsia="Times New Roman"/>
          <w:sz w:val="22"/>
          <w:szCs w:val="22"/>
        </w:rPr>
        <w:t>на</w:t>
      </w:r>
      <w:proofErr w:type="gramEnd"/>
      <w:r w:rsidR="005D6D79">
        <w:rPr>
          <w:rFonts w:eastAsia="Times New Roman"/>
          <w:sz w:val="22"/>
          <w:szCs w:val="22"/>
        </w:rPr>
        <w:t xml:space="preserve"> </w:t>
      </w:r>
      <w:r>
        <w:rPr>
          <w:rFonts w:eastAsia="Times New Roman"/>
          <w:bCs/>
        </w:rPr>
        <w:t>___________________________________________________________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roofErr w:type="gramStart"/>
      <w:r>
        <w:rPr>
          <w:rFonts w:eastAsia="Times New Roman"/>
          <w:sz w:val="22"/>
          <w:szCs w:val="22"/>
        </w:rPr>
        <w:t xml:space="preserve">обязуемся в случае признания нас победителями закупки, подписать Договор </w:t>
      </w:r>
      <w:r w:rsidR="005D6D79">
        <w:rPr>
          <w:rFonts w:eastAsia="Times New Roman"/>
          <w:sz w:val="22"/>
          <w:szCs w:val="22"/>
        </w:rPr>
        <w:t xml:space="preserve">на </w:t>
      </w:r>
      <w:r>
        <w:rPr>
          <w:rFonts w:eastAsia="Times New Roman"/>
          <w:sz w:val="22"/>
          <w:szCs w:val="22"/>
        </w:rPr>
        <w:t>__________________________, на условиях, представленных ниже:</w:t>
      </w:r>
      <w:proofErr w:type="gramEnd"/>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p w:rsidR="00C03E71" w:rsidRDefault="00C03E71">
      <w:pPr>
        <w:widowControl w:val="0"/>
        <w:autoSpaceDE w:val="0"/>
        <w:jc w:val="left"/>
      </w:pPr>
      <w:r>
        <w:rPr>
          <w:rFonts w:eastAsia="Times New Roman"/>
          <w:lang w:eastAsia="ru-RU"/>
        </w:rPr>
        <w:t>Описание участниками закупки поставляемого Товара, который является предметом закупки, его функциональных (потребительских свойств), его количественных и качественных характеристик:</w:t>
      </w:r>
    </w:p>
    <w:p w:rsidR="00C03E71" w:rsidRDefault="00C03E71">
      <w:pPr>
        <w:widowControl w:val="0"/>
        <w:autoSpaceDE w:val="0"/>
        <w:jc w:val="left"/>
        <w:rPr>
          <w:rFonts w:eastAsia="Times New Roman"/>
          <w:lang w:eastAsia="ru-RU"/>
        </w:rPr>
      </w:pPr>
    </w:p>
    <w:p w:rsidR="00C03E71" w:rsidRDefault="00C03E71">
      <w:pPr>
        <w:shd w:val="clear" w:color="auto" w:fill="FFFFFF"/>
        <w:ind w:right="-16"/>
      </w:pPr>
      <w:r>
        <w:rPr>
          <w:rFonts w:eastAsia="Times New Roman"/>
          <w:spacing w:val="1"/>
          <w:sz w:val="22"/>
          <w:szCs w:val="22"/>
        </w:rPr>
        <w:t>Наименование Товара: ___________________________.</w:t>
      </w:r>
    </w:p>
    <w:p w:rsidR="00C03E71" w:rsidRDefault="00C03E71">
      <w:pPr>
        <w:shd w:val="clear" w:color="auto" w:fill="FFFFFF"/>
        <w:ind w:right="-16" w:firstLine="567"/>
        <w:rPr>
          <w:rFonts w:eastAsia="Times New Roman"/>
          <w:spacing w:val="1"/>
          <w:sz w:val="22"/>
          <w:szCs w:val="22"/>
        </w:rPr>
      </w:pPr>
    </w:p>
    <w:p w:rsidR="00C03E71" w:rsidRDefault="00C03E71">
      <w:pPr>
        <w:shd w:val="clear" w:color="auto" w:fill="FFFFFF"/>
        <w:ind w:right="-16" w:firstLine="567"/>
        <w:rPr>
          <w:rFonts w:eastAsia="Times New Roman"/>
          <w:spacing w:val="1"/>
          <w:sz w:val="22"/>
          <w:szCs w:val="22"/>
        </w:rPr>
      </w:pPr>
    </w:p>
    <w:tbl>
      <w:tblPr>
        <w:tblW w:w="10500" w:type="dxa"/>
        <w:tblInd w:w="108" w:type="dxa"/>
        <w:tblLayout w:type="fixed"/>
        <w:tblLook w:val="0000" w:firstRow="0" w:lastRow="0" w:firstColumn="0" w:lastColumn="0" w:noHBand="0" w:noVBand="0"/>
      </w:tblPr>
      <w:tblGrid>
        <w:gridCol w:w="826"/>
        <w:gridCol w:w="4961"/>
        <w:gridCol w:w="1276"/>
        <w:gridCol w:w="1559"/>
        <w:gridCol w:w="1878"/>
      </w:tblGrid>
      <w:tr w:rsidR="00C03E71" w:rsidTr="00E43471">
        <w:trPr>
          <w:trHeight w:val="387"/>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ind w:left="9"/>
              <w:jc w:val="center"/>
            </w:pPr>
            <w:r>
              <w:rPr>
                <w:b/>
                <w:bCs/>
              </w:rPr>
              <w:t>№</w:t>
            </w:r>
            <w:r>
              <w:rPr>
                <w:rFonts w:eastAsia="Times New Roman"/>
                <w:b/>
                <w:bCs/>
              </w:rPr>
              <w:t xml:space="preserve"> </w:t>
            </w:r>
            <w:proofErr w:type="gramStart"/>
            <w:r>
              <w:rPr>
                <w:b/>
                <w:bCs/>
              </w:rPr>
              <w:t>п</w:t>
            </w:r>
            <w:proofErr w:type="gramEnd"/>
            <w:r>
              <w:rPr>
                <w:b/>
                <w:bCs/>
              </w:rPr>
              <w:t>/п</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ind w:left="567"/>
              <w:jc w:val="center"/>
            </w:pPr>
            <w:r>
              <w:rPr>
                <w:b/>
                <w:bCs/>
              </w:rPr>
              <w:t>Наименование и характеристики товара</w:t>
            </w: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 xml:space="preserve">Ед. </w:t>
            </w:r>
            <w:proofErr w:type="spellStart"/>
            <w:r>
              <w:rPr>
                <w:b/>
                <w:bCs/>
              </w:rPr>
              <w:t>имз</w:t>
            </w:r>
            <w:proofErr w:type="spellEnd"/>
            <w:r>
              <w:rPr>
                <w:b/>
                <w:bCs/>
              </w:rPr>
              <w:t>.</w:t>
            </w: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jc w:val="left"/>
            </w:pPr>
            <w:r>
              <w:rPr>
                <w:b/>
                <w:bCs/>
              </w:rPr>
              <w:t>Количество</w:t>
            </w: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jc w:val="left"/>
            </w:pPr>
            <w:r>
              <w:rPr>
                <w:b/>
                <w:bCs/>
              </w:rPr>
              <w:t>Наименование страны происхождения товара</w:t>
            </w:r>
          </w:p>
        </w:tc>
      </w:tr>
      <w:tr w:rsidR="00C03E71" w:rsidTr="00E43471">
        <w:trPr>
          <w:trHeight w:val="612"/>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1</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r w:rsidR="00C03E71" w:rsidTr="00E43471">
        <w:trPr>
          <w:trHeight w:val="612"/>
        </w:trPr>
        <w:tc>
          <w:tcPr>
            <w:tcW w:w="82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9"/>
              <w:jc w:val="center"/>
            </w:pPr>
            <w:r>
              <w:rPr>
                <w:bCs/>
              </w:rPr>
              <w:t>2</w:t>
            </w:r>
          </w:p>
        </w:tc>
        <w:tc>
          <w:tcPr>
            <w:tcW w:w="4961"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276"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bCs/>
              </w:rPr>
            </w:pPr>
          </w:p>
        </w:tc>
        <w:tc>
          <w:tcPr>
            <w:tcW w:w="1559" w:type="dxa"/>
            <w:tcBorders>
              <w:top w:val="single" w:sz="4" w:space="0" w:color="000000"/>
              <w:left w:val="single" w:sz="4" w:space="0" w:color="000000"/>
              <w:bottom w:val="single" w:sz="4" w:space="0" w:color="000000"/>
            </w:tcBorders>
            <w:shd w:val="clear" w:color="auto" w:fill="auto"/>
          </w:tcPr>
          <w:p w:rsidR="00C03E71" w:rsidRDefault="00C03E71">
            <w:pPr>
              <w:autoSpaceDE w:val="0"/>
              <w:snapToGrid w:val="0"/>
              <w:ind w:left="567"/>
              <w:jc w:val="center"/>
              <w:rPr>
                <w:rFonts w:eastAsia="Times New Roman"/>
                <w:bCs/>
              </w:rPr>
            </w:pPr>
          </w:p>
        </w:tc>
        <w:tc>
          <w:tcPr>
            <w:tcW w:w="187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autoSpaceDE w:val="0"/>
              <w:snapToGrid w:val="0"/>
              <w:ind w:left="567"/>
              <w:jc w:val="center"/>
              <w:rPr>
                <w:rFonts w:eastAsia="Times New Roman"/>
              </w:rPr>
            </w:pPr>
          </w:p>
        </w:tc>
      </w:tr>
    </w:tbl>
    <w:p w:rsidR="00C03E71" w:rsidRDefault="00C03E71">
      <w:pPr>
        <w:shd w:val="clear" w:color="auto" w:fill="FFFFFF"/>
        <w:ind w:right="-16"/>
        <w:rPr>
          <w:rFonts w:eastAsia="Times New Roman"/>
          <w:sz w:val="18"/>
          <w:szCs w:val="18"/>
        </w:rPr>
      </w:pPr>
    </w:p>
    <w:p w:rsidR="00C03E71" w:rsidRDefault="00F259A1">
      <w:pPr>
        <w:shd w:val="clear" w:color="auto" w:fill="FFFFFF"/>
        <w:ind w:right="-23" w:firstLine="23"/>
      </w:pPr>
      <w:r>
        <w:rPr>
          <w:rFonts w:eastAsia="Times New Roman"/>
          <w:spacing w:val="1"/>
          <w:sz w:val="22"/>
          <w:szCs w:val="22"/>
        </w:rPr>
        <w:t>Иные сведения Товара,</w:t>
      </w:r>
      <w:r w:rsidR="00C03E71">
        <w:rPr>
          <w:rFonts w:eastAsia="Times New Roman"/>
          <w:spacing w:val="1"/>
          <w:sz w:val="22"/>
          <w:szCs w:val="22"/>
        </w:rPr>
        <w:t xml:space="preserve"> определяющие его соответствие требованиям заказчика: ___________________________________________________________</w:t>
      </w:r>
      <w:r w:rsidR="00A15122">
        <w:rPr>
          <w:rFonts w:eastAsia="Times New Roman"/>
          <w:spacing w:val="1"/>
          <w:sz w:val="22"/>
          <w:szCs w:val="22"/>
        </w:rPr>
        <w:t>_______________________________</w:t>
      </w:r>
      <w:r w:rsidR="00C03E71">
        <w:rPr>
          <w:rFonts w:eastAsia="Times New Roman"/>
          <w:spacing w:val="1"/>
          <w:sz w:val="22"/>
          <w:szCs w:val="22"/>
        </w:rPr>
        <w:t>.</w:t>
      </w:r>
    </w:p>
    <w:p w:rsidR="00C03E71" w:rsidRPr="0086677D" w:rsidRDefault="00C03E71" w:rsidP="00195BCC">
      <w:pPr>
        <w:widowControl w:val="0"/>
        <w:autoSpaceDE w:val="0"/>
        <w:rPr>
          <w:rFonts w:eastAsia="Times New Roman"/>
          <w:i/>
          <w:sz w:val="20"/>
          <w:szCs w:val="20"/>
        </w:rPr>
      </w:pPr>
      <w:proofErr w:type="gramStart"/>
      <w:r w:rsidRPr="00EF33A0">
        <w:rPr>
          <w:rFonts w:eastAsia="Times New Roman"/>
          <w:i/>
          <w:sz w:val="20"/>
          <w:szCs w:val="20"/>
        </w:rPr>
        <w:t>(</w:t>
      </w:r>
      <w:r w:rsidRPr="00743E72">
        <w:rPr>
          <w:rFonts w:eastAsia="Times New Roman"/>
          <w:i/>
          <w:sz w:val="20"/>
          <w:szCs w:val="20"/>
        </w:rPr>
        <w:t xml:space="preserve">указать </w:t>
      </w:r>
      <w:r w:rsidR="00F259A1" w:rsidRPr="00743E72">
        <w:rPr>
          <w:rFonts w:eastAsia="Times New Roman"/>
          <w:i/>
          <w:sz w:val="20"/>
          <w:szCs w:val="20"/>
        </w:rPr>
        <w:t>все сведения</w:t>
      </w:r>
      <w:r w:rsidRPr="00743E72">
        <w:rPr>
          <w:rFonts w:eastAsia="Times New Roman"/>
          <w:i/>
          <w:sz w:val="20"/>
          <w:szCs w:val="20"/>
        </w:rPr>
        <w:t xml:space="preserve"> из технического задания </w:t>
      </w:r>
      <w:r w:rsidR="00743E72" w:rsidRPr="00743E72">
        <w:rPr>
          <w:rFonts w:eastAsia="Times New Roman"/>
          <w:i/>
          <w:sz w:val="20"/>
          <w:szCs w:val="20"/>
        </w:rPr>
        <w:t>(п.1(1.1), п. 2(2.1</w:t>
      </w:r>
      <w:r w:rsidR="00B11124">
        <w:rPr>
          <w:rFonts w:eastAsia="Times New Roman"/>
          <w:i/>
          <w:sz w:val="20"/>
          <w:szCs w:val="20"/>
        </w:rPr>
        <w:t>(2.1.1, 2.1.2, 2.1.3, 2.1.4, 2.1.5, 2.1.6, 2.1.7, 2.1.8, 2.1.9, 2.1.10, 2.1.11, 2.1.12, 2.1.13, 2.1.14, 2.1.15, 2.1.16, 2.1.17, 2.1.18, 2.1.19, 2.1.20, 2.1.21, 2.1.22, 2.1.23, 2.1.24, 2.1.25, 2.1.26, 2.1.27, 2.1.28, 2.1.29, 2.1.30, 2.1.31, 2.1.32, 2.1.33, 2.1.34, 2.1.35, 2.1.36, 2.1.37, 2.1.38, 2.1.39, 2.1.40, 2.1.41, 2.1.42, 2.1.43</w:t>
      </w:r>
      <w:r w:rsidR="005238B7">
        <w:rPr>
          <w:rFonts w:eastAsia="Times New Roman"/>
          <w:i/>
          <w:sz w:val="20"/>
          <w:szCs w:val="20"/>
        </w:rPr>
        <w:t>, 2.1.44, 2.1.45, 2.1.46, 2.1.47, 2.1.48</w:t>
      </w:r>
      <w:proofErr w:type="gramEnd"/>
      <w:r w:rsidR="005238B7">
        <w:rPr>
          <w:rFonts w:eastAsia="Times New Roman"/>
          <w:i/>
          <w:sz w:val="20"/>
          <w:szCs w:val="20"/>
        </w:rPr>
        <w:t xml:space="preserve">, </w:t>
      </w:r>
      <w:proofErr w:type="gramStart"/>
      <w:r w:rsidR="005238B7">
        <w:rPr>
          <w:rFonts w:eastAsia="Times New Roman"/>
          <w:i/>
          <w:sz w:val="20"/>
          <w:szCs w:val="20"/>
        </w:rPr>
        <w:t>2.1.49, 2.1.50, 2.1.51, 2.1.52, 2.1.53, 2.1.54, 2.1.55, 2.1.56, 2.1.57, 2.1.58, 2.1.59, 2.1.60, 2.1.61, 2.1.62, 2.1.63, 2.1.64, 2.1.65, 2.1.66, 2.1.67, 2.1.68, 2.1.69, 2.1.70, 2.1.71, 2.1.72, 2.1.73, 2.1.74, 2.1.75, 2.1.76, 2.1.77, 2.1.78, 2.1.79, 2.1.80, 2.1.81, 2.1.82, 2.1.83, 2.1.84, 2.1.85, 2.1.86, 2.1.87, 2.1.88, 2.1.89, 2.1.90, 2.1.91, 2.1.92, 2.1.93, 2.1.94, 2.1.95, 2.1.96, 2.1.97, 2.1.98, 2.1.99, 2.1.100, 2.1.101, 2.1.102, 2.1.103, 2.1.104, 2.1.105, 2.1.106, 2.1.107, 2.1.108</w:t>
      </w:r>
      <w:proofErr w:type="gramEnd"/>
      <w:r w:rsidR="005238B7">
        <w:rPr>
          <w:rFonts w:eastAsia="Times New Roman"/>
          <w:i/>
          <w:sz w:val="20"/>
          <w:szCs w:val="20"/>
        </w:rPr>
        <w:t xml:space="preserve">, </w:t>
      </w:r>
      <w:proofErr w:type="gramStart"/>
      <w:r w:rsidR="005238B7">
        <w:rPr>
          <w:rFonts w:eastAsia="Times New Roman"/>
          <w:i/>
          <w:sz w:val="20"/>
          <w:szCs w:val="20"/>
        </w:rPr>
        <w:t>2.1.109, 2.1.110, 2.1.111, 2.1.112, 2.1.113, 2.1.114, 2.1.115, 2.1.116, 2.1.117, 2.1.118, 2.1.119, 2.1.120, 2.1.121, 2.1.122, 2.1.123, 2.1.124, 2.1.125, 2.1.126, 2.1.127, 2.1.128, 2.1.129, 2.1.130, 2.1.131, 2.1.132, 2.1.133, 2.1.134, 2.1.135, 2.1.136, 2.1.137, 2.1.138, 2.1.139, 2.1.140, 2.1.141, 2.1.142, 2.1.143, 2.1.144, 2.1.145, 2.1.146, 2.1.147, 2.1.148, 2.1.149, 2.1.150, 2.1.151, 2.1.152, 2.1.153, 2.1.154, 2.1.155, 2.1.156, 2.1.157, 2.1.158, 2.1.159, 2.1.160, 2.1.161, 2.1.162, 2.1.163, 2.1.164, 2.1.165, 2.1.166, 2.1.167, 2.1.168</w:t>
      </w:r>
      <w:proofErr w:type="gramEnd"/>
      <w:r w:rsidR="005238B7">
        <w:rPr>
          <w:rFonts w:eastAsia="Times New Roman"/>
          <w:i/>
          <w:sz w:val="20"/>
          <w:szCs w:val="20"/>
        </w:rPr>
        <w:t xml:space="preserve">, </w:t>
      </w:r>
      <w:proofErr w:type="gramStart"/>
      <w:r w:rsidR="005238B7">
        <w:rPr>
          <w:rFonts w:eastAsia="Times New Roman"/>
          <w:i/>
          <w:sz w:val="20"/>
          <w:szCs w:val="20"/>
        </w:rPr>
        <w:t>2.1.169, 2.1.170, 2.1.171, 2.1.172, 2.1.173, 2.1.174, 2.1.175, 2.1.176, 2.1.177,</w:t>
      </w:r>
      <w:r w:rsidR="00EF73F4">
        <w:rPr>
          <w:rFonts w:eastAsia="Times New Roman"/>
          <w:i/>
          <w:sz w:val="20"/>
          <w:szCs w:val="20"/>
        </w:rPr>
        <w:t xml:space="preserve"> 2.1.178, 2.1.179, 2.1.180, 2.1.181, 2.1.182, 2.1.183, 2.1.184, 2.1.185, 2.1.186, 2.1.187, 2.1.188, 2.1.189, 2.1.190, 2.1.191, 2.1.192, 2.1.193, 2.1.194, 2.1.195, 2.1.196, 2.1.197, 2.1.198, 2.1.199, 2.1.200, 2.1.201, 2.1.202, 2.1.203, 2.1.204, 2.1.205, 2.1.206, 2.1.207, 2.1.208, 2.1.209, 2.1.210, 2.1.211, 2.1.212, 2.1.213, 2.1.214, 2.1.215, 2.1.216, 2.1.217, 2.1.218, 2.1.219, 2.1.220, 2.1.221, 2.1.222, 2.1.223, 2.1.224, 2.1.225, 2.1.226, 2.1.227, 2.1.228</w:t>
      </w:r>
      <w:proofErr w:type="gramEnd"/>
      <w:r w:rsidR="00EF73F4">
        <w:rPr>
          <w:rFonts w:eastAsia="Times New Roman"/>
          <w:i/>
          <w:sz w:val="20"/>
          <w:szCs w:val="20"/>
        </w:rPr>
        <w:t xml:space="preserve">, </w:t>
      </w:r>
      <w:proofErr w:type="gramStart"/>
      <w:r w:rsidR="00EF73F4">
        <w:rPr>
          <w:rFonts w:eastAsia="Times New Roman"/>
          <w:i/>
          <w:sz w:val="20"/>
          <w:szCs w:val="20"/>
        </w:rPr>
        <w:t>2.1.229, 2.1.230, 2.1.231, 2.1.232, 2.1.233, 2.1.234, 2.1.235, 2.1.236, 2.1.237, 2.1.238, 2.1.239, 2.1.240, 2.1.241, 2.1.242, 2.1.243, 2.1.244, 2.1.245, 2.1.246, 2.1.247, 2.1.248, 2.1.249, 2.1.250, 2.1.251, 2.1.252, 2.1.253, 2.1.254, 2.1.255, 2.1.256, 2.1.257, 2.1.258, 2.1.259, 2.1.260, 2.1.261, 2.1.262, 2.1.263, 2.1.264, 2.1.265, 2.1.266, 2.1.267, 2.1.268, 2.1.269, 2.1.270, 2.1.271, 2.1.272, 2.1.273, 2.1.274, 2.1.275, 2.1.276, 2.1.277, 2.1.278, 2.1.279, 2.1.280, 2.1.281, 2.1.282, 2.1.283, 2.1.284, 2.1.285, 2.1.286, 2.1.287, 2.1.288</w:t>
      </w:r>
      <w:proofErr w:type="gramEnd"/>
      <w:r w:rsidR="00EF73F4">
        <w:rPr>
          <w:rFonts w:eastAsia="Times New Roman"/>
          <w:i/>
          <w:sz w:val="20"/>
          <w:szCs w:val="20"/>
        </w:rPr>
        <w:t xml:space="preserve">, </w:t>
      </w:r>
      <w:proofErr w:type="gramStart"/>
      <w:r w:rsidR="00EF73F4">
        <w:rPr>
          <w:rFonts w:eastAsia="Times New Roman"/>
          <w:i/>
          <w:sz w:val="20"/>
          <w:szCs w:val="20"/>
        </w:rPr>
        <w:t xml:space="preserve">2.1.289, 2.1.290, 2.1.291, 2.1.292, 2.1.293, 2.1.294, 2.1.295, 2.1.296, 2.1.297, 2.1.298, 2.1.299, 2.1.300, </w:t>
      </w:r>
      <w:r w:rsidR="00EF73F4">
        <w:rPr>
          <w:rFonts w:eastAsia="Times New Roman"/>
          <w:i/>
          <w:sz w:val="20"/>
          <w:szCs w:val="20"/>
        </w:rPr>
        <w:lastRenderedPageBreak/>
        <w:t>2.1.301, 2.1.302, 2.1.303, 2.1.304, 2.1.305, 2.1.306, 2.1.307, 2.1.308, 2.1.309, 2.1.310, 2.1.311, 2.1.312, 2.1.313, 2.1.314, 2.1.315, 2.1.316, 2.1.317, 2.1.318, 2.1.319, 2.1.320, 2.1.321, 2.1.322, 2.1.323, 2.1.324, 2.1.325, 2.1.326, 2.1.327, 2.1.328, 2.1.329, 2.1.330, 2.1.331, 2.1.332, 2.1.333, 2.1.334, 2.1.335, 2.1.336, 2.1.337, 2.1.338, 2.1.339, 2.1.340, 2.1.341, 2.1.342, 2.1.343, 2.1.344, 2.1.345, 2.1.346, 2.1.347, 2.1.348</w:t>
      </w:r>
      <w:proofErr w:type="gramEnd"/>
      <w:r w:rsidR="00EF73F4">
        <w:rPr>
          <w:rFonts w:eastAsia="Times New Roman"/>
          <w:i/>
          <w:sz w:val="20"/>
          <w:szCs w:val="20"/>
        </w:rPr>
        <w:t xml:space="preserve">, </w:t>
      </w:r>
      <w:proofErr w:type="gramStart"/>
      <w:r w:rsidR="00EF73F4">
        <w:rPr>
          <w:rFonts w:eastAsia="Times New Roman"/>
          <w:i/>
          <w:sz w:val="20"/>
          <w:szCs w:val="20"/>
        </w:rPr>
        <w:t>2.1.349, 2.1.350, 2.1.351, 2.1.352, 2.1.353, 2.1.354, 2.1.355, 2.1.356, 2.1.357, 2.1.358, 2.1.359, 2.1.360, 2.1.361, 2.1.362, 2.1.363, 2.1.364, 2.1.365, 2.1.366</w:t>
      </w:r>
      <w:r w:rsidR="00B11124">
        <w:rPr>
          <w:rFonts w:eastAsia="Times New Roman"/>
          <w:i/>
          <w:sz w:val="20"/>
          <w:szCs w:val="20"/>
        </w:rPr>
        <w:t>)</w:t>
      </w:r>
      <w:r w:rsidR="00A356EF">
        <w:rPr>
          <w:rFonts w:eastAsia="Times New Roman"/>
          <w:i/>
          <w:sz w:val="20"/>
          <w:szCs w:val="20"/>
        </w:rPr>
        <w:t>,</w:t>
      </w:r>
      <w:r w:rsidR="004D1C00">
        <w:rPr>
          <w:rFonts w:eastAsia="Times New Roman"/>
          <w:i/>
          <w:sz w:val="20"/>
          <w:szCs w:val="20"/>
        </w:rPr>
        <w:t xml:space="preserve"> 2.2, 2.3</w:t>
      </w:r>
      <w:r w:rsidR="00EF73F4">
        <w:rPr>
          <w:rFonts w:eastAsia="Times New Roman"/>
          <w:i/>
          <w:sz w:val="20"/>
          <w:szCs w:val="20"/>
        </w:rPr>
        <w:t>, 2.4, 2.5</w:t>
      </w:r>
      <w:r w:rsidR="00743E72" w:rsidRPr="00743E72">
        <w:rPr>
          <w:rFonts w:eastAsia="Times New Roman"/>
          <w:i/>
          <w:sz w:val="20"/>
          <w:szCs w:val="20"/>
        </w:rPr>
        <w:t>), п.3(3.1</w:t>
      </w:r>
      <w:r w:rsidR="00B11124">
        <w:rPr>
          <w:rFonts w:eastAsia="Times New Roman"/>
          <w:i/>
          <w:sz w:val="20"/>
          <w:szCs w:val="20"/>
        </w:rPr>
        <w:t>, 3.2, 3.3, 3.4,</w:t>
      </w:r>
      <w:r w:rsidR="00372AA5">
        <w:rPr>
          <w:rFonts w:eastAsia="Times New Roman"/>
          <w:i/>
          <w:sz w:val="20"/>
          <w:szCs w:val="20"/>
        </w:rPr>
        <w:t xml:space="preserve"> 3.5, 3.6, 3.7</w:t>
      </w:r>
      <w:r w:rsidR="00B2313D">
        <w:rPr>
          <w:rFonts w:eastAsia="Times New Roman"/>
          <w:i/>
          <w:sz w:val="20"/>
          <w:szCs w:val="20"/>
        </w:rPr>
        <w:t>)</w:t>
      </w:r>
      <w:r w:rsidR="009A67E5">
        <w:rPr>
          <w:rFonts w:eastAsia="Times New Roman"/>
          <w:i/>
          <w:sz w:val="20"/>
          <w:szCs w:val="20"/>
        </w:rPr>
        <w:t>, п.4(4.1, 4.2</w:t>
      </w:r>
      <w:r w:rsidR="00372AA5">
        <w:rPr>
          <w:rFonts w:eastAsia="Times New Roman"/>
          <w:i/>
          <w:sz w:val="20"/>
          <w:szCs w:val="20"/>
        </w:rPr>
        <w:t>, 4.3</w:t>
      </w:r>
      <w:r w:rsidR="009A67E5">
        <w:rPr>
          <w:rFonts w:eastAsia="Times New Roman"/>
          <w:i/>
          <w:sz w:val="20"/>
          <w:szCs w:val="20"/>
        </w:rPr>
        <w:t>)</w:t>
      </w:r>
      <w:r w:rsidR="00743E72" w:rsidRPr="00743E72">
        <w:rPr>
          <w:rFonts w:eastAsia="Times New Roman"/>
          <w:i/>
          <w:sz w:val="20"/>
          <w:szCs w:val="20"/>
        </w:rPr>
        <w:t>).</w:t>
      </w:r>
      <w:r w:rsidR="00B612DD" w:rsidRPr="00743E72">
        <w:rPr>
          <w:rFonts w:eastAsia="Times New Roman"/>
          <w:i/>
          <w:sz w:val="20"/>
          <w:szCs w:val="20"/>
        </w:rPr>
        <w:t xml:space="preserve">   </w:t>
      </w:r>
      <w:r w:rsidRPr="00743E72">
        <w:rPr>
          <w:rFonts w:eastAsia="Times New Roman"/>
          <w:sz w:val="20"/>
          <w:szCs w:val="20"/>
        </w:rPr>
        <w:t xml:space="preserve">               </w:t>
      </w:r>
      <w:proofErr w:type="gramEnd"/>
    </w:p>
    <w:p w:rsidR="00B2313D" w:rsidRDefault="00B2313D">
      <w:pPr>
        <w:rPr>
          <w:rFonts w:eastAsia="Times New Roman"/>
          <w:i/>
          <w:color w:val="C00000"/>
          <w:lang w:eastAsia="ru-RU"/>
        </w:rPr>
      </w:pPr>
    </w:p>
    <w:p w:rsidR="00C03E71" w:rsidRDefault="00C03E71">
      <w:r>
        <w:rPr>
          <w:rFonts w:eastAsia="Times New Roman"/>
          <w:i/>
          <w:color w:val="C00000"/>
          <w:lang w:eastAsia="ru-RU"/>
        </w:rPr>
        <w:t>ИНСТРУКЦИИ ПО ЗАПОЛНЕНИЮ:</w:t>
      </w:r>
    </w:p>
    <w:p w:rsidR="00C03E71" w:rsidRDefault="00C03E71">
      <w:r>
        <w:rPr>
          <w:rFonts w:eastAsia="Times New Roman"/>
          <w:i/>
          <w:color w:val="C00000"/>
          <w:lang w:eastAsia="ru-RU"/>
        </w:rPr>
        <w:t>1.  Данные инструкции не следует воспроизводить в документах, подготовленных Участником.</w:t>
      </w:r>
    </w:p>
    <w:p w:rsidR="00C03E71" w:rsidRPr="00F259A1" w:rsidRDefault="00C03E71">
      <w:pPr>
        <w:rPr>
          <w:color w:val="FF0000"/>
        </w:rPr>
      </w:pPr>
      <w:r>
        <w:rPr>
          <w:rFonts w:eastAsia="Times New Roman"/>
          <w:i/>
          <w:color w:val="C00000"/>
          <w:lang w:eastAsia="ru-RU"/>
        </w:rPr>
        <w:t xml:space="preserve">2. </w:t>
      </w:r>
      <w:proofErr w:type="gramStart"/>
      <w:r>
        <w:rPr>
          <w:rFonts w:eastAsia="Times New Roman"/>
          <w:i/>
          <w:color w:val="C00000"/>
          <w:lang w:eastAsia="ru-RU"/>
        </w:rPr>
        <w:t>В настоящем техником предложении Участник предоставляет описание поставляемого Товара, который является предметом закупки, его функциональных (потребительских свойств), его количественных и качественных характеристик (</w:t>
      </w:r>
      <w:r w:rsidR="00F259A1">
        <w:rPr>
          <w:rFonts w:eastAsia="Times New Roman"/>
          <w:i/>
          <w:color w:val="C00000"/>
        </w:rPr>
        <w:t xml:space="preserve">указываются все </w:t>
      </w:r>
      <w:r>
        <w:rPr>
          <w:rFonts w:eastAsia="Times New Roman"/>
          <w:i/>
          <w:color w:val="C00000"/>
        </w:rPr>
        <w:t xml:space="preserve">сведения из технического </w:t>
      </w:r>
      <w:r w:rsidRPr="00BC326B">
        <w:rPr>
          <w:rFonts w:eastAsia="Times New Roman"/>
          <w:i/>
          <w:color w:val="C00000"/>
        </w:rPr>
        <w:t xml:space="preserve">задания </w:t>
      </w:r>
      <w:r w:rsidR="00BC326B" w:rsidRPr="00BC326B">
        <w:rPr>
          <w:rFonts w:eastAsia="Times New Roman"/>
          <w:i/>
          <w:color w:val="C00000"/>
          <w:sz w:val="20"/>
          <w:szCs w:val="20"/>
        </w:rPr>
        <w:t>(п.</w:t>
      </w:r>
      <w:r w:rsidR="00BC326B" w:rsidRPr="00B2313D">
        <w:rPr>
          <w:rFonts w:eastAsia="Times New Roman"/>
          <w:i/>
          <w:color w:val="C00000"/>
          <w:sz w:val="20"/>
          <w:szCs w:val="20"/>
        </w:rPr>
        <w:t>1</w:t>
      </w:r>
      <w:r w:rsidR="00B2313D" w:rsidRPr="00B2313D">
        <w:rPr>
          <w:rFonts w:eastAsia="Times New Roman"/>
          <w:i/>
          <w:color w:val="C00000"/>
          <w:sz w:val="20"/>
          <w:szCs w:val="20"/>
        </w:rPr>
        <w:t>(1.1), п. 2</w:t>
      </w:r>
      <w:r w:rsidR="00372AA5" w:rsidRPr="00372AA5">
        <w:rPr>
          <w:rFonts w:eastAsia="Times New Roman"/>
          <w:i/>
          <w:color w:val="C00000"/>
          <w:sz w:val="20"/>
          <w:szCs w:val="20"/>
        </w:rPr>
        <w:t>(2.1</w:t>
      </w:r>
      <w:r w:rsidR="00E43471" w:rsidRPr="00E43471">
        <w:rPr>
          <w:rFonts w:eastAsia="Times New Roman"/>
          <w:i/>
          <w:color w:val="C00000"/>
          <w:sz w:val="20"/>
          <w:szCs w:val="20"/>
        </w:rPr>
        <w:t>(2.1.1, 2.1.2, 2.1.3, 2.1.4, 2.1.5, 2.1.6, 2.1.7, 2.1.8, 2.1.9, 2.1.10, 2.1.11, 2.1.12, 2.1.13, 2.1.14, 2.1.15, 2.1.16, 2.1.17, 2.1.18, 2.1.19, 2.1.20, 2.1.21, 2.1.22, 2.1.23, 2.1.24, 2.1.25, 2.1.26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2.1.27, 2.1.28, 2.1.29, 2.1.30, 2.1.31, 2.1.32, 2.1.33, 2.1.34, 2.1.35, 2.1.36, 2.1.37, 2.1.38, 2.1.39, 2.1.40, 2.1.41, 2.1.42, 2.1.43, 2.1.44, 2.1.45, 2.1.46, 2.1.47, 2.1.48, 2.1.49, 2.1.50, 2.1.51, 2.1.52, 2.1.53, 2.1.54, 2.1.55, 2.1.56, 2.1.57, 2.1.58, 2.1.59, 2.1.60, 2.1.61, 2.1.62, 2.1.63, 2.1.64, 2.1.65, 2.1.66, 2.1.67, 2.1.68, 2.1.69, 2.1.70, 2.1.71, 2.1.72, 2.1.73, 2.1.74, 2.1.75, 2.1.76, 2.1.77, 2.1.78, 2.1.79, 2.1.80, 2.1.81, 2.1.82, 2.1.83, 2.1.84, 2.1.85, 2.1.86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2.1.87, 2.1.88, 2.1.89, 2.1.90, 2.1.91, 2.1.92, 2.1.93, 2.1.94, 2.1.95, 2.1.96, 2.1.97, 2.1.98, 2.1.99, 2.1.100, 2.1.101, 2.1.102, 2.1.103, 2.1.104, 2.1.105, 2.1.106, 2.1.107, 2.1.108, 2.1.109, 2.1.110, 2.1.111, 2.1.112, 2.1.113, 2.1.114, 2.1.115, 2.1.116, 2.1.117, 2.1.118, 2.1.119, 2.1.120, 2.1.121, 2.1.122, 2.1.123, 2.1.124, 2.1.125, 2.1.126, 2.1.127, 2.1.128, 2.1.129, 2.1.130, 2.1.131, 2.1.132, 2.1.133, 2.1.134, 2.1.135, 2.1.136, 2.1.137, 2.1.138, 2.1.139, 2.1.140, 2.1.141, 2.1.142, 2.1.143, 2.1.144, 2.1.145, 2.1.146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2.1.147, 2.1.148, 2.1.149, 2.1.150, 2.1.151, 2.1.152, 2.1.153, 2.1.154, 2.1.155, 2.1.156, 2.1.157, 2.1.158, 2.1.159, 2.1.160, 2.1.161, 2.1.162, 2.1.163, 2.1.164, 2.1.165, 2.1.166, 2.1.167, 2.1.168, 2.1.169, 2.1.170, 2.1.171, 2.1.172, 2.1.173, 2.1.174, 2.1.175, 2.1.176, 2.1.177, 2.1.178, 2.1.179, 2.1.180, 2.1.181, 2.1.182, 2.1.183, 2.1.184, 2.1.185, 2.1.186, 2.1.187, 2.1.188, 2.1.189, 2.1.190, 2.1.191, 2.1.192, 2.1.193, 2.1.194, 2.1.195, 2.1.196, 2.1.197, 2.1.198, 2.1.199, 2.1.200, 2.1.201, 2.1.202, 2.1.203, 2.1.204, 2.1.205, 2.1.206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2.1.207, 2.1.208, 2.1.209, 2.1.210, 2.1.211, 2.1.212, 2.1.213, 2.1.214, 2.1.215, 2.1.216, 2.1.217, 2.1.218, 2.1.219, 2.1.220, 2.1.221, 2.1.222, 2.1.223, 2.1.224, 2.1.225, 2.1.226, 2.1.227, 2.1.228, 2.1.229, 2.1.230, 2.1.231, 2.1.232, 2.1.233, 2.1.234, 2.1.235, 2.1.236, 2.1.237, 2.1.238, 2.1.239, 2.1.240, 2.1.241, 2.1.242, 2.1.243, 2.1.244, 2.1.245, 2.1.246, 2.1.247, 2.1.248, 2.1.249, 2.1.250, 2.1.251, 2.1.252, 2.1.253, 2.1.254, 2.1.255, 2.1.256, 2.1.257, 2.1.258, 2.1.259, 2.1.260, 2.1.261, 2.1.262, 2.1.263, 2.1.264, 2.1.265, 2.1.266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2.1.267, 2.1.268, 2.1.269, 2.1.270, 2.1.271, 2.1.272, 2.1.273, 2.1.274, 2.1.275, 2.1.276, 2.1.277, 2.1.278, 2.1.279, 2.1.280, 2.1.281, 2.1.282, 2.1.283, 2.1.284, 2.1.285, 2.1.286, 2.1.287, 2.1.288, 2.1.289, 2.1.290, 2.1.291, 2.1.292, 2.1.293, 2.1.294, 2.1.295, 2.1.296, 2.1.297, 2.1.298, 2.1.299, 2.1.300, 2.1.301, 2.1.302, 2.1.303, 2.1.304, 2.1.305, 2.1.306, 2.1.307, 2.1.308, 2.1.309, 2.1.310, 2.1.311, 2.1.312, 2.1.313, 2.1.314, 2.1.315, 2.1.316, 2.1.317, 2.1.318, 2.1.319, 2.1.320, 2.1.321, 2.1.322, 2.1.323, 2.1.324, 2.1.325, 2.1.326</w:t>
      </w:r>
      <w:proofErr w:type="gramEnd"/>
      <w:r w:rsidR="00E43471" w:rsidRPr="00E43471">
        <w:rPr>
          <w:rFonts w:eastAsia="Times New Roman"/>
          <w:i/>
          <w:color w:val="C00000"/>
          <w:sz w:val="20"/>
          <w:szCs w:val="20"/>
        </w:rPr>
        <w:t xml:space="preserve">, </w:t>
      </w:r>
      <w:proofErr w:type="gramStart"/>
      <w:r w:rsidR="00E43471" w:rsidRPr="00E43471">
        <w:rPr>
          <w:rFonts w:eastAsia="Times New Roman"/>
          <w:i/>
          <w:color w:val="C00000"/>
          <w:sz w:val="20"/>
          <w:szCs w:val="20"/>
        </w:rPr>
        <w:t>2.1.327, 2.1.328, 2.1.329, 2.1.330, 2.1.331, 2.1.332, 2.1.333, 2.1.334, 2.1.335, 2.1.336, 2.1.337, 2.1.338, 2.1.339, 2.1.340, 2.1.341, 2.1.342, 2.1.343, 2.1.344, 2.1.345, 2.1.346, 2.1.347, 2.1.348, 2.1.349, 2.1.350, 2.1.351, 2.1.352, 2.1.353, 2.1.354, 2.1.355, 2.1.356, 2.1.357, 2.1.358, 2.1.359, 2.1.360, 2.1.361, 2.1.362, 2.1.363, 2.1.364, 2.1.365, 2.1.366), 2.2, 2.3, 2.4, 2.5</w:t>
      </w:r>
      <w:r w:rsidR="00372AA5" w:rsidRPr="00372AA5">
        <w:rPr>
          <w:rFonts w:eastAsia="Times New Roman"/>
          <w:i/>
          <w:color w:val="C00000"/>
          <w:sz w:val="20"/>
          <w:szCs w:val="20"/>
        </w:rPr>
        <w:t>), п.3(3.1, 3.2, 3.3, 3.4, 3.5, 3.6, 3.7), п.4(4.1, 4.2, 4.3</w:t>
      </w:r>
      <w:r w:rsidR="009A67E5">
        <w:rPr>
          <w:rFonts w:eastAsia="Times New Roman"/>
          <w:i/>
          <w:color w:val="C00000"/>
          <w:sz w:val="20"/>
          <w:szCs w:val="20"/>
        </w:rPr>
        <w:t>)</w:t>
      </w:r>
      <w:r w:rsidR="0084729D" w:rsidRPr="00BC326B">
        <w:rPr>
          <w:rFonts w:eastAsia="Times New Roman"/>
          <w:i/>
          <w:color w:val="C00000"/>
          <w:sz w:val="20"/>
          <w:szCs w:val="20"/>
        </w:rPr>
        <w:t>)</w:t>
      </w:r>
      <w:r w:rsidR="00B4595C" w:rsidRPr="00BC326B">
        <w:rPr>
          <w:rFonts w:eastAsia="Times New Roman"/>
          <w:i/>
          <w:color w:val="C00000"/>
          <w:sz w:val="20"/>
          <w:szCs w:val="20"/>
        </w:rPr>
        <w:t xml:space="preserve">. </w:t>
      </w:r>
      <w:r w:rsidR="00B4595C" w:rsidRPr="00B4595C">
        <w:rPr>
          <w:rFonts w:eastAsia="Times New Roman"/>
          <w:i/>
          <w:color w:val="C00000"/>
          <w:sz w:val="20"/>
          <w:szCs w:val="20"/>
        </w:rPr>
        <w:t xml:space="preserve">                 </w:t>
      </w:r>
      <w:proofErr w:type="gramEnd"/>
    </w:p>
    <w:p w:rsidR="00C03E71" w:rsidRDefault="00C03E71">
      <w:r>
        <w:rPr>
          <w:rFonts w:eastAsia="Times New Roman"/>
          <w:i/>
          <w:color w:val="C00000"/>
          <w:lang w:eastAsia="ru-RU"/>
        </w:rPr>
        <w:t>**В случае указания в техническом задании слов «от» «до», «не более»</w:t>
      </w:r>
      <w:r w:rsidR="000E2C1F">
        <w:rPr>
          <w:rFonts w:eastAsia="Times New Roman"/>
          <w:i/>
          <w:color w:val="C00000"/>
          <w:lang w:eastAsia="ru-RU"/>
        </w:rPr>
        <w:t>,</w:t>
      </w:r>
      <w:r>
        <w:rPr>
          <w:rFonts w:eastAsia="Times New Roman"/>
          <w:i/>
          <w:color w:val="C00000"/>
          <w:lang w:eastAsia="ru-RU"/>
        </w:rPr>
        <w:t xml:space="preserve"> «не менее»</w:t>
      </w:r>
      <w:r w:rsidR="000E2C1F">
        <w:rPr>
          <w:rFonts w:eastAsia="Times New Roman"/>
          <w:i/>
          <w:color w:val="C00000"/>
          <w:lang w:eastAsia="ru-RU"/>
        </w:rPr>
        <w:t xml:space="preserve">, </w:t>
      </w:r>
      <w:r>
        <w:rPr>
          <w:rFonts w:eastAsia="Times New Roman"/>
          <w:i/>
          <w:color w:val="C00000"/>
          <w:lang w:eastAsia="ru-RU"/>
        </w:rPr>
        <w:t>участник предлагает конкретные значения показателя.</w:t>
      </w:r>
      <w:r w:rsidR="00A31594">
        <w:rPr>
          <w:rFonts w:eastAsia="Times New Roman"/>
          <w:i/>
          <w:color w:val="C00000"/>
          <w:lang w:eastAsia="ru-RU"/>
        </w:rPr>
        <w:t xml:space="preserve"> </w:t>
      </w:r>
      <w:r>
        <w:rPr>
          <w:rFonts w:eastAsia="Times New Roman"/>
          <w:i/>
          <w:color w:val="C00000"/>
          <w:lang w:eastAsia="ru-RU"/>
        </w:rPr>
        <w:t xml:space="preserve">Сведения излагаются в настоящем времени. </w:t>
      </w:r>
    </w:p>
    <w:p w:rsidR="00E43471" w:rsidRDefault="00E43471">
      <w:pPr>
        <w:suppressAutoHyphens w:val="0"/>
        <w:jc w:val="left"/>
        <w:rPr>
          <w:rFonts w:eastAsia="MS Mincho"/>
          <w:b/>
          <w:bCs/>
          <w:color w:val="548DD4"/>
          <w:kern w:val="1"/>
          <w:sz w:val="28"/>
        </w:rPr>
      </w:pPr>
      <w:r>
        <w:rPr>
          <w:rFonts w:eastAsia="MS Mincho"/>
          <w:b/>
          <w:bCs/>
          <w:color w:val="548DD4"/>
          <w:kern w:val="1"/>
          <w:sz w:val="28"/>
        </w:rPr>
        <w:br w:type="page"/>
      </w:r>
    </w:p>
    <w:p w:rsidR="00C03E71" w:rsidRDefault="00C03E71">
      <w:pPr>
        <w:keepNext/>
        <w:spacing w:before="60" w:after="60"/>
        <w:ind w:left="788" w:hanging="357"/>
        <w:jc w:val="center"/>
      </w:pPr>
      <w:r>
        <w:rPr>
          <w:rFonts w:eastAsia="MS Mincho"/>
          <w:b/>
          <w:bCs/>
          <w:color w:val="548DD4"/>
          <w:kern w:val="1"/>
          <w:sz w:val="28"/>
        </w:rPr>
        <w:lastRenderedPageBreak/>
        <w:t>ФОРМА 2 ВТОРАЯ ЧАСТЬ З</w:t>
      </w:r>
      <w:r>
        <w:rPr>
          <w:rFonts w:eastAsia="MS Mincho"/>
          <w:b/>
          <w:bCs/>
          <w:color w:val="548DD4"/>
          <w:kern w:val="1"/>
          <w:sz w:val="28"/>
          <w:lang w:val="x-none"/>
        </w:rPr>
        <w:t>АЯВК</w:t>
      </w:r>
      <w:r>
        <w:rPr>
          <w:rFonts w:eastAsia="MS Mincho"/>
          <w:b/>
          <w:bCs/>
          <w:color w:val="548DD4"/>
          <w:kern w:val="1"/>
          <w:sz w:val="28"/>
        </w:rPr>
        <w:t>И</w:t>
      </w:r>
      <w:r>
        <w:rPr>
          <w:rFonts w:eastAsia="MS Mincho"/>
          <w:b/>
          <w:bCs/>
          <w:color w:val="548DD4"/>
          <w:kern w:val="1"/>
          <w:sz w:val="28"/>
          <w:lang w:val="x-none"/>
        </w:rPr>
        <w:t xml:space="preserve"> НА УЧАСТИЕ В </w:t>
      </w:r>
      <w:r>
        <w:rPr>
          <w:rFonts w:eastAsia="MS Mincho"/>
          <w:b/>
          <w:bCs/>
          <w:color w:val="548DD4"/>
          <w:kern w:val="1"/>
          <w:sz w:val="28"/>
        </w:rPr>
        <w:t>ЗАПРОСЕ ПРЕДЛОЖЕНИЙ В ЭЛЕКТРОННОЙ ФОРМЕ</w:t>
      </w:r>
    </w:p>
    <w:p w:rsidR="00C03E71" w:rsidRDefault="00C03E71">
      <w:pPr>
        <w:spacing w:before="120" w:after="120"/>
      </w:pPr>
      <w:r>
        <w:rPr>
          <w:rFonts w:eastAsia="Times New Roman"/>
        </w:rPr>
        <w:t xml:space="preserve">Фирменный бланк Участника </w:t>
      </w:r>
    </w:p>
    <w:p w:rsidR="00C03E71" w:rsidRDefault="00C03E71">
      <w:pPr>
        <w:spacing w:before="120" w:after="120"/>
      </w:pPr>
      <w:r>
        <w:rPr>
          <w:rFonts w:eastAsia="Times New Roman"/>
        </w:rPr>
        <w:t>«___» __________ 20___ года  №______</w:t>
      </w:r>
    </w:p>
    <w:p w:rsidR="00C03E71" w:rsidRDefault="00C03E71">
      <w:pPr>
        <w:spacing w:before="120" w:after="120"/>
        <w:rPr>
          <w:rFonts w:eastAsia="Times New Roman"/>
          <w:sz w:val="10"/>
          <w:szCs w:val="10"/>
        </w:rPr>
      </w:pPr>
    </w:p>
    <w:p w:rsidR="00C03E71" w:rsidRDefault="00C03E71">
      <w:pPr>
        <w:ind w:firstLine="567"/>
        <w:jc w:val="center"/>
      </w:pPr>
      <w:bookmarkStart w:id="24" w:name="_%D0%97%D0%B0%D1%8F%D0%B2%D0%BA%D0%B0_%D"/>
      <w:bookmarkStart w:id="25" w:name="_%D0%9F%D0%B8%D1%81%D1%8C%D0%BC%D0%BE_%D"/>
      <w:bookmarkEnd w:id="24"/>
      <w:bookmarkEnd w:id="25"/>
      <w:r>
        <w:rPr>
          <w:rFonts w:eastAsia="Times New Roman"/>
        </w:rPr>
        <w:t>ЗАЯВКА НА УЧАСТИЕ В ЗАПРОСЕ ПРЕДЛОЖЕНИЙ</w:t>
      </w:r>
    </w:p>
    <w:p w:rsidR="00C03E71" w:rsidRDefault="00C03E71">
      <w:pPr>
        <w:ind w:firstLine="567"/>
        <w:jc w:val="center"/>
        <w:rPr>
          <w:rFonts w:eastAsia="Times New Roman"/>
          <w:sz w:val="10"/>
          <w:szCs w:val="10"/>
        </w:rPr>
      </w:pPr>
    </w:p>
    <w:p w:rsidR="00C03E71" w:rsidRDefault="00C03E71">
      <w:pPr>
        <w:ind w:firstLine="567"/>
        <w:jc w:val="center"/>
        <w:rPr>
          <w:rFonts w:eastAsia="Times New Roman"/>
          <w:sz w:val="10"/>
          <w:szCs w:val="10"/>
        </w:rPr>
      </w:pPr>
    </w:p>
    <w:p w:rsidR="00051770" w:rsidRDefault="00C03E71">
      <w:pPr>
        <w:ind w:firstLine="567"/>
        <w:rPr>
          <w:rFonts w:eastAsia="Times New Roman"/>
        </w:rPr>
      </w:pPr>
      <w:r>
        <w:rPr>
          <w:rFonts w:eastAsia="Times New Roman"/>
        </w:rPr>
        <w:t xml:space="preserve">Изучив Извещение и Документацию о проведении запроса предложений в электронной форме </w:t>
      </w:r>
      <w:r w:rsidR="005D6D79">
        <w:rPr>
          <w:rFonts w:eastAsia="Times New Roman"/>
        </w:rPr>
        <w:t xml:space="preserve">для субъектов малого и среднего предпринимательства </w:t>
      </w:r>
      <w:proofErr w:type="gramStart"/>
      <w:r>
        <w:rPr>
          <w:rFonts w:eastAsia="Times New Roman"/>
        </w:rPr>
        <w:t>на</w:t>
      </w:r>
      <w:proofErr w:type="gramEnd"/>
      <w:r>
        <w:rPr>
          <w:rFonts w:eastAsia="Times New Roman"/>
        </w:rPr>
        <w:t xml:space="preserve">  _____________</w:t>
      </w:r>
      <w:r w:rsidR="00051770">
        <w:rPr>
          <w:rFonts w:eastAsia="Times New Roman"/>
        </w:rPr>
        <w:t>_____________,</w:t>
      </w:r>
    </w:p>
    <w:p w:rsidR="00051770" w:rsidRPr="00051770" w:rsidRDefault="00051770">
      <w:pPr>
        <w:ind w:firstLine="567"/>
        <w:rPr>
          <w:rFonts w:eastAsia="Times New Roman"/>
          <w:i/>
          <w:sz w:val="20"/>
          <w:szCs w:val="20"/>
        </w:rPr>
      </w:pPr>
      <w:r>
        <w:rPr>
          <w:rFonts w:eastAsia="Times New Roman"/>
        </w:rPr>
        <w:t xml:space="preserve">                                                                                                              </w:t>
      </w:r>
      <w:r w:rsidRPr="00051770">
        <w:rPr>
          <w:rFonts w:eastAsia="Times New Roman"/>
          <w:i/>
          <w:sz w:val="20"/>
          <w:szCs w:val="20"/>
        </w:rPr>
        <w:t>(указание предмет закупки)</w:t>
      </w:r>
    </w:p>
    <w:p w:rsidR="00C03E71" w:rsidRDefault="00051770">
      <w:pPr>
        <w:ind w:firstLine="567"/>
      </w:pPr>
      <w:r>
        <w:rPr>
          <w:rFonts w:eastAsia="Times New Roman"/>
        </w:rPr>
        <w:t xml:space="preserve"> </w:t>
      </w:r>
      <w:r w:rsidR="00C03E71">
        <w:rPr>
          <w:rFonts w:eastAsia="Times New Roman"/>
        </w:rPr>
        <w:t xml:space="preserve">(далее также - Документация о проведении запроса предложений) безоговорочно принимая установленные в них требования и условия, </w:t>
      </w:r>
    </w:p>
    <w:p w:rsidR="00C03E71" w:rsidRDefault="00C03E71" w:rsidP="00051770">
      <w:r>
        <w:rPr>
          <w:rFonts w:eastAsia="Times New Roman"/>
        </w:rPr>
        <w:t>__</w:t>
      </w:r>
      <w:r w:rsidR="00051770">
        <w:rPr>
          <w:rFonts w:eastAsia="Times New Roman"/>
        </w:rPr>
        <w:t>_</w:t>
      </w:r>
      <w:r>
        <w:rPr>
          <w:rFonts w:eastAsia="Times New Roman"/>
        </w:rPr>
        <w:t>_____________________________________________</w:t>
      </w:r>
      <w:r w:rsidR="00620EEC">
        <w:rPr>
          <w:rFonts w:eastAsia="Times New Roman"/>
        </w:rPr>
        <w:t>______________________________</w:t>
      </w:r>
      <w:r w:rsidR="00051770">
        <w:rPr>
          <w:rFonts w:eastAsia="Times New Roman"/>
        </w:rPr>
        <w:t>____</w:t>
      </w:r>
      <w:r w:rsidR="00620EEC">
        <w:rPr>
          <w:rFonts w:eastAsia="Times New Roman"/>
        </w:rPr>
        <w:t>_</w:t>
      </w:r>
      <w:r>
        <w:rPr>
          <w:rFonts w:eastAsia="Times New Roman"/>
        </w:rPr>
        <w:t xml:space="preserve">,          </w:t>
      </w:r>
      <w:r>
        <w:rPr>
          <w:rFonts w:eastAsia="Times New Roman"/>
          <w:i/>
          <w:sz w:val="20"/>
          <w:szCs w:val="20"/>
        </w:rPr>
        <w:t>(полное наименование Участника запроса предложений с указанием организационно-правовой формы)</w:t>
      </w:r>
    </w:p>
    <w:p w:rsidR="00C03E71" w:rsidRDefault="00C03E71">
      <w:pPr>
        <w:ind w:firstLine="567"/>
      </w:pPr>
      <w:proofErr w:type="gramStart"/>
      <w:r>
        <w:rPr>
          <w:rFonts w:eastAsia="Times New Roman"/>
        </w:rPr>
        <w:t>зарегистрированное</w:t>
      </w:r>
      <w:proofErr w:type="gramEnd"/>
      <w:r>
        <w:rPr>
          <w:rFonts w:eastAsia="Times New Roman"/>
        </w:rPr>
        <w:t xml:space="preserve"> по адресу _____________________________________________________</w:t>
      </w:r>
      <w:r w:rsidR="00051770">
        <w:rPr>
          <w:rFonts w:eastAsia="Times New Roman"/>
        </w:rPr>
        <w:t>______________________________</w:t>
      </w:r>
      <w:r>
        <w:rPr>
          <w:rFonts w:eastAsia="Times New Roman"/>
        </w:rPr>
        <w:t>,</w:t>
      </w:r>
    </w:p>
    <w:p w:rsidR="00C03E71" w:rsidRDefault="00C03E71">
      <w:pPr>
        <w:ind w:firstLine="567"/>
      </w:pPr>
      <w:r>
        <w:rPr>
          <w:rFonts w:eastAsia="Times New Roman"/>
          <w:sz w:val="20"/>
          <w:szCs w:val="20"/>
        </w:rPr>
        <w:t xml:space="preserve">                                                  (</w:t>
      </w:r>
      <w:r>
        <w:rPr>
          <w:rFonts w:eastAsia="Times New Roman"/>
          <w:i/>
          <w:sz w:val="20"/>
          <w:szCs w:val="20"/>
        </w:rPr>
        <w:t>местонахождение Участника запроса предложений)</w:t>
      </w:r>
    </w:p>
    <w:p w:rsidR="00C03E71" w:rsidRDefault="00C03E71">
      <w:pPr>
        <w:ind w:firstLine="567"/>
      </w:pPr>
      <w:r>
        <w:rPr>
          <w:rFonts w:eastAsia="Times New Roman"/>
        </w:rPr>
        <w:t>предлагает заключить договор</w:t>
      </w:r>
      <w:r w:rsidR="005D6D79">
        <w:rPr>
          <w:rFonts w:eastAsia="Times New Roman"/>
        </w:rPr>
        <w:t xml:space="preserve"> </w:t>
      </w:r>
      <w:proofErr w:type="gramStart"/>
      <w:r w:rsidR="005D6D79">
        <w:rPr>
          <w:rFonts w:eastAsia="Times New Roman"/>
        </w:rPr>
        <w:t>на</w:t>
      </w:r>
      <w:proofErr w:type="gramEnd"/>
      <w:r w:rsidR="00051770">
        <w:rPr>
          <w:rFonts w:eastAsia="Times New Roman"/>
        </w:rPr>
        <w:t xml:space="preserve"> __________</w:t>
      </w:r>
      <w:r>
        <w:rPr>
          <w:rFonts w:eastAsia="Times New Roman"/>
        </w:rPr>
        <w:t>_______________________________________</w:t>
      </w:r>
    </w:p>
    <w:p w:rsidR="00C03E71" w:rsidRDefault="00C03E71">
      <w:pPr>
        <w:ind w:firstLine="567"/>
      </w:pPr>
      <w:r>
        <w:rPr>
          <w:rFonts w:eastAsia="Times New Roman"/>
          <w:i/>
        </w:rPr>
        <w:t xml:space="preserve">                                                                 </w:t>
      </w:r>
      <w:r w:rsidR="00051770">
        <w:rPr>
          <w:rFonts w:eastAsia="Times New Roman"/>
          <w:i/>
        </w:rPr>
        <w:t xml:space="preserve">          </w:t>
      </w:r>
      <w:r>
        <w:rPr>
          <w:rFonts w:eastAsia="Times New Roman"/>
          <w:i/>
          <w:sz w:val="20"/>
          <w:szCs w:val="20"/>
        </w:rPr>
        <w:t>(предмет договора)</w:t>
      </w:r>
    </w:p>
    <w:p w:rsidR="00C03E71" w:rsidRDefault="00C03E71">
      <w:pPr>
        <w:ind w:firstLine="567"/>
      </w:pPr>
      <w:r>
        <w:rPr>
          <w:rFonts w:eastAsia="Times New Roman"/>
        </w:rPr>
        <w:t xml:space="preserve">в соответствии с документами, являющимися неотъемлемыми приложениями к настоящей Заявке. </w:t>
      </w:r>
    </w:p>
    <w:p w:rsidR="00C03E71" w:rsidRDefault="00C03E71">
      <w:pPr>
        <w:ind w:firstLine="567"/>
        <w:rPr>
          <w:rFonts w:eastAsia="Times New Roman"/>
          <w:lang w:eastAsia="ru-RU"/>
        </w:rPr>
      </w:pPr>
    </w:p>
    <w:p w:rsidR="00B3767D" w:rsidRDefault="00C03E71">
      <w:pPr>
        <w:ind w:firstLine="567"/>
        <w:rPr>
          <w:rFonts w:eastAsia="Times New Roman"/>
        </w:rPr>
      </w:pPr>
      <w:r>
        <w:rPr>
          <w:rFonts w:eastAsia="Times New Roman"/>
        </w:rPr>
        <w:t xml:space="preserve">В случае признания нас Победителем запроса предложений в электронной форме </w:t>
      </w:r>
      <w:r w:rsidR="00B3767D" w:rsidRPr="00B3767D">
        <w:rPr>
          <w:rFonts w:eastAsia="Times New Roman"/>
        </w:rPr>
        <w:t xml:space="preserve">для субъектов малого и среднего предпринимательства на </w:t>
      </w:r>
      <w:r>
        <w:rPr>
          <w:rFonts w:eastAsia="Times New Roman"/>
        </w:rPr>
        <w:t>____________________</w:t>
      </w:r>
      <w:r w:rsidR="00D876BF">
        <w:rPr>
          <w:rFonts w:eastAsia="Times New Roman"/>
        </w:rPr>
        <w:t>___</w:t>
      </w:r>
      <w:r>
        <w:rPr>
          <w:rFonts w:eastAsia="Times New Roman"/>
        </w:rPr>
        <w:t xml:space="preserve">_ мы берем </w:t>
      </w:r>
      <w:proofErr w:type="gramStart"/>
      <w:r>
        <w:rPr>
          <w:rFonts w:eastAsia="Times New Roman"/>
        </w:rPr>
        <w:t>на</w:t>
      </w:r>
      <w:proofErr w:type="gramEnd"/>
      <w:r>
        <w:rPr>
          <w:rFonts w:eastAsia="Times New Roman"/>
        </w:rPr>
        <w:t xml:space="preserve"> </w:t>
      </w:r>
    </w:p>
    <w:p w:rsidR="00B3767D" w:rsidRDefault="00B3767D" w:rsidP="00B3767D">
      <w:pPr>
        <w:ind w:firstLine="567"/>
      </w:pPr>
      <w:r>
        <w:rPr>
          <w:rFonts w:eastAsia="Times New Roman"/>
        </w:rPr>
        <w:t xml:space="preserve">                                                                                         </w:t>
      </w:r>
      <w:r>
        <w:rPr>
          <w:rFonts w:eastAsia="Times New Roman"/>
          <w:i/>
          <w:sz w:val="20"/>
          <w:szCs w:val="20"/>
        </w:rPr>
        <w:t>(указание предмет договора)</w:t>
      </w:r>
    </w:p>
    <w:p w:rsidR="00C03E71" w:rsidRDefault="00C03E71" w:rsidP="00B3767D">
      <w:r>
        <w:rPr>
          <w:rFonts w:eastAsia="Times New Roman"/>
        </w:rPr>
        <w:t>себя обязательства заключить со своей стороны договор в соответствии с требованиями Извещения и Документации о проведении запроса предложений в электронной форме, проектом Договора и условиями нашей Заявки в течени</w:t>
      </w:r>
      <w:proofErr w:type="gramStart"/>
      <w:r>
        <w:rPr>
          <w:rFonts w:eastAsia="Times New Roman"/>
        </w:rPr>
        <w:t>и</w:t>
      </w:r>
      <w:proofErr w:type="gramEnd"/>
      <w:r>
        <w:rPr>
          <w:rFonts w:eastAsia="Times New Roman"/>
        </w:rPr>
        <w:t xml:space="preserve"> 5 (пяти) календарных дней с даты размещения проекта договора подписать его усиленной электронной подписью.</w:t>
      </w:r>
    </w:p>
    <w:p w:rsidR="00C03E71" w:rsidRDefault="00C03E71">
      <w:pPr>
        <w:ind w:firstLine="567"/>
      </w:pPr>
      <w:r>
        <w:rPr>
          <w:rFonts w:eastAsia="Times New Roman"/>
        </w:rPr>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rsidR="00C03E71" w:rsidRDefault="00C03E71">
      <w:pPr>
        <w:ind w:firstLine="567"/>
        <w:rPr>
          <w:rFonts w:eastAsia="Times New Roman"/>
        </w:rPr>
      </w:pPr>
      <w:r>
        <w:rPr>
          <w:rFonts w:eastAsia="Times New Roman"/>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560D5" w:rsidRDefault="007560D5">
      <w:pPr>
        <w:ind w:firstLine="567"/>
      </w:pPr>
    </w:p>
    <w:p w:rsidR="00C03E71" w:rsidRDefault="00C03E71">
      <w:pPr>
        <w:ind w:firstLine="567"/>
      </w:pPr>
      <w:r>
        <w:t>ОПИСЬ ДОКУМЕНТОВ</w:t>
      </w:r>
    </w:p>
    <w:tbl>
      <w:tblPr>
        <w:tblW w:w="0" w:type="auto"/>
        <w:tblInd w:w="-181" w:type="dxa"/>
        <w:tblLayout w:type="fixed"/>
        <w:tblLook w:val="0000" w:firstRow="0" w:lastRow="0" w:firstColumn="0" w:lastColumn="0" w:noHBand="0" w:noVBand="0"/>
      </w:tblPr>
      <w:tblGrid>
        <w:gridCol w:w="1606"/>
        <w:gridCol w:w="6616"/>
        <w:gridCol w:w="1221"/>
        <w:gridCol w:w="1118"/>
      </w:tblGrid>
      <w:tr w:rsidR="00C03E71">
        <w:trPr>
          <w:tblHeader/>
        </w:trPr>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w:t>
            </w:r>
          </w:p>
          <w:p w:rsidR="00C03E71" w:rsidRDefault="00C03E71">
            <w:proofErr w:type="gramStart"/>
            <w:r>
              <w:rPr>
                <w:rFonts w:eastAsia="Times New Roman"/>
              </w:rPr>
              <w:t>п</w:t>
            </w:r>
            <w:proofErr w:type="gramEnd"/>
            <w:r>
              <w:rPr>
                <w:rFonts w:eastAsia="Times New Roman"/>
              </w:rPr>
              <w:t>/п</w:t>
            </w:r>
          </w:p>
        </w:tc>
        <w:tc>
          <w:tcPr>
            <w:tcW w:w="6616" w:type="dxa"/>
            <w:tcBorders>
              <w:top w:val="single" w:sz="4" w:space="0" w:color="000000"/>
              <w:left w:val="single" w:sz="4" w:space="0" w:color="000000"/>
              <w:bottom w:val="single" w:sz="4" w:space="0" w:color="000000"/>
            </w:tcBorders>
            <w:shd w:val="clear" w:color="auto" w:fill="auto"/>
            <w:vAlign w:val="center"/>
          </w:tcPr>
          <w:p w:rsidR="00C03E71" w:rsidRDefault="00C03E71">
            <w:pPr>
              <w:jc w:val="center"/>
            </w:pPr>
            <w:r>
              <w:rPr>
                <w:rFonts w:eastAsia="Times New Roman"/>
              </w:rPr>
              <w:t>Наименование документа</w:t>
            </w:r>
          </w:p>
          <w:p w:rsidR="00C03E71" w:rsidRDefault="00C03E71" w:rsidP="003860F5">
            <w:pPr>
              <w:jc w:val="center"/>
            </w:pPr>
            <w:r>
              <w:rPr>
                <w:rFonts w:eastAsia="Times New Roman"/>
              </w:rPr>
              <w:t xml:space="preserve">указываются документы, перечисленные в пунктах </w:t>
            </w:r>
            <w:r>
              <w:rPr>
                <w:rFonts w:eastAsia="Times New Roman"/>
              </w:rPr>
              <w:fldChar w:fldCharType="begin"/>
            </w:r>
            <w:r>
              <w:rPr>
                <w:rFonts w:eastAsia="Times New Roman"/>
              </w:rPr>
              <w:instrText xml:space="preserve"> REF _Ref378853304 \r \h </w:instrText>
            </w:r>
            <w:r>
              <w:rPr>
                <w:rFonts w:eastAsia="Times New Roman"/>
              </w:rPr>
            </w:r>
            <w:r>
              <w:rPr>
                <w:rFonts w:eastAsia="Times New Roman"/>
              </w:rPr>
              <w:fldChar w:fldCharType="separate"/>
            </w:r>
            <w:r w:rsidR="007B4FA7">
              <w:rPr>
                <w:rFonts w:eastAsia="Times New Roman"/>
              </w:rPr>
              <w:t>15</w:t>
            </w:r>
            <w:r>
              <w:rPr>
                <w:rFonts w:eastAsia="Times New Roman"/>
              </w:rPr>
              <w:fldChar w:fldCharType="end"/>
            </w:r>
            <w:r>
              <w:rPr>
                <w:rFonts w:eastAsia="Times New Roman"/>
              </w:rPr>
              <w:t>, 2</w:t>
            </w:r>
            <w:r w:rsidR="003860F5" w:rsidRPr="003860F5">
              <w:rPr>
                <w:rFonts w:eastAsia="Times New Roman"/>
              </w:rPr>
              <w:t>3</w:t>
            </w:r>
            <w:r>
              <w:rPr>
                <w:rFonts w:eastAsia="Times New Roman"/>
              </w:rPr>
              <w:t xml:space="preserve"> (что относится к составу второй части заявки) </w:t>
            </w:r>
            <w:hyperlink w:anchor="_РАЗДЕЛ_II._СВЕДЕНИЯ" w:history="1">
              <w:r>
                <w:rPr>
                  <w:rStyle w:val="a5"/>
                  <w:rFonts w:eastAsia="Times New Roman"/>
                  <w:iCs/>
                </w:rPr>
                <w:t xml:space="preserve">раздела </w:t>
              </w:r>
              <w:r>
                <w:rPr>
                  <w:rStyle w:val="a5"/>
                  <w:rFonts w:eastAsia="Times New Roman"/>
                  <w:iCs/>
                  <w:lang w:val="en-US"/>
                </w:rPr>
                <w:t>II</w:t>
              </w:r>
              <w:r>
                <w:rPr>
                  <w:rStyle w:val="a5"/>
                  <w:rFonts w:eastAsia="Times New Roman"/>
                  <w:iCs/>
                </w:rPr>
                <w:t xml:space="preserve"> «Информационная карта»</w:t>
              </w:r>
            </w:hyperlink>
            <w:r>
              <w:rPr>
                <w:rFonts w:eastAsia="Times New Roman"/>
                <w:iCs/>
                <w:color w:val="0000FF"/>
                <w:u w:val="single"/>
              </w:rPr>
              <w:t xml:space="preserve"> </w:t>
            </w:r>
            <w:r>
              <w:rPr>
                <w:rFonts w:eastAsia="Times New Roman"/>
              </w:rPr>
              <w:t>Документации о проведении запроса предложений</w:t>
            </w:r>
          </w:p>
        </w:tc>
        <w:tc>
          <w:tcPr>
            <w:tcW w:w="1221"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 </w:t>
            </w:r>
          </w:p>
          <w:p w:rsidR="00C03E71" w:rsidRDefault="00C03E71">
            <w:r>
              <w:rPr>
                <w:rFonts w:eastAsia="Times New Roman"/>
              </w:rPr>
              <w:t>страницы</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
              <w:rPr>
                <w:rFonts w:eastAsia="Times New Roman"/>
              </w:rPr>
              <w:t>Число</w:t>
            </w:r>
          </w:p>
          <w:p w:rsidR="00C03E71" w:rsidRDefault="00C03E71">
            <w:r>
              <w:rPr>
                <w:rFonts w:eastAsia="Times New Roman"/>
              </w:rPr>
              <w:t>страниц</w:t>
            </w:r>
          </w:p>
        </w:tc>
      </w:tr>
      <w:tr w:rsidR="00C03E71">
        <w:tc>
          <w:tcPr>
            <w:tcW w:w="1606" w:type="dxa"/>
            <w:tcBorders>
              <w:top w:val="single" w:sz="4" w:space="0" w:color="000000"/>
              <w:left w:val="single" w:sz="4" w:space="0" w:color="000000"/>
              <w:bottom w:val="single" w:sz="4" w:space="0" w:color="000000"/>
            </w:tcBorders>
            <w:shd w:val="clear" w:color="auto" w:fill="auto"/>
            <w:vAlign w:val="center"/>
          </w:tcPr>
          <w:p w:rsidR="00C03E71" w:rsidRDefault="00C03E71">
            <w:pPr>
              <w:snapToGrid w:val="0"/>
              <w:rPr>
                <w:rFonts w:eastAsia="Times New Roman"/>
                <w:sz w:val="20"/>
                <w:szCs w:val="20"/>
              </w:rPr>
            </w:pPr>
          </w:p>
        </w:tc>
        <w:tc>
          <w:tcPr>
            <w:tcW w:w="6616"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221" w:type="dxa"/>
            <w:tcBorders>
              <w:top w:val="single" w:sz="4" w:space="0" w:color="000000"/>
              <w:left w:val="single" w:sz="4" w:space="0" w:color="000000"/>
              <w:bottom w:val="single" w:sz="4" w:space="0" w:color="000000"/>
            </w:tcBorders>
            <w:shd w:val="clear" w:color="auto" w:fill="auto"/>
          </w:tcPr>
          <w:p w:rsidR="00C03E71" w:rsidRDefault="00C03E71">
            <w:pPr>
              <w:snapToGrid w:val="0"/>
              <w:rPr>
                <w:rFonts w:eastAsia="Times New Roman"/>
                <w:sz w:val="20"/>
                <w:szCs w:val="20"/>
              </w:rPr>
            </w:pP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pPr>
              <w:snapToGrid w:val="0"/>
              <w:rPr>
                <w:rFonts w:eastAsia="Times New Roman"/>
                <w:sz w:val="20"/>
                <w:szCs w:val="20"/>
              </w:rPr>
            </w:pPr>
          </w:p>
        </w:tc>
      </w:tr>
    </w:tbl>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tabs>
          <w:tab w:val="left" w:pos="709"/>
          <w:tab w:val="left" w:pos="1134"/>
        </w:tabs>
        <w:overflowPunct w:val="0"/>
        <w:autoSpaceDE w:val="0"/>
        <w:ind w:firstLine="709"/>
        <w:rPr>
          <w:rFonts w:eastAsia="Times New Roman"/>
          <w:color w:val="808080"/>
        </w:rPr>
      </w:pPr>
    </w:p>
    <w:p w:rsidR="00C03E71" w:rsidRDefault="00C03E71">
      <w:pPr>
        <w:tabs>
          <w:tab w:val="left" w:pos="709"/>
          <w:tab w:val="left" w:pos="1134"/>
        </w:tabs>
        <w:overflowPunct w:val="0"/>
        <w:autoSpaceDE w:val="0"/>
        <w:ind w:firstLine="709"/>
        <w:rPr>
          <w:rFonts w:eastAsia="Times New Roman"/>
          <w:color w:val="808080"/>
        </w:rPr>
      </w:pPr>
    </w:p>
    <w:p w:rsidR="00C03E71" w:rsidRPr="005D6D79" w:rsidRDefault="00C03E71">
      <w:pPr>
        <w:tabs>
          <w:tab w:val="left" w:pos="709"/>
          <w:tab w:val="left" w:pos="1134"/>
        </w:tabs>
        <w:overflowPunct w:val="0"/>
        <w:autoSpaceDE w:val="0"/>
        <w:ind w:firstLine="709"/>
        <w:rPr>
          <w:i/>
        </w:rPr>
      </w:pPr>
      <w:r w:rsidRPr="005D6D79">
        <w:rPr>
          <w:rFonts w:eastAsia="Times New Roman"/>
          <w:i/>
          <w:color w:val="C00000"/>
        </w:rPr>
        <w:t>ИНСТРУКЦИИ ПО ЗАПОЛНЕНИЮ:</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Данные инструкции не следует воспроизводить в документах, подготовленных Участником Запроса предложений.</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Заявку о подаче предложения следует оформить на официальном бланке Участника Запроса предложений. Участник Запроса предложений присваивает Заявке о подаче предложения дату и номер в соответствии с принятыми у него правилами документооборота.</w:t>
      </w:r>
    </w:p>
    <w:p w:rsidR="00C03E71" w:rsidRPr="005D6D79" w:rsidRDefault="00C03E71">
      <w:pPr>
        <w:numPr>
          <w:ilvl w:val="0"/>
          <w:numId w:val="4"/>
        </w:numPr>
        <w:tabs>
          <w:tab w:val="left" w:pos="0"/>
          <w:tab w:val="left" w:pos="426"/>
        </w:tabs>
        <w:overflowPunct w:val="0"/>
        <w:autoSpaceDE w:val="0"/>
        <w:ind w:left="-142" w:firstLine="284"/>
        <w:rPr>
          <w:i/>
          <w:color w:val="C00000"/>
        </w:rPr>
      </w:pPr>
      <w:r w:rsidRPr="005D6D79">
        <w:rPr>
          <w:rFonts w:eastAsia="Times New Roman"/>
          <w:bCs/>
          <w:i/>
          <w:color w:val="C00000"/>
        </w:rPr>
        <w:t>Участник Запроса предложений должен указать свое полное наименование (с указанием организационно-правовой формы) и местонахождение.</w:t>
      </w:r>
    </w:p>
    <w:p w:rsidR="00C03E71" w:rsidRPr="005D6D79" w:rsidRDefault="00C03E71">
      <w:pPr>
        <w:pStyle w:val="14"/>
        <w:snapToGrid/>
        <w:rPr>
          <w:i/>
        </w:rPr>
      </w:pPr>
      <w:r w:rsidRPr="005D6D79">
        <w:rPr>
          <w:rFonts w:ascii="Times New Roman" w:hAnsi="Times New Roman" w:cs="Times New Roman"/>
          <w:bCs/>
          <w:i/>
          <w:color w:val="C00000"/>
          <w:sz w:val="24"/>
          <w:szCs w:val="24"/>
        </w:rPr>
        <w:t xml:space="preserve"> Участник Запроса предложений должен перечислить и указать объем каждого из прилагаемых к Заявке документов.</w:t>
      </w:r>
    </w:p>
    <w:p w:rsidR="007560D5" w:rsidRDefault="007560D5">
      <w:pPr>
        <w:jc w:val="center"/>
        <w:rPr>
          <w:rFonts w:eastAsia="MS Mincho"/>
          <w:b/>
          <w:bCs/>
          <w:color w:val="548DD4"/>
          <w:kern w:val="1"/>
          <w:sz w:val="28"/>
          <w:lang w:val="x-none"/>
        </w:rPr>
      </w:pPr>
      <w:bookmarkStart w:id="26" w:name="_%D0%A4%D0%BE%D1%80%D0%BC%D0%B0_2_%D0%90"/>
      <w:bookmarkEnd w:id="26"/>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7560D5" w:rsidRDefault="007560D5">
      <w:pPr>
        <w:jc w:val="center"/>
        <w:rPr>
          <w:rFonts w:eastAsia="MS Mincho"/>
          <w:b/>
          <w:bCs/>
          <w:color w:val="548DD4"/>
          <w:kern w:val="1"/>
          <w:sz w:val="28"/>
          <w:lang w:val="x-none"/>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0E5395" w:rsidRDefault="000E5395">
      <w:pPr>
        <w:jc w:val="center"/>
        <w:rPr>
          <w:rFonts w:eastAsia="MS Mincho"/>
          <w:b/>
          <w:bCs/>
          <w:color w:val="548DD4"/>
          <w:kern w:val="1"/>
          <w:sz w:val="28"/>
        </w:rPr>
      </w:pPr>
    </w:p>
    <w:p w:rsidR="00C03E71" w:rsidRDefault="00C03E71">
      <w:pPr>
        <w:jc w:val="center"/>
      </w:pPr>
      <w:r>
        <w:rPr>
          <w:rFonts w:eastAsia="MS Mincho"/>
          <w:b/>
          <w:bCs/>
          <w:color w:val="548DD4"/>
          <w:kern w:val="1"/>
          <w:sz w:val="28"/>
          <w:lang w:val="x-none"/>
        </w:rPr>
        <w:lastRenderedPageBreak/>
        <w:t xml:space="preserve">ПРИЛОЖЕНИЕ К ФОРМЕ </w:t>
      </w:r>
      <w:r>
        <w:rPr>
          <w:rFonts w:eastAsia="MS Mincho"/>
          <w:b/>
          <w:bCs/>
          <w:color w:val="548DD4"/>
          <w:kern w:val="1"/>
          <w:sz w:val="28"/>
        </w:rPr>
        <w:t>2</w:t>
      </w:r>
      <w:r>
        <w:rPr>
          <w:rFonts w:eastAsia="MS Mincho"/>
          <w:b/>
          <w:bCs/>
          <w:color w:val="548DD4"/>
          <w:kern w:val="1"/>
          <w:sz w:val="28"/>
          <w:lang w:val="x-none"/>
        </w:rPr>
        <w:t xml:space="preserve"> </w:t>
      </w:r>
      <w:r>
        <w:rPr>
          <w:rFonts w:eastAsia="MS Mincho"/>
          <w:b/>
          <w:bCs/>
          <w:color w:val="548DD4"/>
          <w:kern w:val="1"/>
          <w:sz w:val="28"/>
        </w:rPr>
        <w:t>ВТОРАЯ</w:t>
      </w:r>
      <w:r>
        <w:rPr>
          <w:rFonts w:eastAsia="MS Mincho"/>
          <w:b/>
          <w:bCs/>
          <w:color w:val="548DD4"/>
          <w:kern w:val="1"/>
          <w:sz w:val="28"/>
          <w:lang w:val="x-none"/>
        </w:rPr>
        <w:t xml:space="preserve"> ЧАСТЬ ЗАЯВКИ НА УЧАСТИЕ В ЗАПРОСЕ ПРЕДЛОЖЕНИЙ В ЭЛЕКТРОННОЙ ФОРМЕ</w:t>
      </w:r>
    </w:p>
    <w:p w:rsidR="00C03E71" w:rsidRDefault="00C03E71">
      <w:pPr>
        <w:jc w:val="center"/>
        <w:rPr>
          <w:rFonts w:eastAsia="MS Mincho"/>
          <w:b/>
          <w:bCs/>
          <w:color w:val="548DD4"/>
          <w:kern w:val="1"/>
          <w:sz w:val="28"/>
        </w:rPr>
      </w:pPr>
    </w:p>
    <w:p w:rsidR="00C03E71" w:rsidRDefault="00C03E71">
      <w:pPr>
        <w:jc w:val="center"/>
      </w:pPr>
      <w:bookmarkStart w:id="27" w:name="_%D0%90%D0%BD%D0%BA%D0%B5%D1%82%D0%B0_%D"/>
      <w:bookmarkEnd w:id="27"/>
      <w:r>
        <w:rPr>
          <w:rFonts w:eastAsia="Times New Roman"/>
        </w:rPr>
        <w:t>АНКЕТА УЧАСТНИКА НА УЧАСТИЕ В ЗАПРОСЕ ПРЕДЛОЖЕНИЙ</w:t>
      </w:r>
    </w:p>
    <w:p w:rsidR="00C03E71" w:rsidRDefault="00C03E71">
      <w:pPr>
        <w:rPr>
          <w:rFonts w:eastAsia="Times New Roman"/>
        </w:rPr>
      </w:pPr>
    </w:p>
    <w:p w:rsidR="00C03E71" w:rsidRDefault="00C03E71">
      <w:pPr>
        <w:rPr>
          <w:rFonts w:eastAsia="Times New Roman"/>
        </w:rPr>
      </w:pPr>
      <w:r>
        <w:rPr>
          <w:rFonts w:eastAsia="Times New Roman"/>
        </w:rPr>
        <w:t>Участник Запроса предложений в электронной форме для субъектов малого и среднего предпринимательства</w:t>
      </w:r>
      <w:r w:rsidR="005D6D79">
        <w:rPr>
          <w:rFonts w:eastAsia="Times New Roman"/>
        </w:rPr>
        <w:t xml:space="preserve"> </w:t>
      </w:r>
      <w:proofErr w:type="gramStart"/>
      <w:r w:rsidR="005D6D79">
        <w:rPr>
          <w:rFonts w:eastAsia="Times New Roman"/>
        </w:rPr>
        <w:t>на</w:t>
      </w:r>
      <w:proofErr w:type="gramEnd"/>
      <w:r w:rsidR="005D6D79">
        <w:rPr>
          <w:rFonts w:eastAsia="Times New Roman"/>
        </w:rPr>
        <w:t xml:space="preserve"> </w:t>
      </w:r>
      <w:r>
        <w:rPr>
          <w:rFonts w:eastAsia="Times New Roman"/>
        </w:rPr>
        <w:t xml:space="preserve"> ________________________________ </w:t>
      </w:r>
    </w:p>
    <w:p w:rsidR="005D6D79" w:rsidRPr="005D6D79" w:rsidRDefault="005D6D79">
      <w:pPr>
        <w:rPr>
          <w:i/>
          <w:sz w:val="20"/>
          <w:szCs w:val="20"/>
        </w:rPr>
      </w:pPr>
      <w:r w:rsidRPr="005D6D79">
        <w:rPr>
          <w:rFonts w:eastAsia="Times New Roman"/>
          <w:i/>
          <w:sz w:val="20"/>
          <w:szCs w:val="20"/>
        </w:rPr>
        <w:t xml:space="preserve">                                                                  </w:t>
      </w:r>
      <w:r w:rsidR="00D876BF">
        <w:rPr>
          <w:rFonts w:eastAsia="Times New Roman"/>
          <w:i/>
          <w:sz w:val="20"/>
          <w:szCs w:val="20"/>
        </w:rPr>
        <w:t xml:space="preserve">              </w:t>
      </w:r>
      <w:r w:rsidRPr="005D6D79">
        <w:rPr>
          <w:rFonts w:eastAsia="Times New Roman"/>
          <w:i/>
          <w:sz w:val="20"/>
          <w:szCs w:val="20"/>
        </w:rPr>
        <w:t>(предмет закупки)</w:t>
      </w:r>
    </w:p>
    <w:p w:rsidR="00C03E71" w:rsidRDefault="00C03E71">
      <w:pPr>
        <w:rPr>
          <w:rFonts w:eastAsia="Times New Roman"/>
          <w:sz w:val="10"/>
          <w:szCs w:val="10"/>
        </w:rPr>
      </w:pPr>
    </w:p>
    <w:tbl>
      <w:tblPr>
        <w:tblW w:w="0" w:type="auto"/>
        <w:tblInd w:w="-5" w:type="dxa"/>
        <w:tblLayout w:type="fixed"/>
        <w:tblLook w:val="0000" w:firstRow="0" w:lastRow="0" w:firstColumn="0" w:lastColumn="0" w:noHBand="0" w:noVBand="0"/>
      </w:tblPr>
      <w:tblGrid>
        <w:gridCol w:w="638"/>
        <w:gridCol w:w="6253"/>
        <w:gridCol w:w="3541"/>
      </w:tblGrid>
      <w:tr w:rsidR="00C03E71">
        <w:trPr>
          <w:cantSplit/>
          <w:trHeight w:val="240"/>
          <w:tblHeader/>
        </w:trPr>
        <w:tc>
          <w:tcPr>
            <w:tcW w:w="638"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w:t>
            </w:r>
          </w:p>
        </w:tc>
        <w:tc>
          <w:tcPr>
            <w:tcW w:w="6253" w:type="dxa"/>
            <w:tcBorders>
              <w:top w:val="single" w:sz="4" w:space="0" w:color="000000"/>
              <w:left w:val="single" w:sz="4" w:space="0" w:color="000000"/>
              <w:bottom w:val="single" w:sz="4" w:space="0" w:color="000000"/>
            </w:tcBorders>
            <w:shd w:val="clear" w:color="auto" w:fill="F2F2F2"/>
            <w:vAlign w:val="center"/>
          </w:tcPr>
          <w:p w:rsidR="00C03E71" w:rsidRDefault="00C03E71">
            <w:pPr>
              <w:jc w:val="center"/>
            </w:pPr>
            <w:r>
              <w:rPr>
                <w:rFonts w:eastAsia="Times New Roman"/>
                <w:b/>
              </w:rPr>
              <w:t>Наименование</w:t>
            </w:r>
          </w:p>
        </w:tc>
        <w:tc>
          <w:tcPr>
            <w:tcW w:w="354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C03E71" w:rsidRDefault="00C03E71" w:rsidP="005D6D79">
            <w:pPr>
              <w:jc w:val="center"/>
            </w:pPr>
            <w:r>
              <w:rPr>
                <w:rFonts w:eastAsia="Times New Roman"/>
                <w:b/>
              </w:rPr>
              <w:t>Сведения об Участнике запроса предложений</w:t>
            </w:r>
          </w:p>
        </w:tc>
      </w:tr>
      <w:tr w:rsidR="00C03E71">
        <w:trPr>
          <w:cantSplit/>
          <w:trHeight w:val="471"/>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Организационно-правовая форма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Учредители (перечислить наименования и организационно-правовую форму или Ф.И.О. всех учредителей</w:t>
            </w:r>
            <w:r w:rsidR="00D876BF">
              <w:rPr>
                <w:rFonts w:eastAsia="Times New Roman"/>
              </w:rPr>
              <w:t>, ИНН учредителей, их доля</w:t>
            </w:r>
            <w:r>
              <w:rPr>
                <w:rFonts w:eastAsia="Times New Roman"/>
              </w:rPr>
              <w:t>)</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 – физического лица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ИНН, дата постановки на учет в налоговом органе, </w:t>
            </w:r>
          </w:p>
          <w:p w:rsidR="00C03E71" w:rsidRDefault="00C03E71">
            <w:r>
              <w:rPr>
                <w:rFonts w:eastAsia="Times New Roman"/>
              </w:rPr>
              <w:t>КПП, ОГРН, ОКПО, ОКОПФ, ОКТМО</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6.</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7.</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Почтовый адрес (страна, адрес)</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8.</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Телефоны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9.</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Факс (с указанием кода города)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Height w:val="284"/>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10.</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Адрес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11.</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12.</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13.</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 xml:space="preserve">Ф.И.О. уполномоченного лица Участника Открытого запроса предложений с указанием должности, контактного телефона, электронной почты </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lastRenderedPageBreak/>
              <w:t>14.</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Pr="007560D5" w:rsidRDefault="00C03E71">
            <w:pPr>
              <w:rPr>
                <w:highlight w:val="yellow"/>
              </w:rPr>
            </w:pPr>
            <w:r w:rsidRPr="00EF33A0">
              <w:t xml:space="preserve">Сведения об отнесении Участника к </w:t>
            </w:r>
            <w:r w:rsidRPr="00EF33A0">
              <w:rPr>
                <w:rFonts w:cs="Arial"/>
                <w:color w:val="000000"/>
              </w:rPr>
              <w:t>Субъектам МСП</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r w:rsidR="00C03E71">
        <w:trPr>
          <w:cantSplit/>
        </w:trPr>
        <w:tc>
          <w:tcPr>
            <w:tcW w:w="638" w:type="dxa"/>
            <w:tcBorders>
              <w:top w:val="single" w:sz="4" w:space="0" w:color="000000"/>
              <w:left w:val="single" w:sz="4" w:space="0" w:color="000000"/>
              <w:bottom w:val="single" w:sz="4" w:space="0" w:color="000000"/>
            </w:tcBorders>
            <w:shd w:val="clear" w:color="auto" w:fill="auto"/>
            <w:vAlign w:val="center"/>
          </w:tcPr>
          <w:p w:rsidR="00C03E71" w:rsidRDefault="00C03E71">
            <w:r>
              <w:rPr>
                <w:rFonts w:eastAsia="Times New Roman"/>
              </w:rPr>
              <w:t>15.</w:t>
            </w:r>
          </w:p>
        </w:tc>
        <w:tc>
          <w:tcPr>
            <w:tcW w:w="6253" w:type="dxa"/>
            <w:tcBorders>
              <w:top w:val="single" w:sz="4" w:space="0" w:color="000000"/>
              <w:left w:val="single" w:sz="4" w:space="0" w:color="000000"/>
              <w:bottom w:val="single" w:sz="4" w:space="0" w:color="000000"/>
            </w:tcBorders>
            <w:shd w:val="clear" w:color="auto" w:fill="auto"/>
            <w:vAlign w:val="center"/>
          </w:tcPr>
          <w:p w:rsidR="00C03E71" w:rsidRDefault="00C03E71">
            <w:r>
              <w:t>Сведения об отнесении Участника к организации, применяющей упрощённую систему налогообложения</w:t>
            </w:r>
          </w:p>
        </w:tc>
        <w:tc>
          <w:tcPr>
            <w:tcW w:w="3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pPr>
              <w:snapToGrid w:val="0"/>
              <w:rPr>
                <w:rFonts w:eastAsia="Times New Roman"/>
              </w:rPr>
            </w:pPr>
          </w:p>
        </w:tc>
      </w:tr>
    </w:tbl>
    <w:p w:rsidR="00C03E71" w:rsidRDefault="00C03E71">
      <w:pPr>
        <w:rPr>
          <w:rFonts w:eastAsia="Times New Roman"/>
        </w:rPr>
      </w:pPr>
    </w:p>
    <w:p w:rsidR="00C03E71" w:rsidRDefault="00C03E71">
      <w:pPr>
        <w:widowControl w:val="0"/>
        <w:shd w:val="clear" w:color="auto" w:fill="FFFFFF"/>
        <w:autoSpaceDE w:val="0"/>
        <w:ind w:right="-16" w:firstLine="567"/>
        <w:jc w:val="left"/>
        <w:rPr>
          <w:rFonts w:eastAsia="Times New Roman"/>
          <w:spacing w:val="1"/>
          <w:sz w:val="22"/>
          <w:szCs w:val="22"/>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pPr>
      <w:r>
        <w:rPr>
          <w:rFonts w:eastAsia="Times New Roman"/>
          <w:sz w:val="22"/>
          <w:szCs w:val="22"/>
        </w:rPr>
        <w:t xml:space="preserve">          М.П.</w:t>
      </w:r>
      <w:r>
        <w:rPr>
          <w:rFonts w:eastAsia="Times New Roman"/>
          <w:sz w:val="20"/>
          <w:szCs w:val="20"/>
          <w:lang w:eastAsia="ru-RU"/>
        </w:rPr>
        <w:t xml:space="preserve"> (при наличии печати)</w:t>
      </w:r>
    </w:p>
    <w:p w:rsidR="00C03E71" w:rsidRDefault="00C03E71">
      <w:pPr>
        <w:rPr>
          <w:rFonts w:eastAsia="Times New Roman"/>
          <w:i/>
          <w:sz w:val="20"/>
          <w:szCs w:val="20"/>
          <w:u w:val="single"/>
        </w:rPr>
      </w:pPr>
    </w:p>
    <w:p w:rsidR="00C03E71" w:rsidRDefault="00C03E71">
      <w:pPr>
        <w:rPr>
          <w:rFonts w:eastAsia="Times New Roman"/>
          <w:color w:val="808080"/>
          <w:sz w:val="20"/>
          <w:szCs w:val="20"/>
        </w:rPr>
      </w:pPr>
    </w:p>
    <w:p w:rsidR="00C03E71" w:rsidRPr="005D6D79" w:rsidRDefault="00C03E71">
      <w:pPr>
        <w:rPr>
          <w:i/>
        </w:rPr>
      </w:pPr>
      <w:r w:rsidRPr="005D6D79">
        <w:rPr>
          <w:rFonts w:eastAsia="Times New Roman"/>
          <w:i/>
          <w:color w:val="C00000"/>
        </w:rPr>
        <w:t>ИНСТРУКЦИИ ПО ЗАПОЛНЕНИЮ:</w:t>
      </w:r>
    </w:p>
    <w:p w:rsidR="00C03E71" w:rsidRPr="005D6D79" w:rsidRDefault="00C03E71">
      <w:pPr>
        <w:rPr>
          <w:i/>
        </w:rPr>
      </w:pPr>
      <w:r w:rsidRPr="005D6D79">
        <w:rPr>
          <w:rFonts w:eastAsia="Times New Roman"/>
          <w:i/>
          <w:color w:val="C00000"/>
        </w:rPr>
        <w:t>1. Данные инструкции не следует воспроизводить в документах, подготовленных Участником запроса предложений.</w:t>
      </w:r>
    </w:p>
    <w:p w:rsidR="00C03E71" w:rsidRPr="005D6D79" w:rsidRDefault="00C03E71">
      <w:pPr>
        <w:rPr>
          <w:i/>
        </w:rPr>
      </w:pPr>
      <w:r w:rsidRPr="005D6D79">
        <w:rPr>
          <w:rFonts w:eastAsia="Times New Roman"/>
          <w:i/>
          <w:color w:val="C00000"/>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rsidR="00C03E71" w:rsidRPr="005D6D79" w:rsidRDefault="00C03E71">
      <w:pPr>
        <w:rPr>
          <w:i/>
        </w:rPr>
      </w:pPr>
      <w:r w:rsidRPr="005D6D79">
        <w:rPr>
          <w:rFonts w:eastAsia="Times New Roman"/>
          <w:i/>
          <w:color w:val="C00000"/>
        </w:rPr>
        <w:t>3. В графе 13 указывается уполномоченное лицо Участника запроса предложений для оперативного уведомления по вопросам организационного характера и взаимодействия с организатором размещения заказа.</w:t>
      </w:r>
    </w:p>
    <w:p w:rsidR="00C03E71" w:rsidRPr="005D6D79" w:rsidRDefault="00C03E71">
      <w:pPr>
        <w:rPr>
          <w:i/>
        </w:rPr>
      </w:pPr>
      <w:r w:rsidRPr="005D6D79">
        <w:rPr>
          <w:rFonts w:eastAsia="Times New Roman"/>
          <w:i/>
          <w:color w:val="C00000"/>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rsidR="00C03E71" w:rsidRDefault="00C03E71">
      <w:pPr>
        <w:rPr>
          <w:rFonts w:eastAsia="Times New Roman"/>
          <w:color w:val="C00000"/>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D876BF" w:rsidRDefault="00D876BF">
      <w:pPr>
        <w:rPr>
          <w:rFonts w:eastAsia="Times New Roman"/>
        </w:rPr>
      </w:pPr>
    </w:p>
    <w:p w:rsidR="00C03E71" w:rsidRDefault="00C03E71">
      <w:pPr>
        <w:rPr>
          <w:rFonts w:eastAsia="Times New Roman"/>
          <w:sz w:val="2"/>
          <w:szCs w:val="2"/>
        </w:rPr>
      </w:pPr>
    </w:p>
    <w:p w:rsidR="00C03E71" w:rsidRDefault="00C03E71">
      <w:pPr>
        <w:keepNext/>
        <w:spacing w:before="240" w:after="120"/>
        <w:ind w:firstLine="432"/>
      </w:pPr>
      <w:bookmarkStart w:id="28" w:name="_%D0%A4%D0%BE%D1%80%D0%BC%D0%B0_3_%D0%A2"/>
      <w:bookmarkStart w:id="29" w:name="_Ref313304436"/>
      <w:bookmarkStart w:id="30" w:name="_%D0%A4%D0%BE%D1%80%D0%BC%D0%B0_4_%D0%A0"/>
      <w:bookmarkEnd w:id="28"/>
      <w:r>
        <w:rPr>
          <w:rFonts w:eastAsia="MS Mincho"/>
          <w:b/>
          <w:bCs/>
          <w:color w:val="548DD4"/>
          <w:kern w:val="1"/>
          <w:sz w:val="28"/>
          <w:lang w:val="x-none"/>
        </w:rPr>
        <w:lastRenderedPageBreak/>
        <w:t xml:space="preserve">Форма </w:t>
      </w:r>
      <w:r>
        <w:rPr>
          <w:rFonts w:eastAsia="MS Mincho"/>
          <w:b/>
          <w:bCs/>
          <w:color w:val="548DD4"/>
          <w:kern w:val="1"/>
          <w:sz w:val="28"/>
        </w:rPr>
        <w:t>3</w:t>
      </w:r>
      <w:r>
        <w:rPr>
          <w:rFonts w:eastAsia="MS Mincho"/>
          <w:b/>
          <w:bCs/>
          <w:color w:val="548DD4"/>
          <w:kern w:val="1"/>
          <w:sz w:val="28"/>
          <w:lang w:val="x-none"/>
        </w:rPr>
        <w:t xml:space="preserve"> РЕКОМЕНДУЕМАЯ ФОРМА ЗАПРОСА РАЗЪЯСНЕНИЙ ДОКУМЕНТАЦИИ О ЗАКУПКЕ</w:t>
      </w:r>
    </w:p>
    <w:p w:rsidR="00C03E71" w:rsidRDefault="00C03E71">
      <w:pPr>
        <w:rPr>
          <w:rFonts w:eastAsia="Times New Roman"/>
          <w:b/>
          <w:bCs/>
          <w:color w:val="548DD4"/>
          <w:kern w:val="1"/>
          <w:sz w:val="28"/>
          <w:lang w:val="x-none"/>
        </w:rPr>
      </w:pPr>
    </w:p>
    <w:p w:rsidR="00C03E71" w:rsidRDefault="00C03E71">
      <w:pPr>
        <w:jc w:val="center"/>
      </w:pPr>
      <w:r>
        <w:rPr>
          <w:rFonts w:eastAsia="Times New Roman"/>
        </w:rPr>
        <w:t>РЕКОМЕНДУЕМАЯ ФОРМА ЗАПРОСА РАЗЪЯСНЕНИЙ ДОКУМЕНТАЦИИ</w:t>
      </w:r>
      <w:bookmarkEnd w:id="29"/>
    </w:p>
    <w:p w:rsidR="00C03E71" w:rsidRDefault="00C03E71">
      <w:pPr>
        <w:jc w:val="center"/>
      </w:pPr>
      <w:r>
        <w:rPr>
          <w:rFonts w:eastAsia="Times New Roman"/>
        </w:rPr>
        <w:t>О ЗАКУПКЕ</w:t>
      </w:r>
    </w:p>
    <w:p w:rsidR="00C03E71" w:rsidRDefault="00C03E71">
      <w:pPr>
        <w:rPr>
          <w:rFonts w:eastAsia="Times New Roman"/>
        </w:rPr>
      </w:pPr>
    </w:p>
    <w:p w:rsidR="00C03E71" w:rsidRDefault="00C03E71">
      <w:pPr>
        <w:jc w:val="right"/>
        <w:rPr>
          <w:rFonts w:eastAsia="Times New Roman"/>
        </w:rPr>
      </w:pPr>
    </w:p>
    <w:p w:rsidR="00C03E71" w:rsidRDefault="00C03E71">
      <w:pPr>
        <w:jc w:val="right"/>
      </w:pPr>
      <w:r>
        <w:t xml:space="preserve">Заказчику: Акционерное общество </w:t>
      </w:r>
    </w:p>
    <w:p w:rsidR="00C03E71" w:rsidRDefault="00C03E71">
      <w:pPr>
        <w:jc w:val="right"/>
      </w:pPr>
      <w:r>
        <w:t xml:space="preserve">«Управление теплоснабжения и инженерных сетей» </w:t>
      </w:r>
    </w:p>
    <w:p w:rsidR="00C03E71" w:rsidRDefault="00C03E71">
      <w:pPr>
        <w:jc w:val="right"/>
      </w:pPr>
      <w:r>
        <w:t xml:space="preserve">Адрес: 628007, </w:t>
      </w:r>
      <w:proofErr w:type="gramStart"/>
      <w:r>
        <w:t>Тюменская</w:t>
      </w:r>
      <w:proofErr w:type="gramEnd"/>
      <w:r>
        <w:t xml:space="preserve"> обл., ХМАО-Югра, </w:t>
      </w:r>
    </w:p>
    <w:p w:rsidR="00C03E71" w:rsidRDefault="00C03E71">
      <w:pPr>
        <w:jc w:val="right"/>
      </w:pPr>
      <w:r>
        <w:t>г. Ханты-Мансийск, ул. Чехова 81.</w:t>
      </w:r>
    </w:p>
    <w:p w:rsidR="00C03E71" w:rsidRDefault="00C03E71">
      <w:pPr>
        <w:rPr>
          <w:rFonts w:eastAsia="Times New Roman"/>
          <w:i/>
        </w:rPr>
      </w:pPr>
    </w:p>
    <w:p w:rsidR="00C03E71" w:rsidRDefault="00C03E71">
      <w:pPr>
        <w:jc w:val="center"/>
      </w:pPr>
      <w:r>
        <w:rPr>
          <w:rFonts w:eastAsia="Times New Roman"/>
        </w:rPr>
        <w:t>Уважаемые господа!</w:t>
      </w:r>
    </w:p>
    <w:p w:rsidR="00C03E71" w:rsidRDefault="00C03E71">
      <w:pPr>
        <w:jc w:val="center"/>
      </w:pPr>
      <w:r>
        <w:rPr>
          <w:rFonts w:eastAsia="Times New Roman"/>
        </w:rPr>
        <w:t xml:space="preserve">Просим Вас разъяснить следующие положения извещения и (или) документации о проведении запроса предложений в электронной форме </w:t>
      </w:r>
      <w:proofErr w:type="gramStart"/>
      <w:r>
        <w:rPr>
          <w:rFonts w:eastAsia="Times New Roman"/>
        </w:rPr>
        <w:t>на</w:t>
      </w:r>
      <w:proofErr w:type="gramEnd"/>
      <w:r>
        <w:rPr>
          <w:rFonts w:eastAsia="Times New Roman"/>
        </w:rPr>
        <w:t xml:space="preserve"> ________________________________ (Документация о закупке):</w:t>
      </w:r>
    </w:p>
    <w:p w:rsidR="00C03E71" w:rsidRDefault="00C03E71">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701"/>
      </w:tblGrid>
      <w:tr w:rsidR="00C03E71">
        <w:trPr>
          <w:trHeight w:hRule="exact" w:val="1936"/>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 xml:space="preserve">№ </w:t>
            </w:r>
            <w:proofErr w:type="gramStart"/>
            <w:r>
              <w:rPr>
                <w:rFonts w:eastAsia="Times New Roman"/>
              </w:rPr>
              <w:t>п</w:t>
            </w:r>
            <w:proofErr w:type="gramEnd"/>
            <w:r>
              <w:rPr>
                <w:rFonts w:eastAsia="Times New Roman"/>
              </w:rPr>
              <w:t>/п</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Раздел Документации о закупке</w:t>
            </w: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pStyle w:val="110"/>
              <w:keepNext w:val="0"/>
            </w:pPr>
            <w:r>
              <w:rPr>
                <w:szCs w:val="24"/>
              </w:rPr>
              <w:t>Ссылка на пункт Документации о закупке, положения которого следует разъяснить</w:t>
            </w: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jc w:val="center"/>
            </w:pPr>
            <w:r>
              <w:rPr>
                <w:rFonts w:eastAsia="Times New Roman"/>
              </w:rPr>
              <w:t>Содержание запроса на разъяснение положений Документации о закупке</w:t>
            </w:r>
          </w:p>
        </w:tc>
      </w:tr>
      <w:tr w:rsidR="00C03E71">
        <w:trPr>
          <w:cantSplit/>
          <w:trHeight w:val="795"/>
        </w:trPr>
        <w:tc>
          <w:tcPr>
            <w:tcW w:w="605" w:type="dxa"/>
            <w:tcBorders>
              <w:top w:val="single" w:sz="6" w:space="0" w:color="000000"/>
              <w:left w:val="single" w:sz="6" w:space="0" w:color="000000"/>
              <w:bottom w:val="single" w:sz="6" w:space="0" w:color="000000"/>
            </w:tcBorders>
            <w:shd w:val="clear" w:color="auto" w:fill="FFFFFF"/>
            <w:vAlign w:val="center"/>
          </w:tcPr>
          <w:p w:rsidR="00C03E71" w:rsidRDefault="00C03E71">
            <w:pPr>
              <w:jc w:val="center"/>
            </w:pPr>
            <w:r>
              <w:rPr>
                <w:rFonts w:eastAsia="Times New Roman"/>
              </w:rPr>
              <w:t>1.</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r w:rsidR="00C03E71">
        <w:trPr>
          <w:cantSplit/>
          <w:trHeight w:val="810"/>
        </w:trPr>
        <w:tc>
          <w:tcPr>
            <w:tcW w:w="605" w:type="dxa"/>
            <w:tcBorders>
              <w:top w:val="single" w:sz="6" w:space="0" w:color="000000"/>
              <w:left w:val="single" w:sz="6" w:space="0" w:color="000000"/>
              <w:bottom w:val="single" w:sz="4" w:space="0" w:color="000000"/>
            </w:tcBorders>
            <w:shd w:val="clear" w:color="auto" w:fill="FFFFFF"/>
            <w:vAlign w:val="center"/>
          </w:tcPr>
          <w:p w:rsidR="00C03E71" w:rsidRDefault="00C03E71">
            <w:pPr>
              <w:jc w:val="center"/>
            </w:pPr>
            <w:r>
              <w:rPr>
                <w:rFonts w:eastAsia="Times New Roman"/>
              </w:rPr>
              <w:t>2.</w:t>
            </w:r>
          </w:p>
        </w:tc>
        <w:tc>
          <w:tcPr>
            <w:tcW w:w="1997"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2918" w:type="dxa"/>
            <w:tcBorders>
              <w:top w:val="single" w:sz="6" w:space="0" w:color="000000"/>
              <w:left w:val="single" w:sz="6" w:space="0" w:color="000000"/>
              <w:bottom w:val="single" w:sz="6" w:space="0" w:color="000000"/>
            </w:tcBorders>
            <w:shd w:val="clear" w:color="auto" w:fill="FFFFFF"/>
            <w:vAlign w:val="center"/>
          </w:tcPr>
          <w:p w:rsidR="00C03E71" w:rsidRDefault="00C03E71">
            <w:pPr>
              <w:snapToGrid w:val="0"/>
              <w:jc w:val="center"/>
              <w:rPr>
                <w:rFonts w:eastAsia="Times New Roman"/>
              </w:rPr>
            </w:pPr>
          </w:p>
        </w:tc>
        <w:tc>
          <w:tcPr>
            <w:tcW w:w="470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C03E71" w:rsidRDefault="00C03E71">
            <w:pPr>
              <w:snapToGrid w:val="0"/>
              <w:jc w:val="center"/>
              <w:rPr>
                <w:rFonts w:eastAsia="Times New Roman"/>
              </w:rPr>
            </w:pPr>
          </w:p>
        </w:tc>
      </w:tr>
    </w:tbl>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C03E71" w:rsidRDefault="00C03E71">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B46087" w:rsidRDefault="00B46087">
      <w:pPr>
        <w:rPr>
          <w:rFonts w:eastAsia="Times New Roman"/>
        </w:rPr>
      </w:pPr>
    </w:p>
    <w:p w:rsidR="00C03E71" w:rsidRDefault="00C03E71">
      <w:pPr>
        <w:pStyle w:val="14"/>
        <w:snapToGrid/>
        <w:rPr>
          <w:rFonts w:ascii="Times New Roman" w:hAnsi="Times New Roman" w:cs="Times New Roman"/>
        </w:rPr>
      </w:pPr>
    </w:p>
    <w:p w:rsidR="00C03E71" w:rsidRDefault="00C03E71">
      <w:pPr>
        <w:autoSpaceDE w:val="0"/>
        <w:ind w:firstLine="540"/>
        <w:rPr>
          <w:rFonts w:eastAsia="MS Mincho"/>
          <w:bCs/>
          <w:color w:val="808080"/>
        </w:rPr>
      </w:pPr>
      <w:bookmarkStart w:id="31" w:name="_%D0%A4%D0%BE%D1%80%D0%BC%D0%B0_6_%D0%94"/>
      <w:bookmarkStart w:id="32" w:name="_%D0%A4%D0%BE%D1%80%D0%BC%D0%B0_5_%D0%A4"/>
      <w:bookmarkStart w:id="33" w:name="_%D0%A4%D0%BE%D1%80%D0%BC%D0%B0_5_%D0%A1"/>
      <w:bookmarkEnd w:id="31"/>
      <w:bookmarkEnd w:id="32"/>
      <w:bookmarkEnd w:id="33"/>
    </w:p>
    <w:p w:rsidR="00C03E71" w:rsidRDefault="00C03E71">
      <w:pPr>
        <w:keepNext/>
        <w:spacing w:before="60" w:after="60"/>
        <w:ind w:left="788" w:hanging="357"/>
        <w:jc w:val="center"/>
      </w:pPr>
      <w:bookmarkStart w:id="34" w:name="_%D0%A0%D0%90%D0%97%D0%94%D0%95%D0%9B_IV"/>
      <w:bookmarkStart w:id="35" w:name="_%D0%A4%D0%BE%D1%80%D0%BC%D0%B0_7_%D0%9F"/>
      <w:bookmarkEnd w:id="34"/>
      <w:bookmarkEnd w:id="35"/>
      <w:r>
        <w:rPr>
          <w:rFonts w:eastAsia="MS Mincho"/>
          <w:b/>
          <w:bCs/>
          <w:color w:val="548DD4"/>
          <w:kern w:val="1"/>
          <w:sz w:val="28"/>
        </w:rPr>
        <w:lastRenderedPageBreak/>
        <w:t xml:space="preserve">ФОРМА </w:t>
      </w:r>
      <w:r w:rsidR="007560D5">
        <w:rPr>
          <w:rFonts w:eastAsia="MS Mincho"/>
          <w:b/>
          <w:bCs/>
          <w:color w:val="548DD4"/>
          <w:kern w:val="1"/>
          <w:sz w:val="28"/>
        </w:rPr>
        <w:t>4</w:t>
      </w:r>
      <w:r>
        <w:rPr>
          <w:rFonts w:eastAsia="MS Mincho"/>
          <w:b/>
          <w:bCs/>
          <w:color w:val="548DD4"/>
          <w:kern w:val="1"/>
          <w:sz w:val="28"/>
        </w:rPr>
        <w:t xml:space="preserve"> ПРЕДЛОЖЕНИЕ УЧАСТНИКА ЗАПРОСА ПРЕДЛОЖЕНИЙ О ЦЕНЕ ДОГОВОРА</w:t>
      </w:r>
    </w:p>
    <w:p w:rsidR="00C03E71" w:rsidRDefault="00C03E71">
      <w:pPr>
        <w:keepNext/>
        <w:spacing w:before="60" w:after="60"/>
        <w:ind w:left="788" w:hanging="357"/>
        <w:jc w:val="center"/>
        <w:rPr>
          <w:rFonts w:eastAsia="MS Mincho"/>
          <w:b/>
          <w:bCs/>
          <w:color w:val="548DD4"/>
          <w:kern w:val="1"/>
          <w:sz w:val="28"/>
        </w:rPr>
      </w:pPr>
    </w:p>
    <w:p w:rsidR="00C03E71" w:rsidRDefault="00C03E71">
      <w:pPr>
        <w:tabs>
          <w:tab w:val="left" w:pos="1620"/>
          <w:tab w:val="left" w:pos="2160"/>
        </w:tabs>
        <w:spacing w:after="80"/>
        <w:ind w:firstLine="709"/>
      </w:pPr>
      <w:r>
        <w:rPr>
          <w:rFonts w:eastAsia="Times New Roman"/>
          <w:sz w:val="22"/>
          <w:szCs w:val="22"/>
        </w:rPr>
        <w:t xml:space="preserve">Изучив </w:t>
      </w:r>
      <w:r w:rsidR="007560D5">
        <w:rPr>
          <w:rFonts w:eastAsia="Times New Roman"/>
          <w:sz w:val="22"/>
          <w:szCs w:val="22"/>
        </w:rPr>
        <w:t xml:space="preserve">извещение и </w:t>
      </w:r>
      <w:r>
        <w:rPr>
          <w:rFonts w:eastAsia="Times New Roman"/>
          <w:sz w:val="22"/>
          <w:szCs w:val="22"/>
        </w:rPr>
        <w:t xml:space="preserve">документацию о запросе предложений в электронной форме для субъектов малого и среднего </w:t>
      </w:r>
      <w:r w:rsidR="006024FF">
        <w:rPr>
          <w:rFonts w:eastAsia="Times New Roman"/>
          <w:sz w:val="22"/>
          <w:szCs w:val="22"/>
        </w:rPr>
        <w:t>п</w:t>
      </w:r>
      <w:r>
        <w:rPr>
          <w:rFonts w:eastAsia="Times New Roman"/>
          <w:sz w:val="22"/>
          <w:szCs w:val="22"/>
        </w:rPr>
        <w:t>редпринимательства</w:t>
      </w:r>
      <w:r w:rsidR="006024FF">
        <w:rPr>
          <w:rFonts w:eastAsia="Times New Roman"/>
          <w:sz w:val="22"/>
          <w:szCs w:val="22"/>
        </w:rPr>
        <w:t xml:space="preserve"> </w:t>
      </w:r>
      <w:proofErr w:type="gramStart"/>
      <w:r w:rsidR="006024FF">
        <w:rPr>
          <w:rFonts w:eastAsia="Times New Roman"/>
          <w:sz w:val="22"/>
          <w:szCs w:val="22"/>
        </w:rPr>
        <w:t>на</w:t>
      </w:r>
      <w:proofErr w:type="gramEnd"/>
      <w:r w:rsidR="006024FF">
        <w:rPr>
          <w:rFonts w:eastAsia="Times New Roman"/>
          <w:sz w:val="22"/>
          <w:szCs w:val="22"/>
        </w:rPr>
        <w:t xml:space="preserve"> </w:t>
      </w:r>
      <w:r>
        <w:rPr>
          <w:rFonts w:eastAsia="Times New Roman"/>
          <w:bCs/>
        </w:rPr>
        <w:t>_______________________________________________________</w:t>
      </w:r>
      <w:r w:rsidR="006024FF">
        <w:rPr>
          <w:rFonts w:eastAsia="Times New Roman"/>
          <w:bCs/>
        </w:rPr>
        <w:t>_____________________</w:t>
      </w:r>
      <w:r>
        <w:rPr>
          <w:rFonts w:eastAsia="Times New Roman"/>
          <w:sz w:val="22"/>
          <w:szCs w:val="22"/>
        </w:rPr>
        <w:t>,</w:t>
      </w:r>
      <w:r>
        <w:rPr>
          <w:rFonts w:eastAsia="Times New Roman"/>
          <w:b/>
          <w:sz w:val="22"/>
          <w:szCs w:val="22"/>
        </w:rPr>
        <w:t xml:space="preserve">   </w:t>
      </w:r>
    </w:p>
    <w:p w:rsidR="00C03E71" w:rsidRDefault="00C03E71">
      <w:pPr>
        <w:tabs>
          <w:tab w:val="left" w:pos="1620"/>
          <w:tab w:val="left" w:pos="2160"/>
        </w:tabs>
        <w:spacing w:after="80"/>
      </w:pPr>
      <w:r>
        <w:rPr>
          <w:rFonts w:eastAsia="Times New Roman"/>
          <w:b/>
          <w:sz w:val="22"/>
          <w:szCs w:val="22"/>
        </w:rPr>
        <w:t xml:space="preserve">                                                                                             </w:t>
      </w:r>
      <w:r>
        <w:rPr>
          <w:rFonts w:eastAsia="Times New Roman"/>
          <w:vertAlign w:val="superscript"/>
        </w:rPr>
        <w:t>(предмет закупки</w:t>
      </w:r>
      <w:r>
        <w:rPr>
          <w:rFonts w:eastAsia="Times New Roman"/>
          <w:sz w:val="22"/>
          <w:szCs w:val="22"/>
          <w:vertAlign w:val="superscript"/>
        </w:rPr>
        <w:t>)</w:t>
      </w:r>
    </w:p>
    <w:p w:rsidR="00C03E71" w:rsidRDefault="00C03E71">
      <w:pPr>
        <w:tabs>
          <w:tab w:val="left" w:pos="1620"/>
          <w:tab w:val="left" w:pos="2160"/>
        </w:tabs>
        <w:spacing w:after="80"/>
      </w:pPr>
      <w:r>
        <w:rPr>
          <w:rFonts w:eastAsia="Times New Roman"/>
          <w:b/>
          <w:sz w:val="22"/>
          <w:szCs w:val="22"/>
        </w:rPr>
        <w:t>____________________________________________________________________________________,</w:t>
      </w:r>
    </w:p>
    <w:p w:rsidR="00C03E71" w:rsidRDefault="00C03E71">
      <w:pPr>
        <w:jc w:val="center"/>
      </w:pPr>
      <w:r>
        <w:rPr>
          <w:rFonts w:eastAsia="Times New Roman"/>
          <w:vertAlign w:val="superscript"/>
        </w:rPr>
        <w:t xml:space="preserve">                        </w:t>
      </w:r>
      <w:r>
        <w:rPr>
          <w:rFonts w:eastAsia="Times New Roman"/>
          <w:sz w:val="22"/>
          <w:szCs w:val="22"/>
          <w:vertAlign w:val="superscript"/>
        </w:rPr>
        <w:t xml:space="preserve">                                                          (полное наименование организации-участника закупки по учредительным документам)</w:t>
      </w:r>
    </w:p>
    <w:p w:rsidR="00C03E71" w:rsidRDefault="00C03E71">
      <w:r>
        <w:rPr>
          <w:rFonts w:eastAsia="Times New Roman"/>
          <w:sz w:val="22"/>
          <w:szCs w:val="22"/>
        </w:rPr>
        <w:t>в лице ___________________________________________________________________________</w:t>
      </w:r>
    </w:p>
    <w:p w:rsidR="00C03E71" w:rsidRDefault="00C03E71">
      <w:pPr>
        <w:jc w:val="center"/>
      </w:pPr>
      <w:r>
        <w:rPr>
          <w:rFonts w:eastAsia="Times New Roman"/>
          <w:sz w:val="22"/>
          <w:szCs w:val="22"/>
          <w:vertAlign w:val="superscript"/>
        </w:rPr>
        <w:t>(наименование должности руководителя, его Фамилия, Имя, Отчество (полностью))</w:t>
      </w:r>
    </w:p>
    <w:p w:rsidR="00C03E71" w:rsidRDefault="00C03E71">
      <w:r>
        <w:rPr>
          <w:rFonts w:eastAsia="Times New Roman"/>
          <w:sz w:val="22"/>
          <w:szCs w:val="22"/>
        </w:rPr>
        <w:t>обязуется в случае признания нас победителями закупки, подписать Договор</w:t>
      </w:r>
      <w:r w:rsidR="00D876BF">
        <w:rPr>
          <w:rFonts w:eastAsia="Times New Roman"/>
          <w:sz w:val="22"/>
          <w:szCs w:val="22"/>
        </w:rPr>
        <w:t xml:space="preserve"> </w:t>
      </w:r>
      <w:proofErr w:type="gramStart"/>
      <w:r w:rsidR="00D876BF">
        <w:rPr>
          <w:rFonts w:eastAsia="Times New Roman"/>
          <w:sz w:val="22"/>
          <w:szCs w:val="22"/>
        </w:rPr>
        <w:t>на</w:t>
      </w:r>
      <w:proofErr w:type="gramEnd"/>
      <w:r w:rsidR="00D876BF">
        <w:rPr>
          <w:rFonts w:eastAsia="Times New Roman"/>
          <w:sz w:val="22"/>
          <w:szCs w:val="22"/>
        </w:rPr>
        <w:t xml:space="preserve"> </w:t>
      </w:r>
      <w:r>
        <w:rPr>
          <w:rFonts w:eastAsia="Times New Roman"/>
          <w:sz w:val="22"/>
          <w:szCs w:val="22"/>
        </w:rPr>
        <w:t xml:space="preserve">__________________________, по цене, </w:t>
      </w:r>
      <w:r w:rsidR="00D876BF">
        <w:rPr>
          <w:rFonts w:eastAsia="Times New Roman"/>
          <w:sz w:val="22"/>
          <w:szCs w:val="22"/>
        </w:rPr>
        <w:t>указанной ниже</w:t>
      </w:r>
      <w:r>
        <w:rPr>
          <w:rFonts w:eastAsia="Times New Roman"/>
          <w:sz w:val="22"/>
          <w:szCs w:val="22"/>
        </w:rPr>
        <w:t>:</w:t>
      </w:r>
    </w:p>
    <w:p w:rsidR="00C03E71" w:rsidRDefault="00C03E71">
      <w:pPr>
        <w:widowControl w:val="0"/>
        <w:tabs>
          <w:tab w:val="left" w:pos="180"/>
          <w:tab w:val="left" w:pos="708"/>
        </w:tabs>
        <w:autoSpaceDE w:val="0"/>
        <w:jc w:val="left"/>
      </w:pPr>
      <w:r>
        <w:rPr>
          <w:rFonts w:eastAsia="Times New Roman"/>
          <w:b/>
          <w:bCs/>
          <w:sz w:val="22"/>
          <w:szCs w:val="22"/>
        </w:rPr>
        <w:tab/>
      </w:r>
      <w:r>
        <w:rPr>
          <w:rFonts w:eastAsia="Times New Roman"/>
          <w:sz w:val="22"/>
          <w:szCs w:val="22"/>
          <w:vertAlign w:val="superscript"/>
        </w:rPr>
        <w:t xml:space="preserve">                  (предмет закупки)                                                          </w:t>
      </w:r>
      <w:r>
        <w:rPr>
          <w:rFonts w:eastAsia="Times New Roman"/>
          <w:b/>
          <w:bCs/>
          <w:sz w:val="22"/>
          <w:szCs w:val="22"/>
        </w:rPr>
        <w:tab/>
      </w:r>
    </w:p>
    <w:p w:rsidR="00C03E71" w:rsidRDefault="00C03E71">
      <w:pPr>
        <w:widowControl w:val="0"/>
        <w:tabs>
          <w:tab w:val="left" w:pos="708"/>
        </w:tabs>
        <w:autoSpaceDE w:val="0"/>
        <w:ind w:firstLine="11340"/>
        <w:jc w:val="left"/>
        <w:rPr>
          <w:rFonts w:eastAsia="Times New Roman"/>
          <w:b/>
          <w:bCs/>
          <w:sz w:val="22"/>
          <w:szCs w:val="22"/>
        </w:rPr>
      </w:pPr>
    </w:p>
    <w:tbl>
      <w:tblPr>
        <w:tblW w:w="0" w:type="auto"/>
        <w:tblInd w:w="-5" w:type="dxa"/>
        <w:tblLayout w:type="fixed"/>
        <w:tblLook w:val="0000" w:firstRow="0" w:lastRow="0" w:firstColumn="0" w:lastColumn="0" w:noHBand="0" w:noVBand="0"/>
      </w:tblPr>
      <w:tblGrid>
        <w:gridCol w:w="568"/>
        <w:gridCol w:w="1134"/>
        <w:gridCol w:w="1418"/>
        <w:gridCol w:w="992"/>
        <w:gridCol w:w="3118"/>
        <w:gridCol w:w="3169"/>
      </w:tblGrid>
      <w:tr w:rsidR="00C03E71">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roofErr w:type="gramStart"/>
            <w:r>
              <w:rPr>
                <w:rFonts w:eastAsia="Times New Roman"/>
                <w:iCs/>
                <w:color w:val="000000"/>
                <w:sz w:val="20"/>
                <w:szCs w:val="20"/>
              </w:rPr>
              <w:t>п</w:t>
            </w:r>
            <w:proofErr w:type="gramEnd"/>
            <w:r>
              <w:rPr>
                <w:rFonts w:eastAsia="Times New Roman"/>
                <w:iCs/>
                <w:color w:val="000000"/>
                <w:sz w:val="20"/>
                <w:szCs w:val="20"/>
              </w:rPr>
              <w:t>/п</w:t>
            </w:r>
          </w:p>
        </w:tc>
        <w:tc>
          <w:tcPr>
            <w:tcW w:w="1134"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Наименование</w:t>
            </w:r>
          </w:p>
          <w:p w:rsidR="00C03E71" w:rsidRDefault="00C03E71" w:rsidP="00620EEC">
            <w:pPr>
              <w:jc w:val="center"/>
            </w:pPr>
            <w:r>
              <w:rPr>
                <w:rFonts w:eastAsia="Times New Roman"/>
                <w:iCs/>
                <w:color w:val="000000"/>
                <w:sz w:val="20"/>
                <w:szCs w:val="20"/>
              </w:rPr>
              <w:t>товара</w:t>
            </w:r>
          </w:p>
        </w:tc>
        <w:tc>
          <w:tcPr>
            <w:tcW w:w="14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Количество </w:t>
            </w:r>
          </w:p>
          <w:p w:rsidR="00C03E71" w:rsidRDefault="00C03E71" w:rsidP="00620EEC">
            <w:pPr>
              <w:jc w:val="center"/>
            </w:pPr>
            <w:r>
              <w:rPr>
                <w:rFonts w:eastAsia="Times New Roman"/>
                <w:iCs/>
                <w:color w:val="000000"/>
                <w:sz w:val="20"/>
                <w:szCs w:val="20"/>
              </w:rPr>
              <w:t>товара</w:t>
            </w:r>
          </w:p>
          <w:p w:rsidR="00C03E71" w:rsidRDefault="00C03E71" w:rsidP="00620EEC">
            <w:pPr>
              <w:jc w:val="center"/>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Ед. изм.</w:t>
            </w:r>
          </w:p>
          <w:p w:rsidR="00C03E71" w:rsidRDefault="00C03E71" w:rsidP="00620EEC">
            <w:pPr>
              <w:jc w:val="left"/>
              <w:rPr>
                <w:rFonts w:eastAsia="Times New Roman"/>
                <w:iCs/>
                <w:color w:val="000000"/>
                <w:sz w:val="20"/>
                <w:szCs w:val="20"/>
              </w:rPr>
            </w:pPr>
          </w:p>
          <w:p w:rsidR="00C03E71" w:rsidRDefault="00C03E71" w:rsidP="00620EEC">
            <w:pPr>
              <w:jc w:val="left"/>
              <w:rPr>
                <w:rFonts w:eastAsia="Times New Roman"/>
                <w:iCs/>
                <w:color w:val="000000"/>
                <w:sz w:val="20"/>
                <w:szCs w:val="20"/>
              </w:rPr>
            </w:pPr>
          </w:p>
          <w:p w:rsidR="00C03E71" w:rsidRDefault="00C03E71" w:rsidP="00620EEC">
            <w:pPr>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tcPr>
          <w:p w:rsidR="00C03E71" w:rsidRDefault="00C03E71" w:rsidP="00620EEC">
            <w:pPr>
              <w:jc w:val="center"/>
            </w:pPr>
            <w:r>
              <w:rPr>
                <w:rFonts w:eastAsia="Times New Roman"/>
                <w:iCs/>
                <w:color w:val="000000"/>
                <w:sz w:val="20"/>
                <w:szCs w:val="20"/>
              </w:rPr>
              <w:t>Цена 1 единицы Товара</w:t>
            </w:r>
          </w:p>
          <w:p w:rsidR="00C03E71" w:rsidRDefault="00C03E71" w:rsidP="00620EEC">
            <w:pPr>
              <w:jc w:val="center"/>
            </w:pPr>
            <w:r>
              <w:rPr>
                <w:rFonts w:eastAsia="Times New Roman"/>
                <w:iCs/>
                <w:color w:val="000000"/>
                <w:sz w:val="20"/>
                <w:szCs w:val="20"/>
              </w:rPr>
              <w:t>(1 штука),</w:t>
            </w:r>
          </w:p>
          <w:p w:rsidR="00C03E71" w:rsidRDefault="00C03E71" w:rsidP="005D6D79">
            <w:pPr>
              <w:jc w:val="center"/>
            </w:pPr>
            <w:r>
              <w:rPr>
                <w:rFonts w:eastAsia="Times New Roman"/>
                <w:iCs/>
                <w:color w:val="000000"/>
                <w:sz w:val="20"/>
                <w:szCs w:val="20"/>
              </w:rPr>
              <w:t xml:space="preserve">руб., </w:t>
            </w:r>
            <w:proofErr w:type="gramStart"/>
            <w:r>
              <w:rPr>
                <w:rFonts w:eastAsia="Times New Roman"/>
                <w:iCs/>
                <w:color w:val="000000"/>
                <w:sz w:val="20"/>
                <w:szCs w:val="20"/>
              </w:rPr>
              <w:t>предложенная</w:t>
            </w:r>
            <w:proofErr w:type="gramEnd"/>
            <w:r>
              <w:rPr>
                <w:rFonts w:eastAsia="Times New Roman"/>
                <w:iCs/>
                <w:color w:val="000000"/>
                <w:sz w:val="20"/>
                <w:szCs w:val="20"/>
              </w:rPr>
              <w:t xml:space="preserve"> участником закупки</w:t>
            </w:r>
          </w:p>
        </w:tc>
        <w:tc>
          <w:tcPr>
            <w:tcW w:w="3169" w:type="dxa"/>
            <w:tcBorders>
              <w:top w:val="single" w:sz="4" w:space="0" w:color="000000"/>
              <w:left w:val="single" w:sz="4" w:space="0" w:color="000000"/>
              <w:bottom w:val="single" w:sz="4" w:space="0" w:color="000000"/>
              <w:right w:val="single" w:sz="4" w:space="0" w:color="000000"/>
            </w:tcBorders>
            <w:shd w:val="clear" w:color="auto" w:fill="auto"/>
          </w:tcPr>
          <w:p w:rsidR="00C03E71" w:rsidRDefault="00C03E71" w:rsidP="00620EEC">
            <w:pPr>
              <w:jc w:val="center"/>
            </w:pPr>
            <w:r>
              <w:rPr>
                <w:rFonts w:eastAsia="Times New Roman"/>
                <w:iCs/>
                <w:color w:val="000000"/>
                <w:sz w:val="20"/>
                <w:szCs w:val="20"/>
              </w:rPr>
              <w:t xml:space="preserve">Цена </w:t>
            </w:r>
            <w:r w:rsidR="009E0243">
              <w:rPr>
                <w:rFonts w:eastAsia="Times New Roman"/>
                <w:iCs/>
                <w:color w:val="000000"/>
                <w:sz w:val="20"/>
                <w:szCs w:val="20"/>
              </w:rPr>
              <w:t>Товара</w:t>
            </w:r>
            <w:r>
              <w:rPr>
                <w:rFonts w:eastAsia="Times New Roman"/>
                <w:iCs/>
                <w:color w:val="000000"/>
                <w:sz w:val="20"/>
                <w:szCs w:val="20"/>
              </w:rPr>
              <w:t xml:space="preserve">, руб., </w:t>
            </w:r>
          </w:p>
          <w:p w:rsidR="00C03E71" w:rsidRDefault="00C03E71" w:rsidP="00620EEC">
            <w:pPr>
              <w:jc w:val="center"/>
            </w:pPr>
            <w:r>
              <w:rPr>
                <w:rFonts w:eastAsia="Times New Roman"/>
                <w:iCs/>
                <w:color w:val="000000"/>
                <w:sz w:val="20"/>
                <w:szCs w:val="20"/>
              </w:rPr>
              <w:t xml:space="preserve">предложенная участником закупки, с учетом доставки и прочих </w:t>
            </w:r>
            <w:proofErr w:type="gramStart"/>
            <w:r>
              <w:rPr>
                <w:rFonts w:eastAsia="Times New Roman"/>
                <w:iCs/>
                <w:color w:val="000000"/>
                <w:sz w:val="20"/>
                <w:szCs w:val="20"/>
              </w:rPr>
              <w:t>платежей</w:t>
            </w:r>
            <w:proofErr w:type="gramEnd"/>
            <w:r>
              <w:rPr>
                <w:rFonts w:eastAsia="Times New Roman"/>
                <w:iCs/>
                <w:color w:val="000000"/>
                <w:sz w:val="20"/>
                <w:szCs w:val="20"/>
              </w:rPr>
              <w:t xml:space="preserve"> связанных с исполнением договора</w:t>
            </w:r>
          </w:p>
        </w:tc>
      </w:tr>
      <w:tr w:rsidR="00C03E71" w:rsidTr="00620EEC">
        <w:trPr>
          <w:trHeight w:val="1139"/>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1</w:t>
            </w: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 xml:space="preserve">_______ (___________) </w:t>
            </w:r>
          </w:p>
          <w:p w:rsidR="00C03E71" w:rsidRDefault="00C03E71" w:rsidP="00620EEC">
            <w:pPr>
              <w:widowControl w:val="0"/>
              <w:autoSpaceDE w:val="0"/>
              <w:jc w:val="left"/>
            </w:pPr>
            <w:r>
              <w:rPr>
                <w:rFonts w:eastAsia="Times New Roman"/>
                <w:iCs/>
                <w:color w:val="000000"/>
                <w:sz w:val="20"/>
                <w:szCs w:val="20"/>
              </w:rPr>
              <w:t xml:space="preserve">                    (прописью)</w:t>
            </w:r>
          </w:p>
          <w:p w:rsidR="00C03E71" w:rsidRDefault="00C03E71" w:rsidP="00620EEC">
            <w:pPr>
              <w:jc w:val="center"/>
            </w:pPr>
            <w:r>
              <w:rPr>
                <w:rFonts w:eastAsia="Times New Roman"/>
                <w:iCs/>
                <w:color w:val="000000"/>
                <w:sz w:val="20"/>
                <w:szCs w:val="20"/>
              </w:rPr>
              <w:t xml:space="preserve"> рублей ______ копеек</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r w:rsidR="00C03E71" w:rsidTr="00620EEC">
        <w:trPr>
          <w:trHeight w:val="112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1134"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14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left"/>
              <w:rPr>
                <w:rFonts w:eastAsia="Times New Roman"/>
                <w:iCs/>
                <w:color w:val="000000"/>
                <w:sz w:val="20"/>
                <w:szCs w:val="20"/>
              </w:rPr>
            </w:pPr>
          </w:p>
        </w:tc>
        <w:tc>
          <w:tcPr>
            <w:tcW w:w="992"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1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snapToGrid w:val="0"/>
              <w:jc w:val="center"/>
              <w:rPr>
                <w:rFonts w:eastAsia="Times New Roman"/>
                <w:iCs/>
                <w:color w:val="000000"/>
                <w:sz w:val="20"/>
                <w:szCs w:val="20"/>
              </w:rPr>
            </w:pP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snapToGrid w:val="0"/>
              <w:jc w:val="center"/>
              <w:rPr>
                <w:rFonts w:eastAsia="Times New Roman"/>
                <w:iCs/>
                <w:color w:val="000000"/>
                <w:sz w:val="20"/>
                <w:szCs w:val="20"/>
              </w:rPr>
            </w:pPr>
          </w:p>
        </w:tc>
      </w:tr>
      <w:tr w:rsidR="00C03E71" w:rsidTr="00620EEC">
        <w:trPr>
          <w:trHeight w:val="987"/>
        </w:trPr>
        <w:tc>
          <w:tcPr>
            <w:tcW w:w="568" w:type="dxa"/>
            <w:tcBorders>
              <w:top w:val="single" w:sz="4" w:space="0" w:color="000000"/>
              <w:left w:val="single" w:sz="4" w:space="0" w:color="000000"/>
              <w:bottom w:val="single" w:sz="4" w:space="0" w:color="000000"/>
            </w:tcBorders>
            <w:shd w:val="clear" w:color="auto" w:fill="auto"/>
            <w:vAlign w:val="center"/>
          </w:tcPr>
          <w:p w:rsidR="00C03E71" w:rsidRDefault="00C03E71" w:rsidP="00620EEC">
            <w:pPr>
              <w:jc w:val="center"/>
            </w:pPr>
            <w:r>
              <w:rPr>
                <w:rFonts w:eastAsia="Times New Roman"/>
                <w:iCs/>
                <w:color w:val="000000"/>
                <w:sz w:val="20"/>
                <w:szCs w:val="20"/>
              </w:rPr>
              <w:t xml:space="preserve"> </w:t>
            </w:r>
          </w:p>
        </w:tc>
        <w:tc>
          <w:tcPr>
            <w:tcW w:w="6662" w:type="dxa"/>
            <w:gridSpan w:val="4"/>
            <w:tcBorders>
              <w:top w:val="single" w:sz="4" w:space="0" w:color="000000"/>
              <w:left w:val="single" w:sz="4" w:space="0" w:color="000000"/>
              <w:bottom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ИТОГО:</w:t>
            </w:r>
          </w:p>
        </w:tc>
        <w:tc>
          <w:tcPr>
            <w:tcW w:w="31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3E71" w:rsidRDefault="00C03E71" w:rsidP="00620EEC">
            <w:pPr>
              <w:widowControl w:val="0"/>
              <w:autoSpaceDE w:val="0"/>
              <w:jc w:val="center"/>
            </w:pPr>
            <w:r>
              <w:rPr>
                <w:rFonts w:eastAsia="Times New Roman"/>
                <w:iCs/>
                <w:color w:val="000000"/>
                <w:sz w:val="20"/>
                <w:szCs w:val="20"/>
              </w:rPr>
              <w:t>_______ (___________)</w:t>
            </w:r>
          </w:p>
          <w:p w:rsidR="00C03E71" w:rsidRDefault="00C03E71" w:rsidP="00620EEC">
            <w:pPr>
              <w:widowControl w:val="0"/>
              <w:autoSpaceDE w:val="0"/>
              <w:jc w:val="center"/>
            </w:pPr>
            <w:r>
              <w:rPr>
                <w:rFonts w:eastAsia="Times New Roman"/>
                <w:iCs/>
                <w:color w:val="000000"/>
                <w:sz w:val="20"/>
                <w:szCs w:val="20"/>
              </w:rPr>
              <w:t xml:space="preserve">                    (прописью)</w:t>
            </w:r>
          </w:p>
          <w:p w:rsidR="00C03E71" w:rsidRDefault="00C03E71" w:rsidP="00620EEC">
            <w:pPr>
              <w:widowControl w:val="0"/>
              <w:autoSpaceDE w:val="0"/>
              <w:jc w:val="center"/>
            </w:pPr>
            <w:r>
              <w:rPr>
                <w:rFonts w:eastAsia="Times New Roman"/>
                <w:iCs/>
                <w:color w:val="000000"/>
                <w:sz w:val="20"/>
                <w:szCs w:val="20"/>
              </w:rPr>
              <w:t>рублей ______  копеек</w:t>
            </w:r>
          </w:p>
        </w:tc>
      </w:tr>
    </w:tbl>
    <w:p w:rsidR="00C03E71" w:rsidRDefault="00C03E71">
      <w:pPr>
        <w:widowControl w:val="0"/>
        <w:autoSpaceDE w:val="0"/>
        <w:jc w:val="left"/>
        <w:rPr>
          <w:rFonts w:eastAsia="Times New Roman"/>
          <w:sz w:val="18"/>
          <w:szCs w:val="18"/>
        </w:rPr>
      </w:pPr>
    </w:p>
    <w:p w:rsidR="00C03E71" w:rsidRDefault="00C03E71">
      <w:pPr>
        <w:widowControl w:val="0"/>
        <w:autoSpaceDE w:val="0"/>
        <w:jc w:val="left"/>
      </w:pPr>
      <w:r>
        <w:rPr>
          <w:rFonts w:eastAsia="Times New Roman"/>
          <w:i/>
          <w:sz w:val="20"/>
          <w:szCs w:val="20"/>
          <w:u w:val="single"/>
        </w:rPr>
        <w:t>Примечание:</w:t>
      </w:r>
    </w:p>
    <w:p w:rsidR="00C03E71" w:rsidRDefault="00C03E71">
      <w:pPr>
        <w:widowControl w:val="0"/>
        <w:autoSpaceDE w:val="0"/>
        <w:jc w:val="left"/>
      </w:pPr>
      <w:r>
        <w:rPr>
          <w:rFonts w:eastAsia="Times New Roman"/>
          <w:i/>
          <w:sz w:val="20"/>
          <w:szCs w:val="20"/>
        </w:rPr>
        <w:t xml:space="preserve">Вышеуказанная цена включает все обязательные платежи, предусмотренные действующим законодательством </w:t>
      </w:r>
    </w:p>
    <w:p w:rsidR="00C03E71" w:rsidRDefault="00C03E71">
      <w:pPr>
        <w:widowControl w:val="0"/>
        <w:shd w:val="clear" w:color="auto" w:fill="FFFFFF"/>
        <w:autoSpaceDE w:val="0"/>
        <w:ind w:right="-16"/>
        <w:jc w:val="left"/>
      </w:pPr>
      <w:r>
        <w:rPr>
          <w:rFonts w:eastAsia="Times New Roman"/>
          <w:i/>
          <w:sz w:val="20"/>
          <w:szCs w:val="20"/>
        </w:rPr>
        <w:t>Участник закупки  может приложить к данной форме более подробные расчеты цены Товара</w:t>
      </w:r>
    </w:p>
    <w:p w:rsidR="00C03E71" w:rsidRDefault="00C03E71">
      <w:pPr>
        <w:widowControl w:val="0"/>
        <w:autoSpaceDE w:val="0"/>
        <w:jc w:val="left"/>
        <w:rPr>
          <w:rFonts w:eastAsia="Times New Roman"/>
          <w:i/>
          <w:sz w:val="20"/>
          <w:szCs w:val="20"/>
        </w:rPr>
      </w:pPr>
    </w:p>
    <w:p w:rsidR="00C03E71" w:rsidRDefault="00C03E71">
      <w:pPr>
        <w:widowControl w:val="0"/>
        <w:shd w:val="clear" w:color="auto" w:fill="FFFFFF"/>
        <w:autoSpaceDE w:val="0"/>
        <w:ind w:right="-16" w:firstLine="567"/>
        <w:jc w:val="left"/>
      </w:pPr>
      <w:r>
        <w:rPr>
          <w:rFonts w:eastAsia="Times New Roman"/>
          <w:spacing w:val="1"/>
          <w:sz w:val="22"/>
          <w:szCs w:val="22"/>
        </w:rPr>
        <w:t xml:space="preserve">Руководитель </w:t>
      </w:r>
      <w:r>
        <w:rPr>
          <w:rFonts w:eastAsia="Times New Roman"/>
          <w:color w:val="000000"/>
          <w:spacing w:val="-8"/>
          <w:sz w:val="22"/>
          <w:szCs w:val="22"/>
        </w:rPr>
        <w:t xml:space="preserve">(уполномоченное лицо) </w:t>
      </w:r>
      <w:r>
        <w:rPr>
          <w:rFonts w:eastAsia="Times New Roman"/>
          <w:spacing w:val="1"/>
          <w:sz w:val="22"/>
          <w:szCs w:val="22"/>
        </w:rPr>
        <w:t>_____________________________________</w:t>
      </w:r>
    </w:p>
    <w:p w:rsidR="00C03E71" w:rsidRDefault="00C03E71">
      <w:pPr>
        <w:widowControl w:val="0"/>
        <w:autoSpaceDE w:val="0"/>
        <w:ind w:firstLine="4500"/>
        <w:jc w:val="left"/>
      </w:pPr>
      <w:r>
        <w:rPr>
          <w:rFonts w:eastAsia="Times New Roman"/>
          <w:i/>
          <w:spacing w:val="1"/>
          <w:sz w:val="18"/>
          <w:szCs w:val="18"/>
        </w:rPr>
        <w:t>Должность, Ф.И. О. , подпись</w:t>
      </w:r>
    </w:p>
    <w:p w:rsidR="00C03E71" w:rsidRDefault="00C03E71">
      <w:pPr>
        <w:widowControl w:val="0"/>
        <w:autoSpaceDE w:val="0"/>
        <w:jc w:val="left"/>
        <w:rPr>
          <w:rFonts w:eastAsia="Times New Roman"/>
          <w:sz w:val="20"/>
          <w:szCs w:val="20"/>
          <w:lang w:eastAsia="ru-RU"/>
        </w:rPr>
      </w:pPr>
      <w:r>
        <w:rPr>
          <w:rFonts w:eastAsia="Times New Roman"/>
          <w:sz w:val="22"/>
          <w:szCs w:val="22"/>
        </w:rPr>
        <w:t xml:space="preserve">          М.П.</w:t>
      </w:r>
      <w:r>
        <w:rPr>
          <w:rFonts w:eastAsia="Times New Roman"/>
          <w:sz w:val="20"/>
          <w:szCs w:val="20"/>
          <w:lang w:eastAsia="ru-RU"/>
        </w:rPr>
        <w:t xml:space="preserve"> (при наличии печати)</w:t>
      </w:r>
    </w:p>
    <w:p w:rsidR="00620EEC" w:rsidRDefault="00620EEC">
      <w:pPr>
        <w:widowControl w:val="0"/>
        <w:autoSpaceDE w:val="0"/>
        <w:jc w:val="left"/>
      </w:pPr>
    </w:p>
    <w:p w:rsidR="00620EEC" w:rsidRPr="005D6D79" w:rsidRDefault="00620EEC" w:rsidP="00620EEC">
      <w:pPr>
        <w:jc w:val="left"/>
        <w:rPr>
          <w:i/>
        </w:rPr>
      </w:pPr>
      <w:r w:rsidRPr="005D6D79">
        <w:rPr>
          <w:rFonts w:eastAsia="Times New Roman"/>
          <w:i/>
          <w:color w:val="C00000"/>
        </w:rPr>
        <w:t>ИНСТРУКЦИИ ПО ЗАПОЛНЕНИЮ:</w:t>
      </w:r>
    </w:p>
    <w:p w:rsidR="00620EEC" w:rsidRPr="005D6D79" w:rsidRDefault="00620EEC" w:rsidP="00620EEC">
      <w:pPr>
        <w:autoSpaceDE w:val="0"/>
        <w:ind w:firstLine="540"/>
        <w:rPr>
          <w:rFonts w:eastAsia="Times New Roman"/>
          <w:i/>
          <w:color w:val="C00000"/>
          <w:sz w:val="22"/>
          <w:szCs w:val="22"/>
        </w:rPr>
      </w:pPr>
    </w:p>
    <w:p w:rsidR="00620EEC" w:rsidRPr="005D6D79" w:rsidRDefault="00620EEC" w:rsidP="00620EEC">
      <w:pPr>
        <w:autoSpaceDE w:val="0"/>
        <w:ind w:firstLine="540"/>
        <w:rPr>
          <w:rFonts w:eastAsia="Times New Roman"/>
          <w:bCs/>
          <w:i/>
          <w:color w:val="C00000"/>
        </w:rPr>
      </w:pPr>
      <w:r w:rsidRPr="005D6D79">
        <w:rPr>
          <w:rFonts w:eastAsia="Times New Roman"/>
          <w:bCs/>
          <w:i/>
          <w:color w:val="C00000"/>
        </w:rPr>
        <w:t xml:space="preserve">В предложении участника закупки о цене договора указывается стоимость каждой позиции договора, в соответствии с Приложением № 2 «Спецификация» к разделу </w:t>
      </w:r>
      <w:r w:rsidRPr="005D6D79">
        <w:rPr>
          <w:rFonts w:eastAsia="Times New Roman"/>
          <w:bCs/>
          <w:i/>
          <w:color w:val="C00000"/>
          <w:lang w:val="en-US"/>
        </w:rPr>
        <w:t>V</w:t>
      </w:r>
      <w:r w:rsidRPr="005D6D79">
        <w:rPr>
          <w:rFonts w:eastAsia="Times New Roman"/>
          <w:bCs/>
          <w:i/>
          <w:color w:val="C00000"/>
        </w:rPr>
        <w:t xml:space="preserve"> Проект договора документации о проведении запроса предложений в электронной форме.</w:t>
      </w:r>
    </w:p>
    <w:p w:rsidR="00620EEC" w:rsidRPr="005D6D79" w:rsidRDefault="00620EEC" w:rsidP="00620EEC">
      <w:pPr>
        <w:autoSpaceDE w:val="0"/>
        <w:ind w:firstLine="540"/>
        <w:rPr>
          <w:i/>
        </w:rPr>
      </w:pPr>
    </w:p>
    <w:p w:rsidR="00C03E71" w:rsidRDefault="00C03E71">
      <w:pPr>
        <w:widowControl w:val="0"/>
        <w:autoSpaceDE w:val="0"/>
        <w:jc w:val="left"/>
        <w:rPr>
          <w:rFonts w:eastAsia="MS Mincho"/>
          <w:color w:val="17365D"/>
          <w:kern w:val="1"/>
          <w:sz w:val="20"/>
        </w:rPr>
      </w:pPr>
    </w:p>
    <w:p w:rsidR="005D6D79" w:rsidRDefault="005D6D79">
      <w:pPr>
        <w:widowControl w:val="0"/>
        <w:autoSpaceDE w:val="0"/>
        <w:jc w:val="left"/>
        <w:rPr>
          <w:rFonts w:eastAsia="MS Mincho"/>
          <w:color w:val="17365D"/>
          <w:kern w:val="1"/>
          <w:sz w:val="20"/>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IV. Техническое задание</w:t>
      </w:r>
    </w:p>
    <w:p w:rsidR="00C03E71" w:rsidRDefault="00C03E71">
      <w:pPr>
        <w:rPr>
          <w:rFonts w:eastAsia="MS Mincho"/>
          <w:color w:val="17365D"/>
          <w:kern w:val="1"/>
          <w:lang w:val="x-none"/>
        </w:rPr>
      </w:pPr>
    </w:p>
    <w:p w:rsidR="00C03E71" w:rsidRDefault="00C03E71">
      <w:r>
        <w:rPr>
          <w:rFonts w:eastAsia="MS Mincho"/>
          <w:bCs/>
          <w:iCs/>
          <w:color w:val="000000"/>
        </w:rPr>
        <w:t xml:space="preserve">Техническое задание является Приложением №1 к документации о проведении запроса предложения в электронной форме </w:t>
      </w:r>
    </w:p>
    <w:p w:rsidR="00C03E71" w:rsidRDefault="00C03E71">
      <w:pPr>
        <w:rPr>
          <w:rFonts w:eastAsia="MS Mincho"/>
          <w:bCs/>
          <w:iCs/>
          <w:color w:val="000000"/>
        </w:rPr>
      </w:pPr>
    </w:p>
    <w:p w:rsidR="00C03E71" w:rsidRDefault="00C03E71">
      <w:pPr>
        <w:pStyle w:val="1"/>
        <w:keepLines w:val="0"/>
        <w:tabs>
          <w:tab w:val="left" w:pos="6424"/>
        </w:tabs>
        <w:spacing w:before="240" w:after="120"/>
        <w:ind w:left="792" w:hanging="360"/>
        <w:rPr>
          <w:rFonts w:ascii="Times New Roman" w:eastAsia="MS Mincho" w:hAnsi="Times New Roman" w:cs="Times New Roman"/>
          <w:bCs w:val="0"/>
          <w:iCs/>
          <w:color w:val="17365D"/>
          <w:kern w:val="1"/>
          <w:szCs w:val="24"/>
          <w:lang w:val="x-none"/>
        </w:rPr>
      </w:pPr>
      <w:bookmarkStart w:id="36" w:name="_%D0%A0%D0%90%D0%97%D0%94%D0%95%D0%9B_V."/>
      <w:bookmarkEnd w:id="36"/>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rFonts w:ascii="Times New Roman" w:eastAsia="MS Mincho" w:hAnsi="Times New Roman" w:cs="Times New Roman"/>
          <w:color w:val="17365D"/>
          <w:kern w:val="1"/>
          <w:szCs w:val="24"/>
          <w:lang w:val="x-none"/>
        </w:rPr>
      </w:pPr>
    </w:p>
    <w:p w:rsidR="00C03E71" w:rsidRDefault="00C03E71">
      <w:pPr>
        <w:pStyle w:val="1"/>
        <w:keepLines w:val="0"/>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tabs>
          <w:tab w:val="left" w:pos="6424"/>
        </w:tabs>
        <w:spacing w:before="240" w:after="120"/>
        <w:ind w:left="792" w:hanging="360"/>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rPr>
          <w:lang w:val="x-none"/>
        </w:rPr>
      </w:pPr>
    </w:p>
    <w:p w:rsidR="00C03E71" w:rsidRDefault="00C03E71">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 Проект договора</w:t>
      </w:r>
    </w:p>
    <w:p w:rsidR="00C03E71" w:rsidRDefault="00C03E71">
      <w:pPr>
        <w:rPr>
          <w:rFonts w:eastAsia="MS Mincho"/>
          <w:bCs/>
          <w:iCs/>
          <w:color w:val="000000"/>
        </w:rPr>
      </w:pPr>
      <w:r>
        <w:rPr>
          <w:rFonts w:eastAsia="MS Mincho"/>
          <w:bCs/>
          <w:iCs/>
          <w:color w:val="000000"/>
        </w:rPr>
        <w:t>Проект договора является Приложением № 2 к документации о проведении запроса предложения в электронной форме.</w:t>
      </w:r>
      <w:bookmarkEnd w:id="30"/>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pPr>
        <w:rPr>
          <w:rFonts w:eastAsia="MS Mincho"/>
          <w:bCs/>
          <w:iCs/>
          <w:color w:val="000000"/>
        </w:rPr>
      </w:pPr>
    </w:p>
    <w:p w:rsidR="002C5C0F" w:rsidRDefault="002C5C0F" w:rsidP="002C5C0F">
      <w:pPr>
        <w:pStyle w:val="1"/>
        <w:keepLines w:val="0"/>
        <w:tabs>
          <w:tab w:val="left" w:pos="6424"/>
        </w:tabs>
        <w:spacing w:before="240" w:after="120"/>
        <w:ind w:left="792" w:hanging="360"/>
      </w:pPr>
      <w:r>
        <w:rPr>
          <w:rFonts w:ascii="Times New Roman" w:eastAsia="MS Mincho" w:hAnsi="Times New Roman" w:cs="Times New Roman"/>
          <w:color w:val="17365D"/>
          <w:kern w:val="1"/>
          <w:szCs w:val="24"/>
          <w:lang w:val="x-none"/>
        </w:rPr>
        <w:lastRenderedPageBreak/>
        <w:t>РАЗДЕЛ V</w:t>
      </w:r>
      <w:r>
        <w:rPr>
          <w:rFonts w:ascii="Times New Roman" w:eastAsia="MS Mincho" w:hAnsi="Times New Roman" w:cs="Times New Roman"/>
          <w:color w:val="17365D"/>
          <w:kern w:val="1"/>
          <w:szCs w:val="24"/>
          <w:lang w:val="en-US"/>
        </w:rPr>
        <w:t>I</w:t>
      </w:r>
      <w:r>
        <w:rPr>
          <w:rFonts w:ascii="Times New Roman" w:eastAsia="MS Mincho" w:hAnsi="Times New Roman" w:cs="Times New Roman"/>
          <w:color w:val="17365D"/>
          <w:kern w:val="1"/>
          <w:szCs w:val="24"/>
          <w:lang w:val="x-none"/>
        </w:rPr>
        <w:t xml:space="preserve">. </w:t>
      </w:r>
      <w:r>
        <w:rPr>
          <w:rFonts w:ascii="Times New Roman" w:eastAsia="MS Mincho" w:hAnsi="Times New Roman" w:cs="Times New Roman"/>
          <w:color w:val="17365D"/>
          <w:kern w:val="1"/>
          <w:szCs w:val="24"/>
        </w:rPr>
        <w:t>Обоснование НМЦД</w:t>
      </w:r>
    </w:p>
    <w:p w:rsidR="002C5C0F" w:rsidRDefault="002C5C0F" w:rsidP="002C5C0F">
      <w:r>
        <w:rPr>
          <w:rFonts w:eastAsia="MS Mincho"/>
          <w:bCs/>
          <w:iCs/>
          <w:color w:val="000000"/>
        </w:rPr>
        <w:t>Обоснование НМЦД является Приложением № 3 к документации о проведении запроса предложения в электронной форме.</w:t>
      </w:r>
    </w:p>
    <w:p w:rsidR="002C5C0F" w:rsidRDefault="002C5C0F"/>
    <w:sectPr w:rsidR="002C5C0F" w:rsidSect="006960BD">
      <w:footerReference w:type="default" r:id="rId13"/>
      <w:pgSz w:w="11906" w:h="16838"/>
      <w:pgMar w:top="709" w:right="737" w:bottom="2260" w:left="1134" w:header="72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3E0" w:rsidRDefault="00DE03E0">
      <w:r>
        <w:separator/>
      </w:r>
    </w:p>
  </w:endnote>
  <w:endnote w:type="continuationSeparator" w:id="0">
    <w:p w:rsidR="00DE03E0" w:rsidRDefault="00DE0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iberation Sans">
    <w:altName w:val="Arial"/>
    <w:charset w:val="CC"/>
    <w:family w:val="swiss"/>
    <w:pitch w:val="variable"/>
  </w:font>
  <w:font w:name="AR PL New Sung">
    <w:charset w:val="01"/>
    <w:family w:val="auto"/>
    <w:pitch w:val="variable"/>
  </w:font>
  <w:font w:name="DejaVu Sans">
    <w:altName w:val="Arial"/>
    <w:charset w:val="CC"/>
    <w:family w:val="swiss"/>
    <w:pitch w:val="variable"/>
    <w:sig w:usb0="00000000" w:usb1="5200F5FF" w:usb2="0A242021" w:usb3="00000000" w:csb0="000001FF" w:csb1="00000000"/>
  </w:font>
  <w:font w:name="Arial">
    <w:panose1 w:val="020B0604020202020204"/>
    <w:charset w:val="CC"/>
    <w:family w:val="swiss"/>
    <w:pitch w:val="variable"/>
    <w:sig w:usb0="20002A87" w:usb1="00000000" w:usb2="00000000" w:usb3="00000000" w:csb0="000001FF" w:csb1="00000000"/>
  </w:font>
  <w:font w:name="Times New Roman CYR">
    <w:panose1 w:val="02020603050405020304"/>
    <w:charset w:val="CC"/>
    <w:family w:val="roman"/>
    <w:pitch w:val="variable"/>
    <w:sig w:usb0="E0002EFF" w:usb1="C000785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mbria Math">
    <w:panose1 w:val="02040503050406030204"/>
    <w:charset w:val="CC"/>
    <w:family w:val="roman"/>
    <w:pitch w:val="variable"/>
    <w:sig w:usb0="E00006FF" w:usb1="420024FF" w:usb2="02000000" w:usb3="00000000" w:csb0="0000019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471" w:rsidRDefault="00E43471" w:rsidP="00B80539">
    <w:pPr>
      <w:pStyle w:val="af3"/>
      <w:jc w:val="right"/>
    </w:pPr>
    <w:r>
      <w:fldChar w:fldCharType="begin"/>
    </w:r>
    <w:r>
      <w:instrText xml:space="preserve"> PAGE </w:instrText>
    </w:r>
    <w:r>
      <w:fldChar w:fldCharType="separate"/>
    </w:r>
    <w:r w:rsidR="007B4FA7">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3E0" w:rsidRDefault="00DE03E0">
      <w:r>
        <w:separator/>
      </w:r>
    </w:p>
  </w:footnote>
  <w:footnote w:type="continuationSeparator" w:id="0">
    <w:p w:rsidR="00DE03E0" w:rsidRDefault="00DE03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decimal"/>
      <w:pStyle w:val="a"/>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lvl>
    <w:lvl w:ilvl="7">
      <w:start w:val="1"/>
      <w:numFmt w:val="decimal"/>
      <w:lvlText w:val="%1.%2.%3.%4.%5.%7.%8."/>
      <w:lvlJc w:val="left"/>
      <w:pPr>
        <w:tabs>
          <w:tab w:val="num" w:pos="708"/>
        </w:tabs>
        <w:ind w:left="6372" w:hanging="708"/>
      </w:pPr>
    </w:lvl>
    <w:lvl w:ilvl="8">
      <w:start w:val="1"/>
      <w:numFmt w:val="decimal"/>
      <w:lvlText w:val="%1.%2.%3.%4.%5.%7.%8.%9."/>
      <w:lvlJc w:val="left"/>
      <w:pPr>
        <w:tabs>
          <w:tab w:val="num" w:pos="708"/>
        </w:tabs>
        <w:ind w:left="7080" w:hanging="708"/>
      </w:pPr>
    </w:lvl>
  </w:abstractNum>
  <w:abstractNum w:abstractNumId="2">
    <w:nsid w:val="00000003"/>
    <w:multiLevelType w:val="singleLevel"/>
    <w:tmpl w:val="00000003"/>
    <w:name w:val="WW8Num2"/>
    <w:lvl w:ilvl="0">
      <w:start w:val="1"/>
      <w:numFmt w:val="decimal"/>
      <w:lvlText w:val="%1."/>
      <w:lvlJc w:val="left"/>
      <w:pPr>
        <w:tabs>
          <w:tab w:val="num" w:pos="0"/>
        </w:tabs>
        <w:ind w:left="644" w:hanging="360"/>
      </w:pPr>
    </w:lvl>
  </w:abstractNum>
  <w:abstractNum w:abstractNumId="3">
    <w:nsid w:val="00000004"/>
    <w:multiLevelType w:val="multilevel"/>
    <w:tmpl w:val="00000004"/>
    <w:name w:val="WW8Num3"/>
    <w:lvl w:ilvl="0">
      <w:start w:val="1"/>
      <w:numFmt w:val="decimal"/>
      <w:lvlText w:val="%1."/>
      <w:lvlJc w:val="left"/>
      <w:pPr>
        <w:tabs>
          <w:tab w:val="num" w:pos="0"/>
        </w:tabs>
        <w:ind w:left="660" w:hanging="660"/>
      </w:pPr>
      <w:rPr>
        <w:rFonts w:eastAsia="Times New Roman" w:cs="Times New Roman"/>
        <w:bCs/>
      </w:rPr>
    </w:lvl>
    <w:lvl w:ilvl="1">
      <w:start w:val="1"/>
      <w:numFmt w:val="decimal"/>
      <w:lvlText w:val="%1.%2."/>
      <w:lvlJc w:val="left"/>
      <w:pPr>
        <w:tabs>
          <w:tab w:val="num" w:pos="0"/>
        </w:tabs>
        <w:ind w:left="984" w:hanging="660"/>
      </w:pPr>
      <w:rPr>
        <w:rFonts w:eastAsia="Times New Roman" w:cs="Times New Roman"/>
        <w:bCs/>
      </w:rPr>
    </w:lvl>
    <w:lvl w:ilvl="2">
      <w:start w:val="1"/>
      <w:numFmt w:val="decimal"/>
      <w:lvlText w:val="13.2.%3"/>
      <w:lvlJc w:val="left"/>
      <w:pPr>
        <w:tabs>
          <w:tab w:val="num" w:pos="0"/>
        </w:tabs>
        <w:ind w:left="1004" w:hanging="720"/>
      </w:pPr>
      <w:rPr>
        <w:rFonts w:eastAsia="Times New Roman" w:cs="Times New Roman"/>
        <w:bCs/>
      </w:rPr>
    </w:lvl>
    <w:lvl w:ilvl="3">
      <w:start w:val="1"/>
      <w:numFmt w:val="decimal"/>
      <w:lvlText w:val="%1.%2.%3.%4."/>
      <w:lvlJc w:val="left"/>
      <w:pPr>
        <w:tabs>
          <w:tab w:val="num" w:pos="0"/>
        </w:tabs>
        <w:ind w:left="1692" w:hanging="720"/>
      </w:pPr>
      <w:rPr>
        <w:rFonts w:eastAsia="Times New Roman" w:cs="Times New Roman"/>
        <w:bCs/>
      </w:rPr>
    </w:lvl>
    <w:lvl w:ilvl="4">
      <w:start w:val="1"/>
      <w:numFmt w:val="decimal"/>
      <w:lvlText w:val="%1.%2.%3.%4.%5."/>
      <w:lvlJc w:val="left"/>
      <w:pPr>
        <w:tabs>
          <w:tab w:val="num" w:pos="0"/>
        </w:tabs>
        <w:ind w:left="2376" w:hanging="1080"/>
      </w:pPr>
      <w:rPr>
        <w:rFonts w:eastAsia="Times New Roman" w:cs="Times New Roman"/>
        <w:bCs/>
      </w:rPr>
    </w:lvl>
    <w:lvl w:ilvl="5">
      <w:start w:val="1"/>
      <w:numFmt w:val="decimal"/>
      <w:lvlText w:val="%1.%2.%3.%4.%5.%6."/>
      <w:lvlJc w:val="left"/>
      <w:pPr>
        <w:tabs>
          <w:tab w:val="num" w:pos="0"/>
        </w:tabs>
        <w:ind w:left="2700" w:hanging="1080"/>
      </w:pPr>
      <w:rPr>
        <w:rFonts w:eastAsia="Times New Roman" w:cs="Times New Roman"/>
        <w:bCs/>
      </w:rPr>
    </w:lvl>
    <w:lvl w:ilvl="6">
      <w:start w:val="1"/>
      <w:numFmt w:val="decimal"/>
      <w:lvlText w:val="%1.%2.%3.%4.%5.%6.%7."/>
      <w:lvlJc w:val="left"/>
      <w:pPr>
        <w:tabs>
          <w:tab w:val="num" w:pos="0"/>
        </w:tabs>
        <w:ind w:left="3384" w:hanging="1440"/>
      </w:pPr>
      <w:rPr>
        <w:rFonts w:eastAsia="Times New Roman" w:cs="Times New Roman"/>
        <w:bCs/>
      </w:rPr>
    </w:lvl>
    <w:lvl w:ilvl="7">
      <w:start w:val="1"/>
      <w:numFmt w:val="decimal"/>
      <w:lvlText w:val="%1.%2.%3.%4.%5.%6.%7.%8."/>
      <w:lvlJc w:val="left"/>
      <w:pPr>
        <w:tabs>
          <w:tab w:val="num" w:pos="0"/>
        </w:tabs>
        <w:ind w:left="3708" w:hanging="1440"/>
      </w:pPr>
      <w:rPr>
        <w:rFonts w:eastAsia="Times New Roman" w:cs="Times New Roman"/>
        <w:bCs/>
      </w:rPr>
    </w:lvl>
    <w:lvl w:ilvl="8">
      <w:start w:val="1"/>
      <w:numFmt w:val="decimal"/>
      <w:lvlText w:val="%1.%2.%3.%4.%5.%6.%7.%8.%9."/>
      <w:lvlJc w:val="left"/>
      <w:pPr>
        <w:tabs>
          <w:tab w:val="num" w:pos="0"/>
        </w:tabs>
        <w:ind w:left="4392" w:hanging="1800"/>
      </w:pPr>
      <w:rPr>
        <w:rFonts w:eastAsia="Times New Roman" w:cs="Times New Roman"/>
        <w:bCs/>
      </w:rPr>
    </w:lvl>
  </w:abstractNum>
  <w:abstractNum w:abstractNumId="4">
    <w:nsid w:val="00000005"/>
    <w:multiLevelType w:val="singleLevel"/>
    <w:tmpl w:val="00000005"/>
    <w:name w:val="WW8Num4"/>
    <w:lvl w:ilvl="0">
      <w:start w:val="1"/>
      <w:numFmt w:val="upperRoman"/>
      <w:pStyle w:val="20"/>
      <w:lvlText w:val="%1."/>
      <w:lvlJc w:val="left"/>
      <w:pPr>
        <w:tabs>
          <w:tab w:val="num" w:pos="0"/>
        </w:tabs>
        <w:ind w:left="960" w:hanging="720"/>
      </w:pPr>
      <w:rPr>
        <w:rFonts w:hint="default"/>
      </w:rPr>
    </w:lvl>
  </w:abstractNum>
  <w:abstractNum w:abstractNumId="5">
    <w:nsid w:val="40763A6D"/>
    <w:multiLevelType w:val="multilevel"/>
    <w:tmpl w:val="B0A2BFE6"/>
    <w:lvl w:ilvl="0">
      <w:start w:val="1"/>
      <w:numFmt w:val="decimal"/>
      <w:suff w:val="space"/>
      <w:lvlText w:val="%1."/>
      <w:lvlJc w:val="left"/>
      <w:pPr>
        <w:ind w:left="360" w:hanging="360"/>
      </w:pPr>
      <w:rPr>
        <w:rFonts w:cs="Times New Roman" w:hint="default"/>
        <w:b/>
      </w:rPr>
    </w:lvl>
    <w:lvl w:ilvl="1">
      <w:start w:val="1"/>
      <w:numFmt w:val="decimal"/>
      <w:lvlText w:val="%1.%2."/>
      <w:lvlJc w:val="left"/>
      <w:pPr>
        <w:ind w:left="502" w:hanging="360"/>
      </w:pPr>
      <w:rPr>
        <w:rFonts w:ascii="Times New Roman" w:hAnsi="Times New Roman"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539"/>
    <w:rsid w:val="00015E42"/>
    <w:rsid w:val="00022D2C"/>
    <w:rsid w:val="00030EBC"/>
    <w:rsid w:val="00042644"/>
    <w:rsid w:val="000426B2"/>
    <w:rsid w:val="0004329A"/>
    <w:rsid w:val="0004477D"/>
    <w:rsid w:val="00051770"/>
    <w:rsid w:val="000701E8"/>
    <w:rsid w:val="00071CC0"/>
    <w:rsid w:val="000753B3"/>
    <w:rsid w:val="00077384"/>
    <w:rsid w:val="00085F1A"/>
    <w:rsid w:val="000905B7"/>
    <w:rsid w:val="00096921"/>
    <w:rsid w:val="000A0C28"/>
    <w:rsid w:val="000A327D"/>
    <w:rsid w:val="000A6413"/>
    <w:rsid w:val="000B0119"/>
    <w:rsid w:val="000C00A2"/>
    <w:rsid w:val="000D7E79"/>
    <w:rsid w:val="000E2C1F"/>
    <w:rsid w:val="000E5395"/>
    <w:rsid w:val="000F7581"/>
    <w:rsid w:val="00112CE3"/>
    <w:rsid w:val="001162ED"/>
    <w:rsid w:val="00121CE7"/>
    <w:rsid w:val="00133EDC"/>
    <w:rsid w:val="00190553"/>
    <w:rsid w:val="001927CD"/>
    <w:rsid w:val="0019315D"/>
    <w:rsid w:val="00195BCC"/>
    <w:rsid w:val="00196F20"/>
    <w:rsid w:val="001A7611"/>
    <w:rsid w:val="001D0638"/>
    <w:rsid w:val="001E4222"/>
    <w:rsid w:val="001E7F35"/>
    <w:rsid w:val="001F158D"/>
    <w:rsid w:val="001F4D93"/>
    <w:rsid w:val="001F5A80"/>
    <w:rsid w:val="002208A8"/>
    <w:rsid w:val="00223631"/>
    <w:rsid w:val="00237A99"/>
    <w:rsid w:val="00240E79"/>
    <w:rsid w:val="0025423C"/>
    <w:rsid w:val="002628F0"/>
    <w:rsid w:val="002653C0"/>
    <w:rsid w:val="002664B1"/>
    <w:rsid w:val="0027671A"/>
    <w:rsid w:val="00292848"/>
    <w:rsid w:val="002B1FAC"/>
    <w:rsid w:val="002C54FC"/>
    <w:rsid w:val="002C5C0F"/>
    <w:rsid w:val="002D5194"/>
    <w:rsid w:val="002E2E0A"/>
    <w:rsid w:val="002E53F0"/>
    <w:rsid w:val="00310D6A"/>
    <w:rsid w:val="00317228"/>
    <w:rsid w:val="00326D66"/>
    <w:rsid w:val="00333426"/>
    <w:rsid w:val="00337C15"/>
    <w:rsid w:val="003435FC"/>
    <w:rsid w:val="00361106"/>
    <w:rsid w:val="00363F53"/>
    <w:rsid w:val="00364A61"/>
    <w:rsid w:val="00370D83"/>
    <w:rsid w:val="00372AA5"/>
    <w:rsid w:val="003775D7"/>
    <w:rsid w:val="003860F5"/>
    <w:rsid w:val="003916D7"/>
    <w:rsid w:val="003926F4"/>
    <w:rsid w:val="00393584"/>
    <w:rsid w:val="00396A5F"/>
    <w:rsid w:val="003A3161"/>
    <w:rsid w:val="003A36D5"/>
    <w:rsid w:val="003A4290"/>
    <w:rsid w:val="0040306F"/>
    <w:rsid w:val="004247C1"/>
    <w:rsid w:val="004320F9"/>
    <w:rsid w:val="00440FA4"/>
    <w:rsid w:val="00444A6E"/>
    <w:rsid w:val="004458C5"/>
    <w:rsid w:val="00452B94"/>
    <w:rsid w:val="0046183F"/>
    <w:rsid w:val="00480470"/>
    <w:rsid w:val="0049590D"/>
    <w:rsid w:val="004A4FFC"/>
    <w:rsid w:val="004B346F"/>
    <w:rsid w:val="004C1570"/>
    <w:rsid w:val="004D1C00"/>
    <w:rsid w:val="004E12AA"/>
    <w:rsid w:val="004E53AD"/>
    <w:rsid w:val="004E5572"/>
    <w:rsid w:val="004F048C"/>
    <w:rsid w:val="00503B42"/>
    <w:rsid w:val="00504B85"/>
    <w:rsid w:val="005076F3"/>
    <w:rsid w:val="00514E17"/>
    <w:rsid w:val="005161DE"/>
    <w:rsid w:val="00516DE2"/>
    <w:rsid w:val="005238B7"/>
    <w:rsid w:val="00526DA3"/>
    <w:rsid w:val="00534839"/>
    <w:rsid w:val="00555867"/>
    <w:rsid w:val="00562381"/>
    <w:rsid w:val="0056667F"/>
    <w:rsid w:val="005830BC"/>
    <w:rsid w:val="005851E1"/>
    <w:rsid w:val="005873CD"/>
    <w:rsid w:val="00594C64"/>
    <w:rsid w:val="005B0351"/>
    <w:rsid w:val="005C0AFC"/>
    <w:rsid w:val="005C2BEA"/>
    <w:rsid w:val="005D502B"/>
    <w:rsid w:val="005D6D79"/>
    <w:rsid w:val="005F13D5"/>
    <w:rsid w:val="005F1BB6"/>
    <w:rsid w:val="006024FF"/>
    <w:rsid w:val="00620EEC"/>
    <w:rsid w:val="00626B9B"/>
    <w:rsid w:val="00634B61"/>
    <w:rsid w:val="00637F70"/>
    <w:rsid w:val="00646F83"/>
    <w:rsid w:val="006530A5"/>
    <w:rsid w:val="00662B3D"/>
    <w:rsid w:val="006671E3"/>
    <w:rsid w:val="00686182"/>
    <w:rsid w:val="00692870"/>
    <w:rsid w:val="006960BD"/>
    <w:rsid w:val="006B0E6C"/>
    <w:rsid w:val="006B1728"/>
    <w:rsid w:val="006B6526"/>
    <w:rsid w:val="006C0C7C"/>
    <w:rsid w:val="006D543E"/>
    <w:rsid w:val="006F11C8"/>
    <w:rsid w:val="006F1D9E"/>
    <w:rsid w:val="006F58FF"/>
    <w:rsid w:val="006F7549"/>
    <w:rsid w:val="00726C30"/>
    <w:rsid w:val="0072758F"/>
    <w:rsid w:val="00732046"/>
    <w:rsid w:val="00735335"/>
    <w:rsid w:val="00743E72"/>
    <w:rsid w:val="007458A5"/>
    <w:rsid w:val="007548EE"/>
    <w:rsid w:val="007560D5"/>
    <w:rsid w:val="00764398"/>
    <w:rsid w:val="00764ACF"/>
    <w:rsid w:val="00795815"/>
    <w:rsid w:val="0079784A"/>
    <w:rsid w:val="00797947"/>
    <w:rsid w:val="007A1CE6"/>
    <w:rsid w:val="007B4FA7"/>
    <w:rsid w:val="007B5F12"/>
    <w:rsid w:val="007B6017"/>
    <w:rsid w:val="007B73E7"/>
    <w:rsid w:val="007C5AD2"/>
    <w:rsid w:val="007D4EFC"/>
    <w:rsid w:val="007E6D2E"/>
    <w:rsid w:val="00800DFC"/>
    <w:rsid w:val="00805A80"/>
    <w:rsid w:val="008317C1"/>
    <w:rsid w:val="008322C6"/>
    <w:rsid w:val="00841568"/>
    <w:rsid w:val="00841F29"/>
    <w:rsid w:val="00843305"/>
    <w:rsid w:val="0084344E"/>
    <w:rsid w:val="00845C12"/>
    <w:rsid w:val="0084729D"/>
    <w:rsid w:val="00850508"/>
    <w:rsid w:val="00852CC0"/>
    <w:rsid w:val="0086677D"/>
    <w:rsid w:val="00866994"/>
    <w:rsid w:val="00874DBD"/>
    <w:rsid w:val="00875A79"/>
    <w:rsid w:val="00885C13"/>
    <w:rsid w:val="008953C6"/>
    <w:rsid w:val="008961F7"/>
    <w:rsid w:val="008C4D10"/>
    <w:rsid w:val="008D1415"/>
    <w:rsid w:val="008E4FA5"/>
    <w:rsid w:val="008E7654"/>
    <w:rsid w:val="00906986"/>
    <w:rsid w:val="00907D87"/>
    <w:rsid w:val="00922496"/>
    <w:rsid w:val="00926FDF"/>
    <w:rsid w:val="00927455"/>
    <w:rsid w:val="0093224A"/>
    <w:rsid w:val="009409AB"/>
    <w:rsid w:val="00941662"/>
    <w:rsid w:val="00943550"/>
    <w:rsid w:val="00943F3B"/>
    <w:rsid w:val="00953E5D"/>
    <w:rsid w:val="00960B13"/>
    <w:rsid w:val="00962BEC"/>
    <w:rsid w:val="00963A6F"/>
    <w:rsid w:val="009A5222"/>
    <w:rsid w:val="009A67E5"/>
    <w:rsid w:val="009B6A3D"/>
    <w:rsid w:val="009D2686"/>
    <w:rsid w:val="009D29C0"/>
    <w:rsid w:val="009D3965"/>
    <w:rsid w:val="009E0243"/>
    <w:rsid w:val="009E0487"/>
    <w:rsid w:val="009F5975"/>
    <w:rsid w:val="009F5E45"/>
    <w:rsid w:val="00A15122"/>
    <w:rsid w:val="00A15405"/>
    <w:rsid w:val="00A2218C"/>
    <w:rsid w:val="00A31594"/>
    <w:rsid w:val="00A356EF"/>
    <w:rsid w:val="00A457E5"/>
    <w:rsid w:val="00A5012F"/>
    <w:rsid w:val="00A516D0"/>
    <w:rsid w:val="00A55117"/>
    <w:rsid w:val="00A67B2D"/>
    <w:rsid w:val="00A73A83"/>
    <w:rsid w:val="00A7487D"/>
    <w:rsid w:val="00A75BEE"/>
    <w:rsid w:val="00A80569"/>
    <w:rsid w:val="00A80666"/>
    <w:rsid w:val="00A85FB1"/>
    <w:rsid w:val="00AC33C8"/>
    <w:rsid w:val="00AD0B22"/>
    <w:rsid w:val="00AD6C8D"/>
    <w:rsid w:val="00AD72F2"/>
    <w:rsid w:val="00AD7E65"/>
    <w:rsid w:val="00AF013E"/>
    <w:rsid w:val="00B11124"/>
    <w:rsid w:val="00B228AA"/>
    <w:rsid w:val="00B2313D"/>
    <w:rsid w:val="00B3767D"/>
    <w:rsid w:val="00B440BC"/>
    <w:rsid w:val="00B4595C"/>
    <w:rsid w:val="00B46087"/>
    <w:rsid w:val="00B56028"/>
    <w:rsid w:val="00B573E4"/>
    <w:rsid w:val="00B60330"/>
    <w:rsid w:val="00B612DD"/>
    <w:rsid w:val="00B616C1"/>
    <w:rsid w:val="00B6401F"/>
    <w:rsid w:val="00B660F6"/>
    <w:rsid w:val="00B722F1"/>
    <w:rsid w:val="00B72860"/>
    <w:rsid w:val="00B74C15"/>
    <w:rsid w:val="00B80539"/>
    <w:rsid w:val="00B844B8"/>
    <w:rsid w:val="00B85358"/>
    <w:rsid w:val="00B86395"/>
    <w:rsid w:val="00B91EAB"/>
    <w:rsid w:val="00B928AB"/>
    <w:rsid w:val="00BA045F"/>
    <w:rsid w:val="00BA5C3C"/>
    <w:rsid w:val="00BB1D68"/>
    <w:rsid w:val="00BC326B"/>
    <w:rsid w:val="00BF5450"/>
    <w:rsid w:val="00BF581E"/>
    <w:rsid w:val="00C03E71"/>
    <w:rsid w:val="00C17A70"/>
    <w:rsid w:val="00C21813"/>
    <w:rsid w:val="00C252B0"/>
    <w:rsid w:val="00C25A10"/>
    <w:rsid w:val="00C33032"/>
    <w:rsid w:val="00C35A0B"/>
    <w:rsid w:val="00C374FB"/>
    <w:rsid w:val="00C405C9"/>
    <w:rsid w:val="00C40A02"/>
    <w:rsid w:val="00C40A21"/>
    <w:rsid w:val="00C51B47"/>
    <w:rsid w:val="00C55C0C"/>
    <w:rsid w:val="00C73995"/>
    <w:rsid w:val="00C73AB4"/>
    <w:rsid w:val="00C73F18"/>
    <w:rsid w:val="00C81234"/>
    <w:rsid w:val="00C81D76"/>
    <w:rsid w:val="00C85ABB"/>
    <w:rsid w:val="00C87E79"/>
    <w:rsid w:val="00CB64C9"/>
    <w:rsid w:val="00CC7E4E"/>
    <w:rsid w:val="00CD0D0C"/>
    <w:rsid w:val="00CD24FE"/>
    <w:rsid w:val="00CE3BE0"/>
    <w:rsid w:val="00CE59BB"/>
    <w:rsid w:val="00CF7840"/>
    <w:rsid w:val="00D03783"/>
    <w:rsid w:val="00D171A7"/>
    <w:rsid w:val="00D24700"/>
    <w:rsid w:val="00D407BF"/>
    <w:rsid w:val="00D411E1"/>
    <w:rsid w:val="00D435DB"/>
    <w:rsid w:val="00D539B8"/>
    <w:rsid w:val="00D56483"/>
    <w:rsid w:val="00D61977"/>
    <w:rsid w:val="00D820AE"/>
    <w:rsid w:val="00D876BF"/>
    <w:rsid w:val="00D95A08"/>
    <w:rsid w:val="00D969B5"/>
    <w:rsid w:val="00D9718C"/>
    <w:rsid w:val="00DA4FDC"/>
    <w:rsid w:val="00DC587E"/>
    <w:rsid w:val="00DE03E0"/>
    <w:rsid w:val="00DE4FF1"/>
    <w:rsid w:val="00E148C1"/>
    <w:rsid w:val="00E30BA6"/>
    <w:rsid w:val="00E31423"/>
    <w:rsid w:val="00E31669"/>
    <w:rsid w:val="00E43471"/>
    <w:rsid w:val="00E43CC6"/>
    <w:rsid w:val="00E4643F"/>
    <w:rsid w:val="00E67B27"/>
    <w:rsid w:val="00E763A0"/>
    <w:rsid w:val="00E93B8A"/>
    <w:rsid w:val="00ED0893"/>
    <w:rsid w:val="00ED78A4"/>
    <w:rsid w:val="00EE3010"/>
    <w:rsid w:val="00EE4C3C"/>
    <w:rsid w:val="00EF09B2"/>
    <w:rsid w:val="00EF33A0"/>
    <w:rsid w:val="00EF73F4"/>
    <w:rsid w:val="00EF7A2D"/>
    <w:rsid w:val="00F02EEE"/>
    <w:rsid w:val="00F11966"/>
    <w:rsid w:val="00F16130"/>
    <w:rsid w:val="00F259A1"/>
    <w:rsid w:val="00F27288"/>
    <w:rsid w:val="00F32BE4"/>
    <w:rsid w:val="00F4179D"/>
    <w:rsid w:val="00F63877"/>
    <w:rsid w:val="00F6534F"/>
    <w:rsid w:val="00F94AFD"/>
    <w:rsid w:val="00FB04C7"/>
    <w:rsid w:val="00FB72DE"/>
    <w:rsid w:val="00FC58CA"/>
    <w:rsid w:val="00FD2B33"/>
    <w:rsid w:val="00FE0893"/>
    <w:rsid w:val="00FE4CFB"/>
    <w:rsid w:val="00FF3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uppressAutoHyphens/>
      <w:jc w:val="both"/>
    </w:pPr>
    <w:rPr>
      <w:rFonts w:eastAsia="Calibri"/>
      <w:sz w:val="24"/>
      <w:szCs w:val="24"/>
      <w:lang w:eastAsia="zh-CN"/>
    </w:rPr>
  </w:style>
  <w:style w:type="paragraph" w:styleId="1">
    <w:name w:val="heading 1"/>
    <w:basedOn w:val="a0"/>
    <w:next w:val="a0"/>
    <w:qFormat/>
    <w:pPr>
      <w:keepNext/>
      <w:keepLines/>
      <w:numPr>
        <w:numId w:val="1"/>
      </w:numPr>
      <w:spacing w:before="480"/>
      <w:outlineLvl w:val="0"/>
    </w:pPr>
    <w:rPr>
      <w:rFonts w:ascii="Cambria" w:eastAsia="Times New Roman" w:hAnsi="Cambria" w:cs="Cambria"/>
      <w:b/>
      <w:bCs/>
      <w:color w:val="365F91"/>
      <w:sz w:val="28"/>
      <w:szCs w:val="28"/>
    </w:rPr>
  </w:style>
  <w:style w:type="paragraph" w:styleId="2">
    <w:name w:val="heading 2"/>
    <w:basedOn w:val="a0"/>
    <w:next w:val="a0"/>
    <w:qFormat/>
    <w:pPr>
      <w:keepNext/>
      <w:keepLines/>
      <w:numPr>
        <w:ilvl w:val="1"/>
        <w:numId w:val="1"/>
      </w:numPr>
      <w:spacing w:before="200"/>
      <w:outlineLvl w:val="1"/>
    </w:pPr>
    <w:rPr>
      <w:rFonts w:ascii="Cambria" w:eastAsia="Times New Roman" w:hAnsi="Cambria" w:cs="Cambria"/>
      <w:b/>
      <w:bCs/>
      <w:color w:val="4F81BD"/>
      <w:sz w:val="26"/>
      <w:szCs w:val="26"/>
    </w:rPr>
  </w:style>
  <w:style w:type="paragraph" w:styleId="3">
    <w:name w:val="heading 3"/>
    <w:basedOn w:val="a0"/>
    <w:next w:val="a0"/>
    <w:qFormat/>
    <w:pPr>
      <w:keepNext/>
      <w:keepLines/>
      <w:numPr>
        <w:ilvl w:val="2"/>
        <w:numId w:val="1"/>
      </w:numPr>
      <w:spacing w:before="200"/>
      <w:outlineLvl w:val="2"/>
    </w:pPr>
    <w:rPr>
      <w:rFonts w:ascii="Cambria" w:eastAsia="Times New Roman" w:hAnsi="Cambria" w:cs="Cambria"/>
      <w:b/>
      <w:bCs/>
      <w:color w:val="4F81BD"/>
    </w:rPr>
  </w:style>
  <w:style w:type="paragraph" w:styleId="4">
    <w:name w:val="heading 4"/>
    <w:basedOn w:val="a0"/>
    <w:next w:val="a0"/>
    <w:qFormat/>
    <w:pPr>
      <w:keepNext/>
      <w:keepLines/>
      <w:numPr>
        <w:ilvl w:val="3"/>
        <w:numId w:val="1"/>
      </w:numPr>
      <w:spacing w:before="200"/>
      <w:outlineLvl w:val="3"/>
    </w:pPr>
    <w:rPr>
      <w:rFonts w:ascii="Cambria" w:eastAsia="Times New Roman" w:hAnsi="Cambria" w:cs="Cambria"/>
      <w:b/>
      <w:bCs/>
      <w:i/>
      <w:iCs/>
      <w:color w:val="4F81BD"/>
    </w:rPr>
  </w:style>
  <w:style w:type="paragraph" w:styleId="5">
    <w:name w:val="heading 5"/>
    <w:basedOn w:val="a0"/>
    <w:next w:val="a0"/>
    <w:qFormat/>
    <w:pPr>
      <w:keepNext/>
      <w:numPr>
        <w:ilvl w:val="4"/>
        <w:numId w:val="1"/>
      </w:numPr>
      <w:outlineLvl w:val="4"/>
    </w:pPr>
    <w:rPr>
      <w:rFonts w:eastAsia="Times New Roman"/>
      <w:b/>
      <w:i/>
      <w:sz w:val="26"/>
      <w:szCs w:val="26"/>
    </w:rPr>
  </w:style>
  <w:style w:type="paragraph" w:styleId="6">
    <w:name w:val="heading 6"/>
    <w:basedOn w:val="a0"/>
    <w:next w:val="a0"/>
    <w:qFormat/>
    <w:pPr>
      <w:keepNext/>
      <w:numPr>
        <w:ilvl w:val="5"/>
        <w:numId w:val="1"/>
      </w:numPr>
      <w:ind w:firstLine="709"/>
      <w:jc w:val="right"/>
      <w:outlineLvl w:val="5"/>
    </w:pPr>
    <w:rPr>
      <w:rFonts w:eastAsia="Times New Roman"/>
      <w:b/>
      <w:sz w:val="26"/>
      <w:szCs w:val="26"/>
    </w:rPr>
  </w:style>
  <w:style w:type="paragraph" w:styleId="7">
    <w:name w:val="heading 7"/>
    <w:basedOn w:val="a0"/>
    <w:next w:val="a0"/>
    <w:qFormat/>
    <w:pPr>
      <w:numPr>
        <w:ilvl w:val="6"/>
        <w:numId w:val="1"/>
      </w:numPr>
      <w:spacing w:before="240" w:after="60"/>
      <w:ind w:left="3469" w:hanging="1296"/>
      <w:outlineLvl w:val="6"/>
    </w:pPr>
    <w:rPr>
      <w:rFonts w:eastAsia="Times New Roman"/>
    </w:rPr>
  </w:style>
  <w:style w:type="paragraph" w:styleId="8">
    <w:name w:val="heading 8"/>
    <w:basedOn w:val="a0"/>
    <w:next w:val="a0"/>
    <w:qFormat/>
    <w:pPr>
      <w:keepNext/>
      <w:keepLines/>
      <w:numPr>
        <w:ilvl w:val="7"/>
        <w:numId w:val="1"/>
      </w:numPr>
      <w:spacing w:before="200"/>
      <w:outlineLvl w:val="7"/>
    </w:pPr>
    <w:rPr>
      <w:rFonts w:ascii="Cambria" w:eastAsia="Times New Roman" w:hAnsi="Cambria" w:cs="Cambria"/>
      <w:color w:val="404040"/>
      <w:sz w:val="20"/>
      <w:szCs w:val="20"/>
    </w:rPr>
  </w:style>
  <w:style w:type="paragraph" w:styleId="9">
    <w:name w:val="heading 9"/>
    <w:basedOn w:val="a0"/>
    <w:next w:val="a0"/>
    <w:qFormat/>
    <w:pPr>
      <w:keepNext/>
      <w:numPr>
        <w:ilvl w:val="8"/>
        <w:numId w:val="1"/>
      </w:numPr>
      <w:overflowPunct w:val="0"/>
      <w:autoSpaceDE w:val="0"/>
      <w:jc w:val="center"/>
      <w:outlineLvl w:val="8"/>
    </w:pPr>
    <w:rPr>
      <w:rFonts w:eastAsia="Times New Roman"/>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eastAsia="Times New Roman" w:cs="Times New Roman"/>
      <w:bCs/>
    </w:rPr>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10">
    <w:name w:val="Основной шрифт абзаца1"/>
  </w:style>
  <w:style w:type="character" w:customStyle="1" w:styleId="21">
    <w:name w:val="Стиль2 Знак"/>
    <w:rPr>
      <w:rFonts w:eastAsia="MS Mincho"/>
      <w:b/>
      <w:bCs/>
      <w:i/>
      <w:color w:val="254265"/>
      <w:sz w:val="28"/>
      <w:szCs w:val="28"/>
    </w:rPr>
  </w:style>
  <w:style w:type="character" w:customStyle="1" w:styleId="11">
    <w:name w:val="Заголовок 1 Знак"/>
    <w:rPr>
      <w:rFonts w:ascii="Cambria" w:eastAsia="Times New Roman" w:hAnsi="Cambria" w:cs="Cambria"/>
      <w:b/>
      <w:bCs/>
      <w:color w:val="365F91"/>
      <w:sz w:val="28"/>
      <w:szCs w:val="28"/>
    </w:rPr>
  </w:style>
  <w:style w:type="character" w:customStyle="1" w:styleId="22">
    <w:name w:val="Заголовок 2 Знак"/>
    <w:rPr>
      <w:rFonts w:ascii="Cambria" w:eastAsia="Times New Roman" w:hAnsi="Cambria" w:cs="Cambria"/>
      <w:b/>
      <w:bCs/>
      <w:color w:val="4F81BD"/>
      <w:sz w:val="26"/>
      <w:szCs w:val="26"/>
    </w:rPr>
  </w:style>
  <w:style w:type="character" w:customStyle="1" w:styleId="30">
    <w:name w:val="Заголовок 3 Знак"/>
    <w:rPr>
      <w:rFonts w:ascii="Cambria" w:eastAsia="Times New Roman" w:hAnsi="Cambria" w:cs="Cambria"/>
      <w:b/>
      <w:bCs/>
      <w:color w:val="4F81BD"/>
      <w:sz w:val="24"/>
      <w:szCs w:val="24"/>
    </w:rPr>
  </w:style>
  <w:style w:type="character" w:customStyle="1" w:styleId="40">
    <w:name w:val="Заголовок 4 Знак"/>
    <w:rPr>
      <w:rFonts w:ascii="Cambria" w:eastAsia="Times New Roman" w:hAnsi="Cambria" w:cs="Cambria"/>
      <w:b/>
      <w:bCs/>
      <w:i/>
      <w:iCs/>
      <w:color w:val="4F81BD"/>
      <w:sz w:val="24"/>
      <w:szCs w:val="24"/>
    </w:rPr>
  </w:style>
  <w:style w:type="character" w:customStyle="1" w:styleId="50">
    <w:name w:val="Заголовок 5 Знак"/>
    <w:rPr>
      <w:rFonts w:eastAsia="Times New Roman"/>
      <w:b/>
      <w:i/>
      <w:sz w:val="26"/>
      <w:szCs w:val="26"/>
    </w:rPr>
  </w:style>
  <w:style w:type="character" w:customStyle="1" w:styleId="60">
    <w:name w:val="Заголовок 6 Знак"/>
    <w:rPr>
      <w:rFonts w:eastAsia="Times New Roman"/>
      <w:b/>
      <w:sz w:val="26"/>
      <w:szCs w:val="26"/>
    </w:rPr>
  </w:style>
  <w:style w:type="character" w:customStyle="1" w:styleId="70">
    <w:name w:val="Заголовок 7 Знак"/>
    <w:rPr>
      <w:rFonts w:eastAsia="Times New Roman"/>
      <w:sz w:val="24"/>
      <w:szCs w:val="24"/>
    </w:rPr>
  </w:style>
  <w:style w:type="character" w:customStyle="1" w:styleId="80">
    <w:name w:val="Заголовок 8 Знак"/>
    <w:rPr>
      <w:rFonts w:ascii="Cambria" w:eastAsia="Times New Roman" w:hAnsi="Cambria" w:cs="Cambria"/>
      <w:color w:val="404040"/>
    </w:rPr>
  </w:style>
  <w:style w:type="character" w:customStyle="1" w:styleId="90">
    <w:name w:val="Заголовок 9 Знак"/>
    <w:rPr>
      <w:rFonts w:eastAsia="Times New Roman"/>
      <w:bCs/>
      <w:i/>
      <w:iCs/>
      <w:sz w:val="26"/>
      <w:szCs w:val="26"/>
    </w:rPr>
  </w:style>
  <w:style w:type="character" w:customStyle="1" w:styleId="a4">
    <w:name w:val="Абзац списка Знак"/>
    <w:rPr>
      <w:rFonts w:eastAsia="Times New Roman"/>
      <w:sz w:val="24"/>
      <w:szCs w:val="24"/>
    </w:rPr>
  </w:style>
  <w:style w:type="character" w:styleId="a5">
    <w:name w:val="Hyperlink"/>
    <w:rPr>
      <w:color w:val="0000FF"/>
      <w:u w:val="single"/>
    </w:rPr>
  </w:style>
  <w:style w:type="character" w:customStyle="1" w:styleId="a6">
    <w:name w:val="Верхний колонтитул Знак"/>
    <w:rPr>
      <w:rFonts w:eastAsia="Times New Roman"/>
      <w:sz w:val="24"/>
      <w:szCs w:val="24"/>
    </w:rPr>
  </w:style>
  <w:style w:type="character" w:customStyle="1" w:styleId="a7">
    <w:name w:val="Текст выноски Знак"/>
    <w:rPr>
      <w:rFonts w:ascii="Tahoma" w:hAnsi="Tahoma" w:cs="Tahoma"/>
      <w:sz w:val="16"/>
      <w:szCs w:val="16"/>
    </w:rPr>
  </w:style>
  <w:style w:type="character" w:customStyle="1" w:styleId="a8">
    <w:name w:val="Текст Знак"/>
    <w:rPr>
      <w:rFonts w:ascii="Courier New" w:eastAsia="Times New Roman" w:hAnsi="Courier New" w:cs="Courier New"/>
    </w:rPr>
  </w:style>
  <w:style w:type="paragraph" w:customStyle="1" w:styleId="a9">
    <w:name w:val="Заголовок"/>
    <w:basedOn w:val="a0"/>
    <w:next w:val="aa"/>
    <w:pPr>
      <w:keepNext/>
      <w:spacing w:before="240" w:after="120"/>
    </w:pPr>
    <w:rPr>
      <w:rFonts w:ascii="Liberation Sans" w:eastAsia="AR PL New Sung" w:hAnsi="Liberation Sans" w:cs="DejaVu Sans"/>
      <w:sz w:val="28"/>
      <w:szCs w:val="28"/>
    </w:rPr>
  </w:style>
  <w:style w:type="paragraph" w:styleId="aa">
    <w:name w:val="Body Text"/>
    <w:basedOn w:val="a0"/>
    <w:pPr>
      <w:spacing w:after="140" w:line="288" w:lineRule="auto"/>
    </w:pPr>
  </w:style>
  <w:style w:type="paragraph" w:styleId="ab">
    <w:name w:val="List"/>
    <w:basedOn w:val="aa"/>
    <w:rPr>
      <w:rFonts w:cs="DejaVu Sans"/>
    </w:rPr>
  </w:style>
  <w:style w:type="paragraph" w:styleId="ac">
    <w:name w:val="caption"/>
    <w:basedOn w:val="a0"/>
    <w:qFormat/>
    <w:pPr>
      <w:suppressLineNumbers/>
      <w:spacing w:before="120" w:after="120"/>
    </w:pPr>
    <w:rPr>
      <w:rFonts w:cs="DejaVu Sans"/>
      <w:i/>
      <w:iCs/>
    </w:rPr>
  </w:style>
  <w:style w:type="paragraph" w:customStyle="1" w:styleId="12">
    <w:name w:val="Указатель1"/>
    <w:basedOn w:val="a0"/>
    <w:pPr>
      <w:suppressLineNumbers/>
    </w:pPr>
    <w:rPr>
      <w:rFonts w:cs="DejaVu Sans"/>
    </w:rPr>
  </w:style>
  <w:style w:type="paragraph" w:customStyle="1" w:styleId="Times12">
    <w:name w:val="Times 12"/>
    <w:basedOn w:val="a0"/>
    <w:pPr>
      <w:overflowPunct w:val="0"/>
      <w:autoSpaceDE w:val="0"/>
      <w:ind w:firstLine="567"/>
    </w:pPr>
    <w:rPr>
      <w:rFonts w:eastAsia="Times New Roman"/>
      <w:bCs/>
    </w:rPr>
  </w:style>
  <w:style w:type="paragraph" w:customStyle="1" w:styleId="23">
    <w:name w:val="Стиль2"/>
    <w:basedOn w:val="a0"/>
    <w:pPr>
      <w:keepNext/>
      <w:keepLines/>
      <w:spacing w:before="480"/>
      <w:jc w:val="center"/>
    </w:pPr>
    <w:rPr>
      <w:rFonts w:eastAsia="MS Mincho"/>
      <w:b/>
      <w:bCs/>
      <w:i/>
      <w:color w:val="254265"/>
      <w:sz w:val="28"/>
      <w:szCs w:val="28"/>
    </w:rPr>
  </w:style>
  <w:style w:type="paragraph" w:customStyle="1" w:styleId="a">
    <w:name w:val="Подподпункт"/>
    <w:basedOn w:val="a0"/>
    <w:pPr>
      <w:numPr>
        <w:numId w:val="2"/>
      </w:numPr>
      <w:snapToGrid w:val="0"/>
      <w:spacing w:line="360" w:lineRule="auto"/>
    </w:pPr>
    <w:rPr>
      <w:rFonts w:eastAsia="Times New Roman"/>
      <w:bCs/>
      <w:sz w:val="22"/>
      <w:szCs w:val="22"/>
    </w:rPr>
  </w:style>
  <w:style w:type="paragraph" w:styleId="13">
    <w:name w:val="toc 1"/>
    <w:basedOn w:val="a0"/>
    <w:next w:val="a0"/>
    <w:pPr>
      <w:ind w:left="34" w:hanging="1"/>
    </w:pPr>
    <w:rPr>
      <w:rFonts w:eastAsia="Times New Roman"/>
    </w:rPr>
  </w:style>
  <w:style w:type="paragraph" w:styleId="20">
    <w:name w:val="toc 2"/>
    <w:basedOn w:val="a0"/>
    <w:next w:val="a0"/>
    <w:pPr>
      <w:numPr>
        <w:numId w:val="5"/>
      </w:numPr>
    </w:pPr>
    <w:rPr>
      <w:rFonts w:eastAsia="MS Mincho"/>
      <w:b/>
      <w:i/>
      <w:iCs/>
      <w:lang w:val="x-none" w:eastAsia="ru-RU"/>
    </w:rPr>
  </w:style>
  <w:style w:type="paragraph" w:styleId="31">
    <w:name w:val="toc 3"/>
    <w:basedOn w:val="a0"/>
    <w:next w:val="a0"/>
    <w:pPr>
      <w:spacing w:after="100"/>
      <w:ind w:left="440"/>
    </w:pPr>
    <w:rPr>
      <w:rFonts w:ascii="Calibri" w:eastAsia="Times New Roman" w:hAnsi="Calibri" w:cs="Calibri"/>
    </w:rPr>
  </w:style>
  <w:style w:type="paragraph" w:styleId="ad">
    <w:name w:val="List Paragraph"/>
    <w:basedOn w:val="a0"/>
    <w:qFormat/>
    <w:pPr>
      <w:ind w:left="720"/>
      <w:contextualSpacing/>
    </w:pPr>
    <w:rPr>
      <w:rFonts w:eastAsia="Times New Roman"/>
    </w:rPr>
  </w:style>
  <w:style w:type="paragraph" w:styleId="ae">
    <w:name w:val="toa heading"/>
    <w:basedOn w:val="1"/>
    <w:next w:val="a0"/>
    <w:pPr>
      <w:numPr>
        <w:numId w:val="0"/>
      </w:numPr>
      <w:spacing w:line="276" w:lineRule="auto"/>
    </w:pPr>
  </w:style>
  <w:style w:type="paragraph" w:customStyle="1" w:styleId="rvps1">
    <w:name w:val="rvps1"/>
    <w:basedOn w:val="a0"/>
    <w:pPr>
      <w:jc w:val="center"/>
    </w:pPr>
    <w:rPr>
      <w:rFonts w:eastAsia="Times New Roman"/>
    </w:rPr>
  </w:style>
  <w:style w:type="paragraph" w:styleId="af">
    <w:name w:val="header"/>
    <w:basedOn w:val="a0"/>
    <w:pPr>
      <w:tabs>
        <w:tab w:val="center" w:pos="4677"/>
        <w:tab w:val="right" w:pos="9355"/>
      </w:tabs>
    </w:pPr>
    <w:rPr>
      <w:rFonts w:eastAsia="Times New Roman"/>
    </w:rPr>
  </w:style>
  <w:style w:type="paragraph" w:customStyle="1" w:styleId="rvps9">
    <w:name w:val="rvps9"/>
    <w:basedOn w:val="a0"/>
    <w:rPr>
      <w:rFonts w:eastAsia="Times New Roman"/>
    </w:rPr>
  </w:style>
  <w:style w:type="paragraph" w:customStyle="1" w:styleId="24">
    <w:name w:val="çàãîëîâîê 2"/>
    <w:basedOn w:val="a0"/>
    <w:next w:val="a0"/>
    <w:pPr>
      <w:keepNext/>
    </w:pPr>
    <w:rPr>
      <w:rFonts w:eastAsia="Times New Roman"/>
      <w:szCs w:val="20"/>
      <w:lang w:val="en-GB"/>
    </w:rPr>
  </w:style>
  <w:style w:type="paragraph" w:customStyle="1" w:styleId="Default">
    <w:name w:val="Default"/>
    <w:pPr>
      <w:suppressAutoHyphens/>
      <w:autoSpaceDE w:val="0"/>
      <w:jc w:val="both"/>
    </w:pPr>
    <w:rPr>
      <w:rFonts w:eastAsia="Calibri"/>
      <w:color w:val="000000"/>
      <w:sz w:val="24"/>
      <w:szCs w:val="24"/>
      <w:lang w:eastAsia="zh-CN"/>
    </w:rPr>
  </w:style>
  <w:style w:type="paragraph" w:styleId="af0">
    <w:name w:val="Balloon Text"/>
    <w:basedOn w:val="a0"/>
    <w:rPr>
      <w:rFonts w:ascii="Tahoma" w:hAnsi="Tahoma" w:cs="Tahoma"/>
      <w:sz w:val="16"/>
      <w:szCs w:val="16"/>
    </w:rPr>
  </w:style>
  <w:style w:type="paragraph" w:customStyle="1" w:styleId="110">
    <w:name w:val="заголовок 11"/>
    <w:basedOn w:val="a0"/>
    <w:next w:val="a0"/>
    <w:pPr>
      <w:keepNext/>
      <w:snapToGrid w:val="0"/>
      <w:jc w:val="center"/>
    </w:pPr>
    <w:rPr>
      <w:rFonts w:eastAsia="Times New Roman"/>
      <w:szCs w:val="20"/>
    </w:rPr>
  </w:style>
  <w:style w:type="paragraph" w:customStyle="1" w:styleId="14">
    <w:name w:val="Текст1"/>
    <w:basedOn w:val="a0"/>
    <w:pPr>
      <w:snapToGrid w:val="0"/>
    </w:pPr>
    <w:rPr>
      <w:rFonts w:ascii="Courier New" w:eastAsia="Times New Roman" w:hAnsi="Courier New" w:cs="Courier New"/>
      <w:sz w:val="20"/>
      <w:szCs w:val="20"/>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styleId="af3">
    <w:name w:val="footer"/>
    <w:basedOn w:val="a0"/>
    <w:pPr>
      <w:suppressLineNumbers/>
      <w:tabs>
        <w:tab w:val="center" w:pos="5017"/>
        <w:tab w:val="right" w:pos="10035"/>
      </w:tabs>
    </w:pPr>
  </w:style>
  <w:style w:type="character" w:styleId="af4">
    <w:name w:val="Placeholder Text"/>
    <w:basedOn w:val="a1"/>
    <w:uiPriority w:val="99"/>
    <w:semiHidden/>
    <w:rsid w:val="00A80569"/>
    <w:rPr>
      <w:color w:val="808080"/>
    </w:rPr>
  </w:style>
  <w:style w:type="paragraph" w:styleId="32">
    <w:name w:val="Body Text 3"/>
    <w:basedOn w:val="a0"/>
    <w:link w:val="33"/>
    <w:uiPriority w:val="99"/>
    <w:semiHidden/>
    <w:unhideWhenUsed/>
    <w:rsid w:val="008322C6"/>
    <w:pPr>
      <w:spacing w:after="120"/>
    </w:pPr>
    <w:rPr>
      <w:sz w:val="16"/>
      <w:szCs w:val="16"/>
    </w:rPr>
  </w:style>
  <w:style w:type="character" w:customStyle="1" w:styleId="33">
    <w:name w:val="Основной текст 3 Знак"/>
    <w:basedOn w:val="a1"/>
    <w:link w:val="32"/>
    <w:uiPriority w:val="99"/>
    <w:rsid w:val="008322C6"/>
    <w:rPr>
      <w:rFonts w:eastAsia="Calibri"/>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62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tek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ek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upki.rostelecom.ru/info_docs/docs/index.php"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E8732-8383-42E5-AEA6-5CA47A31B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42</Pages>
  <Words>12855</Words>
  <Characters>73278</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85962</CharactersWithSpaces>
  <SharedDoc>false</SharedDoc>
  <HLinks>
    <vt:vector size="234" baseType="variant">
      <vt:variant>
        <vt:i4>6881335</vt:i4>
      </vt:variant>
      <vt:variant>
        <vt:i4>132</vt:i4>
      </vt:variant>
      <vt:variant>
        <vt:i4>0</vt:i4>
      </vt:variant>
      <vt:variant>
        <vt:i4>5</vt:i4>
      </vt:variant>
      <vt:variant>
        <vt:lpwstr>consultantplus://offline/ref=A040EB39CD11F250D04774D023161F91ACC4C254F1EDBFE6557057AB0C7F19015D14DE1A43E1D706jBq7H</vt:lpwstr>
      </vt:variant>
      <vt:variant>
        <vt:lpwstr/>
      </vt:variant>
      <vt:variant>
        <vt:i4>6881337</vt:i4>
      </vt:variant>
      <vt:variant>
        <vt:i4>129</vt:i4>
      </vt:variant>
      <vt:variant>
        <vt:i4>0</vt:i4>
      </vt:variant>
      <vt:variant>
        <vt:i4>5</vt:i4>
      </vt:variant>
      <vt:variant>
        <vt:lpwstr>consultantplus://offline/ref=A040EB39CD11F250D04774D023161F91ACC4C254F1EDBFE6557057AB0C7F19015D14DE1A43E1D706jBq9H</vt:lpwstr>
      </vt:variant>
      <vt:variant>
        <vt:lpwstr/>
      </vt:variant>
      <vt:variant>
        <vt:i4>6881330</vt:i4>
      </vt:variant>
      <vt:variant>
        <vt:i4>126</vt:i4>
      </vt:variant>
      <vt:variant>
        <vt:i4>0</vt:i4>
      </vt:variant>
      <vt:variant>
        <vt:i4>5</vt:i4>
      </vt:variant>
      <vt:variant>
        <vt:lpwstr>consultantplus://offline/ref=A040EB39CD11F250D04774D023161F91AFCDC35DF7E1BFE6557057AB0C7F19015D14DE1A43E1D601jBqCH</vt:lpwstr>
      </vt:variant>
      <vt:variant>
        <vt:lpwstr/>
      </vt:variant>
      <vt:variant>
        <vt:i4>6881332</vt:i4>
      </vt:variant>
      <vt:variant>
        <vt:i4>123</vt:i4>
      </vt:variant>
      <vt:variant>
        <vt:i4>0</vt:i4>
      </vt:variant>
      <vt:variant>
        <vt:i4>5</vt:i4>
      </vt:variant>
      <vt:variant>
        <vt:lpwstr>consultantplus://offline/ref=A040EB39CD11F250D04774D023161F91AFCDC35DF7E1BFE6557057AB0C7F19015D14DE1A43E1D605jBqAH</vt:lpwstr>
      </vt:variant>
      <vt:variant>
        <vt:lpwstr/>
      </vt:variant>
      <vt:variant>
        <vt:i4>6881333</vt:i4>
      </vt:variant>
      <vt:variant>
        <vt:i4>120</vt:i4>
      </vt:variant>
      <vt:variant>
        <vt:i4>0</vt:i4>
      </vt:variant>
      <vt:variant>
        <vt:i4>5</vt:i4>
      </vt:variant>
      <vt:variant>
        <vt:lpwstr>consultantplus://offline/ref=A040EB39CD11F250D04774D023161F91AFCDC35DF7E1BFE6557057AB0C7F19015D14DE1A43E1D600jBqEH</vt:lpwstr>
      </vt:variant>
      <vt:variant>
        <vt:lpwstr/>
      </vt:variant>
      <vt:variant>
        <vt:i4>6881334</vt:i4>
      </vt:variant>
      <vt:variant>
        <vt:i4>117</vt:i4>
      </vt:variant>
      <vt:variant>
        <vt:i4>0</vt:i4>
      </vt:variant>
      <vt:variant>
        <vt:i4>5</vt:i4>
      </vt:variant>
      <vt:variant>
        <vt:lpwstr>consultantplus://offline/ref=A040EB39CD11F250D04774D023161F91AFCDC35DF7E1BFE6557057AB0C7F19015D14DE1A43E1D607jBqAH</vt:lpwstr>
      </vt:variant>
      <vt:variant>
        <vt:lpwstr/>
      </vt:variant>
      <vt:variant>
        <vt:i4>73335902</vt:i4>
      </vt:variant>
      <vt:variant>
        <vt:i4>111</vt:i4>
      </vt:variant>
      <vt:variant>
        <vt:i4>0</vt:i4>
      </vt:variant>
      <vt:variant>
        <vt:i4>5</vt:i4>
      </vt:variant>
      <vt:variant>
        <vt:lpwstr/>
      </vt:variant>
      <vt:variant>
        <vt:lpwstr>_РАЗДЕЛ_II._СВЕДЕНИЯ</vt:lpwstr>
      </vt:variant>
      <vt:variant>
        <vt:i4>3407978</vt:i4>
      </vt:variant>
      <vt:variant>
        <vt:i4>105</vt:i4>
      </vt:variant>
      <vt:variant>
        <vt:i4>0</vt:i4>
      </vt:variant>
      <vt:variant>
        <vt:i4>5</vt:i4>
      </vt:variant>
      <vt:variant>
        <vt:lpwstr>consultantplus://offline/main?base=LAW;n=115672;fld=134;dst=512</vt:lpwstr>
      </vt:variant>
      <vt:variant>
        <vt:lpwstr/>
      </vt:variant>
      <vt:variant>
        <vt:i4>73335902</vt:i4>
      </vt:variant>
      <vt:variant>
        <vt:i4>102</vt:i4>
      </vt:variant>
      <vt:variant>
        <vt:i4>0</vt:i4>
      </vt:variant>
      <vt:variant>
        <vt:i4>5</vt:i4>
      </vt:variant>
      <vt:variant>
        <vt:lpwstr/>
      </vt:variant>
      <vt:variant>
        <vt:lpwstr>_РАЗДЕЛ_II._СВЕДЕНИЯ</vt:lpwstr>
      </vt:variant>
      <vt:variant>
        <vt:i4>73335902</vt:i4>
      </vt:variant>
      <vt:variant>
        <vt:i4>99</vt:i4>
      </vt:variant>
      <vt:variant>
        <vt:i4>0</vt:i4>
      </vt:variant>
      <vt:variant>
        <vt:i4>5</vt:i4>
      </vt:variant>
      <vt:variant>
        <vt:lpwstr/>
      </vt:variant>
      <vt:variant>
        <vt:lpwstr>_РАЗДЕЛ_II._СВЕДЕНИЯ</vt:lpwstr>
      </vt:variant>
      <vt:variant>
        <vt:i4>73335902</vt:i4>
      </vt:variant>
      <vt:variant>
        <vt:i4>96</vt:i4>
      </vt:variant>
      <vt:variant>
        <vt:i4>0</vt:i4>
      </vt:variant>
      <vt:variant>
        <vt:i4>5</vt:i4>
      </vt:variant>
      <vt:variant>
        <vt:lpwstr/>
      </vt:variant>
      <vt:variant>
        <vt:lpwstr>_РАЗДЕЛ_II._СВЕДЕНИЯ</vt:lpwstr>
      </vt:variant>
      <vt:variant>
        <vt:i4>73335902</vt:i4>
      </vt:variant>
      <vt:variant>
        <vt:i4>93</vt:i4>
      </vt:variant>
      <vt:variant>
        <vt:i4>0</vt:i4>
      </vt:variant>
      <vt:variant>
        <vt:i4>5</vt:i4>
      </vt:variant>
      <vt:variant>
        <vt:lpwstr/>
      </vt:variant>
      <vt:variant>
        <vt:lpwstr>_РАЗДЕЛ_II._СВЕДЕНИЯ</vt:lpwstr>
      </vt:variant>
      <vt:variant>
        <vt:i4>73335902</vt:i4>
      </vt:variant>
      <vt:variant>
        <vt:i4>87</vt:i4>
      </vt:variant>
      <vt:variant>
        <vt:i4>0</vt:i4>
      </vt:variant>
      <vt:variant>
        <vt:i4>5</vt:i4>
      </vt:variant>
      <vt:variant>
        <vt:lpwstr/>
      </vt:variant>
      <vt:variant>
        <vt:lpwstr>_РАЗДЕЛ_II._СВЕДЕНИЯ</vt:lpwstr>
      </vt:variant>
      <vt:variant>
        <vt:i4>73335902</vt:i4>
      </vt:variant>
      <vt:variant>
        <vt:i4>84</vt:i4>
      </vt:variant>
      <vt:variant>
        <vt:i4>0</vt:i4>
      </vt:variant>
      <vt:variant>
        <vt:i4>5</vt:i4>
      </vt:variant>
      <vt:variant>
        <vt:lpwstr/>
      </vt:variant>
      <vt:variant>
        <vt:lpwstr>_РАЗДЕЛ_II._СВЕДЕНИЯ</vt:lpwstr>
      </vt:variant>
      <vt:variant>
        <vt:i4>73335902</vt:i4>
      </vt:variant>
      <vt:variant>
        <vt:i4>81</vt:i4>
      </vt:variant>
      <vt:variant>
        <vt:i4>0</vt:i4>
      </vt:variant>
      <vt:variant>
        <vt:i4>5</vt:i4>
      </vt:variant>
      <vt:variant>
        <vt:lpwstr/>
      </vt:variant>
      <vt:variant>
        <vt:lpwstr>_РАЗДЕЛ_II._СВЕДЕНИЯ</vt:lpwstr>
      </vt:variant>
      <vt:variant>
        <vt:i4>1377341</vt:i4>
      </vt:variant>
      <vt:variant>
        <vt:i4>75</vt:i4>
      </vt:variant>
      <vt:variant>
        <vt:i4>0</vt:i4>
      </vt:variant>
      <vt:variant>
        <vt:i4>5</vt:i4>
      </vt:variant>
      <vt:variant>
        <vt:lpwstr/>
      </vt:variant>
      <vt:variant>
        <vt:lpwstr>_РАЗДЕЛ_III._ФОРМЫ</vt:lpwstr>
      </vt:variant>
      <vt:variant>
        <vt:i4>1115237</vt:i4>
      </vt:variant>
      <vt:variant>
        <vt:i4>72</vt:i4>
      </vt:variant>
      <vt:variant>
        <vt:i4>0</vt:i4>
      </vt:variant>
      <vt:variant>
        <vt:i4>5</vt:i4>
      </vt:variant>
      <vt:variant>
        <vt:lpwstr/>
      </vt:variant>
      <vt:variant>
        <vt:lpwstr>_Форма_2_АНКЕТА_1</vt:lpwstr>
      </vt:variant>
      <vt:variant>
        <vt:i4>1115237</vt:i4>
      </vt:variant>
      <vt:variant>
        <vt:i4>69</vt:i4>
      </vt:variant>
      <vt:variant>
        <vt:i4>0</vt:i4>
      </vt:variant>
      <vt:variant>
        <vt:i4>5</vt:i4>
      </vt:variant>
      <vt:variant>
        <vt:lpwstr/>
      </vt:variant>
      <vt:variant>
        <vt:lpwstr>_Форма_2_АНКЕТА_1</vt:lpwstr>
      </vt:variant>
      <vt:variant>
        <vt:i4>3408948</vt:i4>
      </vt:variant>
      <vt:variant>
        <vt:i4>66</vt:i4>
      </vt:variant>
      <vt:variant>
        <vt:i4>0</vt:i4>
      </vt:variant>
      <vt:variant>
        <vt:i4>5</vt:i4>
      </vt:variant>
      <vt:variant>
        <vt:lpwstr/>
      </vt:variant>
      <vt:variant>
        <vt:lpwstr>форма6</vt:lpwstr>
      </vt:variant>
      <vt:variant>
        <vt:i4>262167</vt:i4>
      </vt:variant>
      <vt:variant>
        <vt:i4>63</vt:i4>
      </vt:variant>
      <vt:variant>
        <vt:i4>0</vt:i4>
      </vt:variant>
      <vt:variant>
        <vt:i4>5</vt:i4>
      </vt:variant>
      <vt:variant>
        <vt:lpwstr/>
      </vt:variant>
      <vt:variant>
        <vt:lpwstr>_РАЗДЕЛ_IV._Техническое</vt:lpwstr>
      </vt:variant>
      <vt:variant>
        <vt:i4>525372</vt:i4>
      </vt:variant>
      <vt:variant>
        <vt:i4>60</vt:i4>
      </vt:variant>
      <vt:variant>
        <vt:i4>0</vt:i4>
      </vt:variant>
      <vt:variant>
        <vt:i4>5</vt:i4>
      </vt:variant>
      <vt:variant>
        <vt:lpwstr/>
      </vt:variant>
      <vt:variant>
        <vt:lpwstr>_РАЗДЕЛ_V._Проект</vt:lpwstr>
      </vt:variant>
      <vt:variant>
        <vt:i4>3408948</vt:i4>
      </vt:variant>
      <vt:variant>
        <vt:i4>57</vt:i4>
      </vt:variant>
      <vt:variant>
        <vt:i4>0</vt:i4>
      </vt:variant>
      <vt:variant>
        <vt:i4>5</vt:i4>
      </vt:variant>
      <vt:variant>
        <vt:lpwstr/>
      </vt:variant>
      <vt:variant>
        <vt:lpwstr>форма6</vt:lpwstr>
      </vt:variant>
      <vt:variant>
        <vt:i4>525372</vt:i4>
      </vt:variant>
      <vt:variant>
        <vt:i4>54</vt:i4>
      </vt:variant>
      <vt:variant>
        <vt:i4>0</vt:i4>
      </vt:variant>
      <vt:variant>
        <vt:i4>5</vt:i4>
      </vt:variant>
      <vt:variant>
        <vt:lpwstr/>
      </vt:variant>
      <vt:variant>
        <vt:lpwstr>_РАЗДЕЛ_V._Проект</vt:lpwstr>
      </vt:variant>
      <vt:variant>
        <vt:i4>262167</vt:i4>
      </vt:variant>
      <vt:variant>
        <vt:i4>51</vt:i4>
      </vt:variant>
      <vt:variant>
        <vt:i4>0</vt:i4>
      </vt:variant>
      <vt:variant>
        <vt:i4>5</vt:i4>
      </vt:variant>
      <vt:variant>
        <vt:lpwstr/>
      </vt:variant>
      <vt:variant>
        <vt:lpwstr>_РАЗДЕЛ_IV._Техническое</vt:lpwstr>
      </vt:variant>
      <vt:variant>
        <vt:i4>262167</vt:i4>
      </vt:variant>
      <vt:variant>
        <vt:i4>48</vt:i4>
      </vt:variant>
      <vt:variant>
        <vt:i4>0</vt:i4>
      </vt:variant>
      <vt:variant>
        <vt:i4>5</vt:i4>
      </vt:variant>
      <vt:variant>
        <vt:lpwstr/>
      </vt:variant>
      <vt:variant>
        <vt:lpwstr>_РАЗДЕЛ_IV._Техническое</vt:lpwstr>
      </vt:variant>
      <vt:variant>
        <vt:i4>262167</vt:i4>
      </vt:variant>
      <vt:variant>
        <vt:i4>45</vt:i4>
      </vt:variant>
      <vt:variant>
        <vt:i4>0</vt:i4>
      </vt:variant>
      <vt:variant>
        <vt:i4>5</vt:i4>
      </vt:variant>
      <vt:variant>
        <vt:lpwstr/>
      </vt:variant>
      <vt:variant>
        <vt:lpwstr>_РАЗДЕЛ_IV._Техническое</vt:lpwstr>
      </vt:variant>
      <vt:variant>
        <vt:i4>1377341</vt:i4>
      </vt:variant>
      <vt:variant>
        <vt:i4>42</vt:i4>
      </vt:variant>
      <vt:variant>
        <vt:i4>0</vt:i4>
      </vt:variant>
      <vt:variant>
        <vt:i4>5</vt:i4>
      </vt:variant>
      <vt:variant>
        <vt:lpwstr/>
      </vt:variant>
      <vt:variant>
        <vt:lpwstr>_РАЗДЕЛ_III._ФОРМЫ</vt:lpwstr>
      </vt:variant>
      <vt:variant>
        <vt:i4>4915282</vt:i4>
      </vt:variant>
      <vt:variant>
        <vt:i4>39</vt:i4>
      </vt:variant>
      <vt:variant>
        <vt:i4>0</vt:i4>
      </vt:variant>
      <vt:variant>
        <vt:i4>5</vt:i4>
      </vt:variant>
      <vt:variant>
        <vt:lpwstr/>
      </vt:variant>
      <vt:variant>
        <vt:lpwstr>_Форма_4_РЕКОМЕНДУЕМАЯ</vt:lpwstr>
      </vt:variant>
      <vt:variant>
        <vt:i4>7340069</vt:i4>
      </vt:variant>
      <vt:variant>
        <vt:i4>36</vt:i4>
      </vt:variant>
      <vt:variant>
        <vt:i4>0</vt:i4>
      </vt:variant>
      <vt:variant>
        <vt:i4>5</vt:i4>
      </vt:variant>
      <vt:variant>
        <vt:lpwstr>https://www.tektorg.ru/</vt:lpwstr>
      </vt:variant>
      <vt:variant>
        <vt:lpwstr/>
      </vt:variant>
      <vt:variant>
        <vt:i4>7340069</vt:i4>
      </vt:variant>
      <vt:variant>
        <vt:i4>33</vt:i4>
      </vt:variant>
      <vt:variant>
        <vt:i4>0</vt:i4>
      </vt:variant>
      <vt:variant>
        <vt:i4>5</vt:i4>
      </vt:variant>
      <vt:variant>
        <vt:lpwstr>https://www.tektorg.ru/</vt:lpwstr>
      </vt:variant>
      <vt:variant>
        <vt:lpwstr/>
      </vt:variant>
      <vt:variant>
        <vt:i4>1377341</vt:i4>
      </vt:variant>
      <vt:variant>
        <vt:i4>30</vt:i4>
      </vt:variant>
      <vt:variant>
        <vt:i4>0</vt:i4>
      </vt:variant>
      <vt:variant>
        <vt:i4>5</vt:i4>
      </vt:variant>
      <vt:variant>
        <vt:lpwstr/>
      </vt:variant>
      <vt:variant>
        <vt:lpwstr>_РАЗДЕЛ_III._ФОРМЫ</vt:lpwstr>
      </vt:variant>
      <vt:variant>
        <vt:i4>1115237</vt:i4>
      </vt:variant>
      <vt:variant>
        <vt:i4>27</vt:i4>
      </vt:variant>
      <vt:variant>
        <vt:i4>0</vt:i4>
      </vt:variant>
      <vt:variant>
        <vt:i4>5</vt:i4>
      </vt:variant>
      <vt:variant>
        <vt:lpwstr/>
      </vt:variant>
      <vt:variant>
        <vt:lpwstr>_Форма_2_АНКЕТА_1</vt:lpwstr>
      </vt:variant>
      <vt:variant>
        <vt:i4>1377341</vt:i4>
      </vt:variant>
      <vt:variant>
        <vt:i4>24</vt:i4>
      </vt:variant>
      <vt:variant>
        <vt:i4>0</vt:i4>
      </vt:variant>
      <vt:variant>
        <vt:i4>5</vt:i4>
      </vt:variant>
      <vt:variant>
        <vt:lpwstr/>
      </vt:variant>
      <vt:variant>
        <vt:lpwstr>_РАЗДЕЛ_III._ФОРМЫ</vt:lpwstr>
      </vt:variant>
      <vt:variant>
        <vt:i4>1377341</vt:i4>
      </vt:variant>
      <vt:variant>
        <vt:i4>21</vt:i4>
      </vt:variant>
      <vt:variant>
        <vt:i4>0</vt:i4>
      </vt:variant>
      <vt:variant>
        <vt:i4>5</vt:i4>
      </vt:variant>
      <vt:variant>
        <vt:lpwstr/>
      </vt:variant>
      <vt:variant>
        <vt:lpwstr>_РАЗДЕЛ_III._ФОРМЫ</vt:lpwstr>
      </vt:variant>
      <vt:variant>
        <vt:i4>67960847</vt:i4>
      </vt:variant>
      <vt:variant>
        <vt:i4>18</vt:i4>
      </vt:variant>
      <vt:variant>
        <vt:i4>0</vt:i4>
      </vt:variant>
      <vt:variant>
        <vt:i4>5</vt:i4>
      </vt:variant>
      <vt:variant>
        <vt:lpwstr/>
      </vt:variant>
      <vt:variant>
        <vt:lpwstr>_Форма_3_ТЕХНИКО-КОММЕРЧЕСКОЕ</vt:lpwstr>
      </vt:variant>
      <vt:variant>
        <vt:i4>4128844</vt:i4>
      </vt:variant>
      <vt:variant>
        <vt:i4>15</vt:i4>
      </vt:variant>
      <vt:variant>
        <vt:i4>0</vt:i4>
      </vt:variant>
      <vt:variant>
        <vt:i4>5</vt:i4>
      </vt:variant>
      <vt:variant>
        <vt:lpwstr>http://zakupki.rostelecom.ru/info_docs/docs/index.php</vt:lpwstr>
      </vt:variant>
      <vt:variant>
        <vt:lpwstr/>
      </vt:variant>
      <vt:variant>
        <vt:i4>7274549</vt:i4>
      </vt:variant>
      <vt:variant>
        <vt:i4>12</vt:i4>
      </vt:variant>
      <vt:variant>
        <vt:i4>0</vt:i4>
      </vt:variant>
      <vt:variant>
        <vt:i4>5</vt:i4>
      </vt:variant>
      <vt:variant>
        <vt:lpwstr>http://www.zakupki.gov.ru/</vt:lpwstr>
      </vt:variant>
      <vt:variant>
        <vt:lpwstr/>
      </vt:variant>
      <vt:variant>
        <vt:i4>73335902</vt:i4>
      </vt:variant>
      <vt:variant>
        <vt:i4>9</vt:i4>
      </vt:variant>
      <vt:variant>
        <vt:i4>0</vt:i4>
      </vt:variant>
      <vt:variant>
        <vt:i4>5</vt:i4>
      </vt:variant>
      <vt:variant>
        <vt:lpwstr/>
      </vt:variant>
      <vt:variant>
        <vt:lpwstr>_РАЗДЕЛ_II._СВЕДЕНИЯ</vt:lpwstr>
      </vt:variant>
      <vt:variant>
        <vt:i4>73335902</vt:i4>
      </vt:variant>
      <vt:variant>
        <vt:i4>3</vt:i4>
      </vt:variant>
      <vt:variant>
        <vt:i4>0</vt:i4>
      </vt:variant>
      <vt:variant>
        <vt:i4>5</vt:i4>
      </vt:variant>
      <vt:variant>
        <vt:lpwstr/>
      </vt:variant>
      <vt:variant>
        <vt:lpwstr>_РАЗДЕЛ_II._СВЕДЕНИЯ</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Гультяев Алексей Владимирович</dc:creator>
  <cp:lastModifiedBy>Ушакова Юлия Сергеевна</cp:lastModifiedBy>
  <cp:revision>4</cp:revision>
  <cp:lastPrinted>2024-04-23T06:17:00Z</cp:lastPrinted>
  <dcterms:created xsi:type="dcterms:W3CDTF">2024-04-22T09:28:00Z</dcterms:created>
  <dcterms:modified xsi:type="dcterms:W3CDTF">2024-04-23T06:19:00Z</dcterms:modified>
</cp:coreProperties>
</file>