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990F68" w:rsidRPr="000509FB" w:rsidRDefault="00990F68" w:rsidP="00990F68">
            <w:pPr>
              <w:widowControl w:val="0"/>
              <w:autoSpaceDE w:val="0"/>
              <w:ind w:firstLine="34"/>
              <w:jc w:val="left"/>
              <w:rPr>
                <w:rFonts w:eastAsia="Times New Roman"/>
                <w:b/>
              </w:rPr>
            </w:pPr>
            <w:r w:rsidRPr="000509FB">
              <w:rPr>
                <w:rFonts w:eastAsia="Times New Roman"/>
                <w:b/>
              </w:rPr>
              <w:t>«СОГЛАСОВАНО»</w:t>
            </w:r>
          </w:p>
          <w:p w:rsidR="00990F68" w:rsidRPr="000509FB" w:rsidRDefault="00990F68" w:rsidP="00990F68">
            <w:pPr>
              <w:widowControl w:val="0"/>
              <w:autoSpaceDE w:val="0"/>
              <w:ind w:firstLine="34"/>
              <w:jc w:val="left"/>
              <w:rPr>
                <w:rFonts w:eastAsia="Times New Roman"/>
                <w:b/>
              </w:rPr>
            </w:pPr>
          </w:p>
          <w:p w:rsidR="00990F68" w:rsidRDefault="003B433D" w:rsidP="00990F68">
            <w:pPr>
              <w:widowControl w:val="0"/>
              <w:autoSpaceDE w:val="0"/>
              <w:ind w:firstLine="34"/>
              <w:jc w:val="left"/>
              <w:rPr>
                <w:rFonts w:eastAsia="Times New Roman"/>
                <w:b/>
              </w:rPr>
            </w:pPr>
            <w:r>
              <w:rPr>
                <w:rFonts w:eastAsia="Times New Roman"/>
                <w:b/>
              </w:rPr>
              <w:t>Технический директор</w:t>
            </w:r>
            <w:r w:rsidR="00990F68">
              <w:rPr>
                <w:rFonts w:eastAsia="Times New Roman"/>
                <w:b/>
              </w:rPr>
              <w:t xml:space="preserve"> </w:t>
            </w:r>
          </w:p>
          <w:p w:rsidR="00990F68" w:rsidRPr="000509FB" w:rsidRDefault="00990F68" w:rsidP="00990F68">
            <w:pPr>
              <w:widowControl w:val="0"/>
              <w:autoSpaceDE w:val="0"/>
              <w:ind w:firstLine="34"/>
              <w:jc w:val="left"/>
              <w:rPr>
                <w:rFonts w:eastAsia="Times New Roman"/>
                <w:b/>
              </w:rPr>
            </w:pPr>
          </w:p>
          <w:p w:rsidR="00990F68" w:rsidRDefault="00990F68" w:rsidP="00990F68">
            <w:pPr>
              <w:widowControl w:val="0"/>
              <w:autoSpaceDE w:val="0"/>
              <w:ind w:firstLine="34"/>
              <w:jc w:val="left"/>
              <w:rPr>
                <w:rFonts w:eastAsia="Times New Roman"/>
                <w:b/>
              </w:rPr>
            </w:pPr>
          </w:p>
          <w:p w:rsidR="00990F68" w:rsidRPr="000509FB" w:rsidRDefault="00990F68" w:rsidP="00990F68">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3B433D">
              <w:rPr>
                <w:rFonts w:eastAsia="Times New Roman"/>
                <w:b/>
              </w:rPr>
              <w:t xml:space="preserve">С.А. </w:t>
            </w:r>
            <w:proofErr w:type="spellStart"/>
            <w:r w:rsidR="003B433D">
              <w:rPr>
                <w:rFonts w:eastAsia="Times New Roman"/>
                <w:b/>
              </w:rPr>
              <w:t>Клюсов</w:t>
            </w:r>
            <w:proofErr w:type="spellEnd"/>
          </w:p>
          <w:p w:rsidR="00990F68" w:rsidRPr="000509FB" w:rsidRDefault="00990F68" w:rsidP="00990F68">
            <w:pPr>
              <w:widowControl w:val="0"/>
              <w:autoSpaceDE w:val="0"/>
              <w:ind w:firstLine="34"/>
              <w:jc w:val="left"/>
              <w:rPr>
                <w:rFonts w:eastAsia="Times New Roman"/>
                <w:b/>
              </w:rPr>
            </w:pPr>
            <w:r w:rsidRPr="000509FB">
              <w:rPr>
                <w:rFonts w:eastAsia="Times New Roman"/>
                <w:b/>
              </w:rPr>
              <w:t xml:space="preserve">                                                          </w:t>
            </w:r>
          </w:p>
          <w:p w:rsidR="001F5A80" w:rsidRPr="000509FB" w:rsidRDefault="00990F68" w:rsidP="00990F68">
            <w:pPr>
              <w:widowControl w:val="0"/>
              <w:autoSpaceDE w:val="0"/>
              <w:jc w:val="left"/>
              <w:rPr>
                <w:rFonts w:eastAsia="Times New Roman"/>
                <w:b/>
              </w:rPr>
            </w:pPr>
            <w:r w:rsidRPr="000509FB">
              <w:rPr>
                <w:rFonts w:eastAsia="Times New Roman"/>
                <w:b/>
              </w:rPr>
              <w:t>«_____»_______________20</w:t>
            </w:r>
            <w:r>
              <w:rPr>
                <w:rFonts w:eastAsia="Times New Roman"/>
                <w:b/>
              </w:rPr>
              <w:t>24</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1F5A80" w:rsidRPr="001A27B5" w:rsidRDefault="00990F68"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A55117" w:rsidRDefault="00A55117" w:rsidP="001F5A80">
            <w:pPr>
              <w:widowControl w:val="0"/>
              <w:autoSpaceDE w:val="0"/>
              <w:jc w:val="left"/>
              <w:rPr>
                <w:rFonts w:eastAsia="Times New Roman"/>
                <w:b/>
              </w:rPr>
            </w:pPr>
          </w:p>
          <w:p w:rsidR="00990F68" w:rsidRDefault="00990F68"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990F68">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proofErr w:type="spellStart"/>
      <w:r w:rsidR="004B7F03" w:rsidRPr="004B7F03">
        <w:rPr>
          <w:b/>
          <w:sz w:val="28"/>
          <w:szCs w:val="28"/>
        </w:rPr>
        <w:t>спецжидкостей</w:t>
      </w:r>
      <w:proofErr w:type="spellEnd"/>
      <w:r w:rsidR="004B7F03" w:rsidRPr="004B7F03">
        <w:rPr>
          <w:b/>
          <w:sz w:val="28"/>
          <w:szCs w:val="28"/>
        </w:rPr>
        <w:t>, смазок</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AE0A29" w:rsidRDefault="00AE0A29" w:rsidP="00634B61">
      <w:pPr>
        <w:jc w:val="right"/>
        <w:rPr>
          <w:b/>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CC7E4E">
        <w:t>4</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3B433D" w:rsidRDefault="003B433D">
      <w:pPr>
        <w:ind w:left="-567"/>
        <w:jc w:val="center"/>
        <w:rPr>
          <w:rFonts w:eastAsia="Times New Roman"/>
        </w:rPr>
      </w:pPr>
      <w:bookmarkStart w:id="0" w:name="_GoBack"/>
      <w:bookmarkEnd w:id="0"/>
    </w:p>
    <w:p w:rsidR="00015E42" w:rsidRDefault="00015E42">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CC7E4E">
        <w:rPr>
          <w:rFonts w:eastAsia="Times New Roman"/>
          <w:b/>
        </w:rPr>
        <w:t>4</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xml:space="preserve">№ </w:t>
            </w:r>
            <w:proofErr w:type="gramStart"/>
            <w:r>
              <w:rPr>
                <w:rFonts w:eastAsia="Times New Roman" w:cs="Arial"/>
                <w:bCs/>
                <w:sz w:val="28"/>
                <w:szCs w:val="28"/>
              </w:rPr>
              <w:t>п</w:t>
            </w:r>
            <w:proofErr w:type="gramEnd"/>
            <w:r>
              <w:rPr>
                <w:rFonts w:eastAsia="Times New Roman" w:cs="Arial"/>
                <w:bCs/>
                <w:sz w:val="28"/>
                <w:szCs w:val="28"/>
              </w:rPr>
              <w:t>/п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31-38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ED4EBA" w:rsidRDefault="00A31594" w:rsidP="001F4082">
            <w:pPr>
              <w:snapToGrid w:val="0"/>
              <w:jc w:val="center"/>
              <w:rPr>
                <w:rFonts w:eastAsia="Times New Roman" w:cs="Arial"/>
                <w:bCs/>
                <w:sz w:val="28"/>
                <w:szCs w:val="28"/>
              </w:rPr>
            </w:pPr>
            <w:r>
              <w:rPr>
                <w:rFonts w:eastAsia="Times New Roman" w:cs="Arial"/>
                <w:bCs/>
                <w:sz w:val="28"/>
                <w:szCs w:val="28"/>
              </w:rPr>
              <w:t>39-</w:t>
            </w:r>
            <w:r w:rsidR="001F4082">
              <w:rPr>
                <w:rFonts w:eastAsia="Times New Roman" w:cs="Arial"/>
                <w:bCs/>
                <w:sz w:val="28"/>
                <w:szCs w:val="28"/>
              </w:rPr>
              <w:t>61</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ED4EBA" w:rsidRDefault="001F4082" w:rsidP="001F4082">
            <w:pPr>
              <w:snapToGrid w:val="0"/>
              <w:jc w:val="center"/>
              <w:rPr>
                <w:rFonts w:eastAsia="Times New Roman" w:cs="Arial"/>
                <w:bCs/>
                <w:sz w:val="28"/>
                <w:szCs w:val="28"/>
              </w:rPr>
            </w:pPr>
            <w:r>
              <w:rPr>
                <w:rFonts w:eastAsia="Times New Roman" w:cs="Arial"/>
                <w:bCs/>
                <w:sz w:val="28"/>
                <w:szCs w:val="28"/>
              </w:rPr>
              <w:t>62</w:t>
            </w:r>
            <w:r w:rsidR="00907D87">
              <w:rPr>
                <w:rFonts w:eastAsia="Times New Roman" w:cs="Arial"/>
                <w:bCs/>
                <w:sz w:val="28"/>
                <w:szCs w:val="28"/>
              </w:rPr>
              <w:t>-</w:t>
            </w:r>
            <w:r>
              <w:rPr>
                <w:rFonts w:eastAsia="Times New Roman" w:cs="Arial"/>
                <w:bCs/>
                <w:sz w:val="28"/>
                <w:szCs w:val="28"/>
              </w:rPr>
              <w:t>67</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proofErr w:type="gramStart"/>
            <w:r>
              <w:rPr>
                <w:rFonts w:eastAsia="Times New Roman" w:cs="Arial"/>
                <w:bCs/>
                <w:sz w:val="28"/>
                <w:szCs w:val="28"/>
                <w:lang w:val="en-US"/>
              </w:rPr>
              <w:t>VI</w:t>
            </w:r>
            <w:proofErr w:type="gramEnd"/>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ED4EBA" w:rsidRDefault="001F4082" w:rsidP="001F4082">
            <w:pPr>
              <w:snapToGrid w:val="0"/>
              <w:jc w:val="center"/>
              <w:rPr>
                <w:rFonts w:eastAsia="Times New Roman" w:cs="Arial"/>
                <w:bCs/>
                <w:sz w:val="28"/>
                <w:szCs w:val="28"/>
              </w:rPr>
            </w:pPr>
            <w:r>
              <w:rPr>
                <w:rFonts w:eastAsia="Times New Roman" w:cs="Arial"/>
                <w:bCs/>
                <w:sz w:val="28"/>
                <w:szCs w:val="28"/>
              </w:rPr>
              <w:t>68</w:t>
            </w:r>
            <w:r w:rsidR="0084729D">
              <w:rPr>
                <w:rFonts w:eastAsia="Times New Roman" w:cs="Arial"/>
                <w:bCs/>
                <w:sz w:val="28"/>
                <w:szCs w:val="28"/>
              </w:rPr>
              <w:t>-</w:t>
            </w:r>
            <w:r>
              <w:rPr>
                <w:rFonts w:eastAsia="Times New Roman" w:cs="Arial"/>
                <w:bCs/>
                <w:sz w:val="28"/>
                <w:szCs w:val="28"/>
              </w:rPr>
              <w:t>77</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 xml:space="preserve">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w:t>
      </w:r>
      <w:proofErr w:type="gramStart"/>
      <w:r>
        <w:t>участие</w:t>
      </w:r>
      <w:proofErr w:type="gramEnd"/>
      <w: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3B433D">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3B433D">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proofErr w:type="gramStart"/>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roofErr w:type="gramEnd"/>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w:t>
      </w:r>
      <w:proofErr w:type="gramStart"/>
      <w:r>
        <w:rPr>
          <w:rFonts w:eastAsia="Times New Roman"/>
        </w:rPr>
        <w:t>участие</w:t>
      </w:r>
      <w:proofErr w:type="gramEnd"/>
      <w:r>
        <w:rPr>
          <w:rFonts w:eastAsia="Times New Roman"/>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1" w:name="_2.1._%D0%9E%D0%B1%D1%89%D0%B8%D0%B5_%D1"/>
      <w:bookmarkEnd w:id="1"/>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proofErr w:type="gramStart"/>
            <w:r>
              <w:rPr>
                <w:rFonts w:eastAsia="Times New Roman"/>
                <w:b/>
              </w:rPr>
              <w:t>п</w:t>
            </w:r>
            <w:proofErr w:type="gramEnd"/>
            <w:r>
              <w:rPr>
                <w:rFonts w:eastAsia="Times New Roman"/>
                <w:b/>
              </w:rPr>
              <w:t>/п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 xml:space="preserve">Наименование </w:t>
            </w:r>
            <w:proofErr w:type="gramStart"/>
            <w:r>
              <w:rPr>
                <w:rFonts w:eastAsia="Times New Roman"/>
                <w:b/>
              </w:rPr>
              <w:t>п</w:t>
            </w:r>
            <w:proofErr w:type="gramEnd"/>
            <w:r>
              <w:rPr>
                <w:rFonts w:eastAsia="Times New Roman"/>
                <w:b/>
              </w:rPr>
              <w:t>/п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 xml:space="preserve">Содержание </w:t>
            </w:r>
            <w:proofErr w:type="gramStart"/>
            <w:r>
              <w:rPr>
                <w:rFonts w:eastAsia="Times New Roman"/>
                <w:b/>
              </w:rPr>
              <w:t>п</w:t>
            </w:r>
            <w:proofErr w:type="gramEnd"/>
            <w:r>
              <w:rPr>
                <w:rFonts w:eastAsia="Times New Roman"/>
                <w:b/>
              </w:rPr>
              <w:t>/п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2" w:name="_Ref368314103"/>
            <w:bookmarkEnd w:id="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C03E71" w:rsidRDefault="006471D3">
            <w:pPr>
              <w:autoSpaceDE w:val="0"/>
            </w:pPr>
            <w:r>
              <w:rPr>
                <w:rFonts w:eastAsia="Times New Roman"/>
                <w:iCs/>
                <w:color w:val="000000"/>
              </w:rPr>
              <w:t>Заместитель н</w:t>
            </w:r>
            <w:r w:rsidR="00941662" w:rsidRPr="00603A58">
              <w:rPr>
                <w:rFonts w:eastAsia="Times New Roman"/>
                <w:iCs/>
                <w:color w:val="000000"/>
              </w:rPr>
              <w:t>ачальник</w:t>
            </w:r>
            <w:r>
              <w:rPr>
                <w:rFonts w:eastAsia="Times New Roman"/>
                <w:iCs/>
                <w:color w:val="000000"/>
              </w:rPr>
              <w:t>а</w:t>
            </w:r>
            <w:r w:rsidR="00941662" w:rsidRPr="00603A58">
              <w:rPr>
                <w:rFonts w:eastAsia="Times New Roman"/>
                <w:iCs/>
                <w:color w:val="000000"/>
              </w:rPr>
              <w:t xml:space="preserve"> отдела снабжения АО «УТС» </w:t>
            </w:r>
            <w:r>
              <w:rPr>
                <w:rFonts w:eastAsia="Times New Roman"/>
                <w:iCs/>
                <w:color w:val="000000"/>
              </w:rPr>
              <w:t>Гордеева Елена Викторовна</w:t>
            </w:r>
            <w:r w:rsidR="00C03E71">
              <w:rPr>
                <w:rFonts w:eastAsia="Times New Roman"/>
                <w:iCs/>
                <w:color w:val="000000"/>
              </w:rPr>
              <w:t xml:space="preserve"> тел. (3467) 32-69-89.</w:t>
            </w:r>
          </w:p>
          <w:p w:rsidR="00444A6E" w:rsidRPr="00444A6E" w:rsidRDefault="00444A6E" w:rsidP="00444A6E">
            <w:pPr>
              <w:autoSpaceDE w:val="0"/>
              <w:rPr>
                <w:rFonts w:eastAsia="Times New Roman"/>
                <w:iCs/>
                <w:color w:val="000000"/>
              </w:rPr>
            </w:pPr>
            <w:r w:rsidRPr="00444A6E">
              <w:rPr>
                <w:rFonts w:eastAsia="Times New Roman"/>
                <w:iCs/>
                <w:color w:val="000000"/>
              </w:rPr>
              <w:t xml:space="preserve">Ответственное лицо по техническим вопросам: </w:t>
            </w:r>
          </w:p>
          <w:p w:rsidR="00C03E71" w:rsidRDefault="001D60A6" w:rsidP="00C33032">
            <w:pPr>
              <w:autoSpaceDE w:val="0"/>
            </w:pPr>
            <w:r>
              <w:rPr>
                <w:rFonts w:eastAsia="Times New Roman"/>
                <w:iCs/>
                <w:color w:val="000000"/>
              </w:rPr>
              <w:t>Начальник участка по ремонту Куликов Михаил Васильевич тел. 8-902-814-75-69</w:t>
            </w:r>
            <w:r w:rsidR="00B86395" w:rsidRPr="00E858B5">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3" w:name="_Ref422825813"/>
            <w:bookmarkEnd w:id="3"/>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4" w:name="%D1%84%D0%BE%D1%80%D0%BC%D0%B02"/>
            <w:r w:rsidRPr="00C51B47">
              <w:rPr>
                <w:bCs/>
              </w:rPr>
              <w:t xml:space="preserve">Особенности участия в закупке </w:t>
            </w:r>
            <w:proofErr w:type="spellStart"/>
            <w:r w:rsidR="00E148C1" w:rsidRPr="00C51B47">
              <w:rPr>
                <w:bCs/>
              </w:rPr>
              <w:t>СМиСП</w:t>
            </w:r>
            <w:proofErr w:type="spellEnd"/>
            <w:r w:rsidRPr="00C51B47">
              <w:rPr>
                <w:bCs/>
              </w:rPr>
              <w:t xml:space="preserve"> </w:t>
            </w:r>
            <w:bookmarkEnd w:id="4"/>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479241084"/>
            <w:bookmarkEnd w:id="5"/>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Pr>
                <w:bCs/>
              </w:rPr>
              <w:lastRenderedPageBreak/>
              <w:t xml:space="preserve">иностранными 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w:t>
            </w:r>
            <w:proofErr w:type="gramStart"/>
            <w:r w:rsidRPr="00C51B47">
              <w:rPr>
                <w:bCs/>
              </w:rPr>
              <w:t>указании</w:t>
            </w:r>
            <w:proofErr w:type="gramEnd"/>
            <w:r w:rsidRPr="00C51B47">
              <w:rPr>
                <w:bCs/>
              </w:rPr>
              <w:t xml:space="preserve">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148C1" w:rsidRPr="00C51B47" w:rsidRDefault="00E148C1" w:rsidP="00E148C1">
            <w:pPr>
              <w:pStyle w:val="Default"/>
              <w:rPr>
                <w:bCs/>
              </w:rPr>
            </w:pPr>
            <w:r w:rsidRPr="00C51B47">
              <w:rPr>
                <w:bCs/>
              </w:rPr>
              <w:t xml:space="preserve">в) сведения о начальной (максимальной) цене единицы каждого товара, работы, услуги, </w:t>
            </w:r>
            <w:proofErr w:type="gramStart"/>
            <w:r w:rsidRPr="00C51B47">
              <w:rPr>
                <w:bCs/>
              </w:rPr>
              <w:t>являющихся</w:t>
            </w:r>
            <w:proofErr w:type="gramEnd"/>
            <w:r w:rsidRPr="00C51B47">
              <w:rPr>
                <w:bCs/>
              </w:rPr>
              <w:t xml:space="preserve">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proofErr w:type="gramStart"/>
            <w:r w:rsidRPr="00C51B47">
              <w:rPr>
                <w:bCs/>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w:t>
            </w:r>
            <w:r w:rsidRPr="00C51B47">
              <w:rPr>
                <w:bCs/>
              </w:rPr>
              <w:lastRenderedPageBreak/>
              <w:t>соответствии</w:t>
            </w:r>
            <w:proofErr w:type="gramEnd"/>
            <w:r w:rsidRPr="00C51B47">
              <w:rPr>
                <w:bCs/>
              </w:rPr>
              <w:t xml:space="preserve">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proofErr w:type="gramStart"/>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E148C1" w:rsidRPr="00C51B47" w:rsidRDefault="00E148C1" w:rsidP="00E148C1">
            <w:pPr>
              <w:pStyle w:val="Default"/>
              <w:rPr>
                <w:bCs/>
              </w:rPr>
            </w:pPr>
            <w:proofErr w:type="gramStart"/>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C51B47">
              <w:rPr>
                <w:bCs/>
              </w:rPr>
              <w:t xml:space="preserve"> </w:t>
            </w:r>
            <w:proofErr w:type="gramStart"/>
            <w:r w:rsidRPr="00C51B47">
              <w:rPr>
                <w:bCs/>
              </w:rPr>
              <w:t>договоре</w:t>
            </w:r>
            <w:proofErr w:type="gramEnd"/>
            <w:r w:rsidRPr="00C51B47">
              <w:rPr>
                <w:bCs/>
              </w:rPr>
              <w:t xml:space="preserve">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 xml:space="preserve">а) закупка признана </w:t>
            </w:r>
            <w:proofErr w:type="gramStart"/>
            <w:r w:rsidRPr="00C51B47">
              <w:rPr>
                <w:bCs/>
              </w:rPr>
              <w:t>несостоявшейся</w:t>
            </w:r>
            <w:proofErr w:type="gramEnd"/>
            <w:r w:rsidRPr="00C51B47">
              <w:rPr>
                <w:bCs/>
              </w:rPr>
              <w:t xml:space="preserve">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proofErr w:type="gramStart"/>
            <w:r w:rsidRPr="00C51B47">
              <w:rPr>
                <w:bCs/>
              </w:rPr>
              <w:t>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xml:space="preserve">, стоимость работ, услуг, выполняемых, </w:t>
            </w:r>
            <w:r w:rsidRPr="00C51B47">
              <w:rPr>
                <w:bCs/>
              </w:rPr>
              <w:lastRenderedPageBreak/>
              <w:t>оказываемых российскими лицами, составляет менее 50 процентов стоимости всех предложенных таким участником товаров, работ, услуг;</w:t>
            </w:r>
          </w:p>
          <w:p w:rsidR="00E148C1" w:rsidRPr="00C51B47" w:rsidRDefault="00E148C1" w:rsidP="00E148C1">
            <w:pPr>
              <w:pStyle w:val="Default"/>
              <w:rPr>
                <w:bCs/>
              </w:rPr>
            </w:pPr>
            <w:proofErr w:type="gramStart"/>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proofErr w:type="gramStart"/>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roofErr w:type="gramEnd"/>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6" w:name="_Ref378108959"/>
            <w:bookmarkEnd w:id="6"/>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w:t>
            </w:r>
            <w:proofErr w:type="gramStart"/>
            <w:r>
              <w:rPr>
                <w:rFonts w:eastAsia="Times New Roman"/>
              </w:rPr>
              <w:t>находящейся</w:t>
            </w:r>
            <w:proofErr w:type="gramEnd"/>
            <w:r>
              <w:rPr>
                <w:rFonts w:eastAsia="Times New Roman"/>
              </w:rPr>
              <w:t xml:space="preserve">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990F68">
            <w:r w:rsidRPr="009F5E45">
              <w:rPr>
                <w:rFonts w:eastAsia="Times New Roman"/>
              </w:rPr>
              <w:t>«</w:t>
            </w:r>
            <w:r w:rsidR="001D60A6">
              <w:rPr>
                <w:rFonts w:eastAsia="Times New Roman"/>
              </w:rPr>
              <w:t>2</w:t>
            </w:r>
            <w:r w:rsidR="00990F68">
              <w:rPr>
                <w:rFonts w:eastAsia="Times New Roman"/>
              </w:rPr>
              <w:t>2</w:t>
            </w:r>
            <w:r w:rsidRPr="009F5E45">
              <w:rPr>
                <w:rFonts w:eastAsia="Times New Roman"/>
              </w:rPr>
              <w:t xml:space="preserve">» </w:t>
            </w:r>
            <w:r w:rsidR="004B7F03">
              <w:rPr>
                <w:rFonts w:eastAsia="Times New Roman"/>
              </w:rPr>
              <w:t>ию</w:t>
            </w:r>
            <w:r w:rsidR="00990F68">
              <w:rPr>
                <w:rFonts w:eastAsia="Times New Roman"/>
              </w:rPr>
              <w:t>л</w:t>
            </w:r>
            <w:r w:rsidR="004B7F03">
              <w:rPr>
                <w:rFonts w:eastAsia="Times New Roman"/>
              </w:rPr>
              <w:t>я</w:t>
            </w:r>
            <w:r w:rsidRPr="009F5E45">
              <w:rPr>
                <w:rFonts w:eastAsia="Times New Roman"/>
              </w:rPr>
              <w:t xml:space="preserve"> 202</w:t>
            </w:r>
            <w:r w:rsidR="00CC7E4E">
              <w:rPr>
                <w:rFonts w:eastAsia="Times New Roman"/>
              </w:rPr>
              <w:t>4</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6830431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proofErr w:type="gramStart"/>
            <w:r>
              <w:rPr>
                <w:rFonts w:eastAsia="Times New Roman"/>
              </w:rPr>
              <w:t xml:space="preserve">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w:t>
            </w:r>
            <w:r>
              <w:rPr>
                <w:rFonts w:eastAsia="Times New Roman"/>
              </w:rPr>
              <w:lastRenderedPageBreak/>
              <w:t>Документации о закупке на сайте Заказчика.</w:t>
            </w:r>
            <w:proofErr w:type="gramEnd"/>
          </w:p>
          <w:p w:rsidR="00C03E71" w:rsidRDefault="00C03E71">
            <w:pPr>
              <w:rPr>
                <w:rFonts w:eastAsia="Times New Roman"/>
                <w:sz w:val="10"/>
                <w:szCs w:val="10"/>
              </w:rPr>
            </w:pPr>
          </w:p>
          <w:p w:rsidR="00C03E71" w:rsidRDefault="00C03E71">
            <w:r>
              <w:rPr>
                <w:rFonts w:eastAsia="Times New Roman"/>
              </w:rPr>
              <w:t>Дата и время окончания срока, последний день срока подачи Заявок:</w:t>
            </w:r>
          </w:p>
          <w:p w:rsidR="00852CC0" w:rsidRDefault="00A31594" w:rsidP="00990F68">
            <w:r w:rsidRPr="009F5E45">
              <w:t>«</w:t>
            </w:r>
            <w:r w:rsidR="00990F68">
              <w:t>30</w:t>
            </w:r>
            <w:r w:rsidRPr="009F5E45">
              <w:t xml:space="preserve">» </w:t>
            </w:r>
            <w:r w:rsidR="006471D3">
              <w:t>ию</w:t>
            </w:r>
            <w:r w:rsidR="001D60A6">
              <w:t>л</w:t>
            </w:r>
            <w:r w:rsidR="006471D3">
              <w:t>я</w:t>
            </w:r>
            <w:r w:rsidRPr="009F5E45">
              <w:t xml:space="preserve"> 202</w:t>
            </w:r>
            <w:r w:rsidR="00CC7E4E">
              <w:t>4</w:t>
            </w:r>
            <w:r w:rsidRPr="009F5E45">
              <w:t xml:space="preserve"> года в 0</w:t>
            </w:r>
            <w:r w:rsidR="001D60A6">
              <w:t>8</w:t>
            </w:r>
            <w:r w:rsidRPr="009F5E45">
              <w:t>:</w:t>
            </w:r>
            <w:r w:rsidR="001D60A6">
              <w:t>3</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990F68">
            <w:pPr>
              <w:autoSpaceDE w:val="0"/>
              <w:rPr>
                <w:rFonts w:eastAsia="Times New Roman"/>
                <w:highlight w:val="lightGray"/>
              </w:rPr>
            </w:pPr>
            <w:r w:rsidRPr="009F5E45">
              <w:t>«</w:t>
            </w:r>
            <w:r w:rsidR="00990F68">
              <w:t>30</w:t>
            </w:r>
            <w:r w:rsidRPr="009F5E45">
              <w:t xml:space="preserve">» </w:t>
            </w:r>
            <w:r w:rsidR="006471D3">
              <w:t>ию</w:t>
            </w:r>
            <w:r w:rsidR="001D60A6">
              <w:t>л</w:t>
            </w:r>
            <w:r w:rsidR="006471D3">
              <w:t>я</w:t>
            </w:r>
            <w:r w:rsidRPr="009F5E45">
              <w:t xml:space="preserve"> 202</w:t>
            </w:r>
            <w:r w:rsidR="00CC7E4E">
              <w:t>4</w:t>
            </w:r>
            <w:r w:rsidRPr="009F5E45">
              <w:t xml:space="preserve"> года в 0</w:t>
            </w:r>
            <w:r w:rsidR="001D60A6">
              <w:t>8</w:t>
            </w:r>
            <w:r w:rsidRPr="009F5E45">
              <w:t>:</w:t>
            </w:r>
            <w:r w:rsidR="001D60A6">
              <w:t>3</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_Ref378107245"/>
            <w:bookmarkEnd w:id="8"/>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990F68">
              <w:t>31</w:t>
            </w:r>
            <w:r w:rsidR="00A31594" w:rsidRPr="009F5E45">
              <w:t xml:space="preserve">» </w:t>
            </w:r>
            <w:r w:rsidR="001D60A6">
              <w:t>июл</w:t>
            </w:r>
            <w:r w:rsidR="006471D3">
              <w:t>я</w:t>
            </w:r>
            <w:r w:rsidR="00A31594" w:rsidRPr="009F5E45">
              <w:t xml:space="preserve"> 202</w:t>
            </w:r>
            <w:r w:rsidR="00CC7E4E">
              <w:t>4</w:t>
            </w:r>
            <w:r w:rsidR="00A31594" w:rsidRPr="009F5E45">
              <w:t xml:space="preserve"> года в 0</w:t>
            </w:r>
            <w:r w:rsidR="001D60A6">
              <w:t>8</w:t>
            </w:r>
            <w:r w:rsidR="00A31594" w:rsidRPr="009F5E45">
              <w:t>:</w:t>
            </w:r>
            <w:r w:rsidR="001D60A6">
              <w:t>3</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1D60A6">
              <w:t>0</w:t>
            </w:r>
            <w:r w:rsidR="00990F68">
              <w:t>1</w:t>
            </w:r>
            <w:r w:rsidR="00A31594" w:rsidRPr="009F5E45">
              <w:t xml:space="preserve">» </w:t>
            </w:r>
            <w:r w:rsidR="00990F68">
              <w:t>августа</w:t>
            </w:r>
            <w:r w:rsidR="00A31594" w:rsidRPr="009F5E45">
              <w:t xml:space="preserve"> 202</w:t>
            </w:r>
            <w:r w:rsidR="00CC7E4E">
              <w:t>4</w:t>
            </w:r>
            <w:r w:rsidR="00A31594" w:rsidRPr="009F5E45">
              <w:t xml:space="preserve"> года в 0</w:t>
            </w:r>
            <w:r w:rsidR="001D60A6">
              <w:t>8</w:t>
            </w:r>
            <w:r w:rsidR="00A31594" w:rsidRPr="009F5E45">
              <w:t>:</w:t>
            </w:r>
            <w:r w:rsidR="001D60A6">
              <w:t>3</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4B7F03">
              <w:t>0</w:t>
            </w:r>
            <w:r w:rsidR="00990F68">
              <w:t>2</w:t>
            </w:r>
            <w:r w:rsidR="00A31594" w:rsidRPr="009F5E45">
              <w:t xml:space="preserve">» </w:t>
            </w:r>
            <w:r w:rsidR="00990F68">
              <w:t>августа</w:t>
            </w:r>
            <w:r w:rsidR="00A31594" w:rsidRPr="009F5E45">
              <w:t xml:space="preserve"> 202</w:t>
            </w:r>
            <w:r w:rsidR="00CC7E4E">
              <w:t>4</w:t>
            </w:r>
            <w:r w:rsidR="00A31594" w:rsidRPr="009F5E45">
              <w:t xml:space="preserve"> года в 0</w:t>
            </w:r>
            <w:r w:rsidR="001D60A6">
              <w:t>8</w:t>
            </w:r>
            <w:r w:rsidR="00A31594" w:rsidRPr="009F5E45">
              <w:t>:</w:t>
            </w:r>
            <w:r w:rsidR="001D60A6">
              <w:t>3</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9" w:name="%D1%84%D0%BE%D1%80%D0%BC%D0%B09"/>
            <w:bookmarkStart w:id="10" w:name="_Ref460512251"/>
            <w:bookmarkEnd w:id="9"/>
            <w:bookmarkEnd w:id="10"/>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1D60A6">
              <w:rPr>
                <w:rFonts w:eastAsia="Times New Roman"/>
              </w:rPr>
              <w:t>2</w:t>
            </w:r>
            <w:r w:rsidR="00990F68">
              <w:rPr>
                <w:rFonts w:eastAsia="Times New Roman"/>
              </w:rPr>
              <w:t>2</w:t>
            </w:r>
            <w:r w:rsidR="00A31594" w:rsidRPr="009F5E45">
              <w:rPr>
                <w:rFonts w:eastAsia="Times New Roman"/>
              </w:rPr>
              <w:t xml:space="preserve">» </w:t>
            </w:r>
            <w:r w:rsidR="004B7F03">
              <w:rPr>
                <w:rFonts w:eastAsia="Times New Roman"/>
              </w:rPr>
              <w:t>ию</w:t>
            </w:r>
            <w:r w:rsidR="00990F68">
              <w:rPr>
                <w:rFonts w:eastAsia="Times New Roman"/>
              </w:rPr>
              <w:t>л</w:t>
            </w:r>
            <w:r w:rsidR="004B7F03">
              <w:rPr>
                <w:rFonts w:eastAsia="Times New Roman"/>
              </w:rPr>
              <w:t>я</w:t>
            </w:r>
            <w:r w:rsidR="004320F9">
              <w:rPr>
                <w:rFonts w:eastAsia="Times New Roman"/>
              </w:rPr>
              <w:t xml:space="preserve"> </w:t>
            </w:r>
            <w:r w:rsidR="00A31594" w:rsidRPr="009F5E45">
              <w:rPr>
                <w:rFonts w:eastAsia="Times New Roman"/>
              </w:rPr>
              <w:t>202</w:t>
            </w:r>
            <w:r w:rsidR="00CC7E4E">
              <w:rPr>
                <w:rFonts w:eastAsia="Times New Roman"/>
              </w:rPr>
              <w:t>4</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990F68">
              <w:t>30</w:t>
            </w:r>
            <w:r w:rsidRPr="009F5E45">
              <w:t xml:space="preserve">» </w:t>
            </w:r>
            <w:r w:rsidR="006471D3">
              <w:t>ию</w:t>
            </w:r>
            <w:r w:rsidR="001D60A6">
              <w:t>л</w:t>
            </w:r>
            <w:r w:rsidR="006471D3">
              <w:t>я</w:t>
            </w:r>
            <w:r w:rsidRPr="009F5E45">
              <w:t xml:space="preserve"> 202</w:t>
            </w:r>
            <w:r w:rsidR="00CC7E4E">
              <w:t>4</w:t>
            </w:r>
            <w:r w:rsidRPr="009F5E45">
              <w:t xml:space="preserve"> года 0</w:t>
            </w:r>
            <w:r w:rsidR="001D60A6">
              <w:t>8</w:t>
            </w:r>
            <w:r w:rsidRPr="009F5E45">
              <w:t>:</w:t>
            </w:r>
            <w:r w:rsidR="001D60A6">
              <w:t>3</w:t>
            </w:r>
            <w:r w:rsidRPr="009F5E45">
              <w:t>0</w:t>
            </w:r>
            <w:r w:rsidR="00C03E71" w:rsidRPr="003435FC">
              <w:t xml:space="preserve"> (время местное)</w:t>
            </w:r>
          </w:p>
          <w:p w:rsidR="00C03E71" w:rsidRDefault="00C03E71">
            <w:pPr>
              <w:ind w:firstLine="528"/>
            </w:pPr>
            <w:proofErr w:type="gramStart"/>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roofErr w:type="gramEnd"/>
          </w:p>
          <w:p w:rsidR="00C03E71" w:rsidRDefault="00C03E71">
            <w:pPr>
              <w:ind w:firstLine="528"/>
            </w:pPr>
            <w:r>
              <w:t xml:space="preserve">В течение трех рабочих дней </w:t>
            </w:r>
            <w:proofErr w:type="gramStart"/>
            <w:r>
              <w:t>с даты поступлен</w:t>
            </w:r>
            <w:r w:rsidR="000B0119">
              <w:t>ия</w:t>
            </w:r>
            <w:proofErr w:type="gramEnd"/>
            <w:r w:rsidR="000B0119">
              <w:t xml:space="preserve">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w:t>
            </w:r>
            <w:r>
              <w:rPr>
                <w:rFonts w:eastAsia="Times New Roman"/>
              </w:rPr>
              <w:lastRenderedPageBreak/>
              <w:t xml:space="preserve">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раздела III «ФОРМЫ ДЛЯ ЗАПОЛНЕНИЯ УЧАСТНИКАМИ ЗАКУПКИ»</w:t>
              </w:r>
            </w:hyperlink>
            <w:r>
              <w:rPr>
                <w:rFonts w:eastAsia="Times New Roman"/>
              </w:rPr>
              <w:t xml:space="preserve">. </w:t>
            </w:r>
          </w:p>
          <w:p w:rsidR="00C03E71" w:rsidRDefault="00C03E71">
            <w:pPr>
              <w:ind w:left="34" w:firstLine="567"/>
            </w:pPr>
            <w:r>
              <w:t xml:space="preserve">Заказчик вправе не осуществлять такое разъяснение в случае, если указанный запрос поступил </w:t>
            </w:r>
            <w:proofErr w:type="gramStart"/>
            <w:r>
              <w:t>позднее</w:t>
            </w:r>
            <w:proofErr w:type="gramEnd"/>
            <w:r>
              <w:t xml:space="preserve">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proofErr w:type="spellStart"/>
            <w:r w:rsidR="004B7F03" w:rsidRPr="004B7F03">
              <w:rPr>
                <w:b/>
                <w:u w:val="single"/>
              </w:rPr>
              <w:t>спецжидкостей</w:t>
            </w:r>
            <w:proofErr w:type="spellEnd"/>
            <w:r w:rsidR="004B7F03" w:rsidRPr="004B7F03">
              <w:rPr>
                <w:b/>
                <w:u w:val="single"/>
              </w:rPr>
              <w:t>, смазок</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Предмет</w:t>
            </w:r>
            <w:r w:rsidR="00337C15">
              <w:rPr>
                <w:b/>
                <w:u w:val="single"/>
              </w:rPr>
              <w:t xml:space="preserve"> </w:t>
            </w:r>
            <w:r w:rsidRPr="004320F9">
              <w:rPr>
                <w:b/>
                <w:u w:val="single"/>
              </w:rPr>
              <w:t>договора:</w:t>
            </w:r>
            <w:r w:rsidR="00337C15">
              <w:rPr>
                <w:b/>
                <w:u w:val="single"/>
              </w:rPr>
              <w:t xml:space="preserve"> </w:t>
            </w:r>
            <w:r w:rsidRPr="004320F9">
              <w:rPr>
                <w:b/>
                <w:u w:val="single"/>
              </w:rPr>
              <w:t>Поставка</w:t>
            </w:r>
            <w:r w:rsidR="00337C15">
              <w:rPr>
                <w:b/>
                <w:u w:val="single"/>
              </w:rPr>
              <w:t xml:space="preserve"> </w:t>
            </w:r>
            <w:proofErr w:type="spellStart"/>
            <w:r w:rsidR="004B7F03" w:rsidRPr="004B7F03">
              <w:rPr>
                <w:b/>
                <w:u w:val="single"/>
              </w:rPr>
              <w:t>спецжидкостей</w:t>
            </w:r>
            <w:proofErr w:type="spellEnd"/>
            <w:r w:rsidR="004B7F03" w:rsidRPr="004B7F03">
              <w:rPr>
                <w:b/>
                <w:u w:val="single"/>
              </w:rPr>
              <w:t>, смазок</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proofErr w:type="gramStart"/>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w:t>
            </w:r>
            <w:r w:rsidRPr="00C51B47">
              <w:rPr>
                <w:rFonts w:eastAsia="Times New Roman"/>
              </w:rPr>
              <w:lastRenderedPageBreak/>
              <w:t>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 </w:t>
            </w:r>
            <w:proofErr w:type="gramStart"/>
            <w:r w:rsidRPr="00C51B47">
              <w:rPr>
                <w:rFonts w:eastAsia="Times New Roman"/>
              </w:rPr>
              <w:t xml:space="preserve">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w:t>
            </w:r>
            <w:r w:rsidRPr="00C51B47">
              <w:rPr>
                <w:rFonts w:eastAsia="Times New Roman"/>
              </w:rPr>
              <w:lastRenderedPageBreak/>
              <w:t>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proofErr w:type="gramStart"/>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 xml:space="preserve">Начальная (максимальная) цена </w:t>
            </w:r>
            <w:r w:rsidR="001D0638">
              <w:rPr>
                <w:iCs/>
              </w:rPr>
              <w:t xml:space="preserve">договора </w:t>
            </w:r>
            <w:r w:rsidRPr="004320F9">
              <w:rPr>
                <w:iCs/>
              </w:rPr>
              <w:t>составляет:</w:t>
            </w:r>
            <w:r w:rsidR="000B0119" w:rsidRPr="004320F9">
              <w:rPr>
                <w:rFonts w:eastAsia="DejaVu Sans" w:cs="DejaVu Sans"/>
                <w:b/>
                <w:iCs/>
                <w:kern w:val="1"/>
                <w:lang w:bidi="hi-IN"/>
              </w:rPr>
              <w:t xml:space="preserve"> </w:t>
            </w:r>
            <w:r w:rsidR="004B7F03">
              <w:rPr>
                <w:rFonts w:eastAsia="DejaVu Sans" w:cs="DejaVu Sans"/>
                <w:b/>
                <w:iCs/>
                <w:kern w:val="1"/>
                <w:lang w:bidi="hi-IN"/>
              </w:rPr>
              <w:t>1 836 126</w:t>
            </w:r>
            <w:r w:rsidR="00A31594" w:rsidRPr="004320F9">
              <w:rPr>
                <w:rFonts w:eastAsia="DejaVu Sans" w:cs="DejaVu Sans"/>
                <w:b/>
                <w:iCs/>
                <w:kern w:val="1"/>
                <w:lang w:bidi="hi-IN"/>
              </w:rPr>
              <w:t xml:space="preserve"> (</w:t>
            </w:r>
            <w:r w:rsidR="004B7F03">
              <w:rPr>
                <w:rFonts w:eastAsia="DejaVu Sans" w:cs="DejaVu Sans"/>
                <w:b/>
                <w:iCs/>
                <w:kern w:val="1"/>
                <w:lang w:bidi="hi-IN"/>
              </w:rPr>
              <w:t>один миллион восемьсот тридцать шесть тысяч сто двадцать шесть</w:t>
            </w:r>
            <w:r w:rsidR="00A31594" w:rsidRPr="004320F9">
              <w:rPr>
                <w:rFonts w:eastAsia="DejaVu Sans" w:cs="DejaVu Sans"/>
                <w:b/>
                <w:iCs/>
                <w:kern w:val="1"/>
                <w:lang w:bidi="hi-IN"/>
              </w:rPr>
              <w:t>) рубл</w:t>
            </w:r>
            <w:r w:rsidR="004B7F03">
              <w:rPr>
                <w:rFonts w:eastAsia="DejaVu Sans" w:cs="DejaVu Sans"/>
                <w:b/>
                <w:iCs/>
                <w:kern w:val="1"/>
                <w:lang w:bidi="hi-IN"/>
              </w:rPr>
              <w:t>ей</w:t>
            </w:r>
            <w:r w:rsidR="00A31594" w:rsidRPr="004320F9">
              <w:rPr>
                <w:rFonts w:eastAsia="DejaVu Sans" w:cs="DejaVu Sans"/>
                <w:b/>
                <w:iCs/>
                <w:kern w:val="1"/>
                <w:lang w:bidi="hi-IN"/>
              </w:rPr>
              <w:t xml:space="preserve"> </w:t>
            </w:r>
            <w:r w:rsidR="004B7F03">
              <w:rPr>
                <w:rFonts w:eastAsia="DejaVu Sans" w:cs="DejaVu Sans"/>
                <w:b/>
                <w:iCs/>
                <w:kern w:val="1"/>
                <w:lang w:bidi="hi-IN"/>
              </w:rPr>
              <w:t>65</w:t>
            </w:r>
            <w:r w:rsidR="00A31594" w:rsidRPr="004320F9">
              <w:rPr>
                <w:rFonts w:eastAsia="DejaVu Sans" w:cs="DejaVu Sans"/>
                <w:b/>
                <w:iCs/>
                <w:kern w:val="1"/>
                <w:lang w:bidi="hi-IN"/>
              </w:rPr>
              <w:t xml:space="preserve"> копе</w:t>
            </w:r>
            <w:r w:rsidR="006471D3">
              <w:rPr>
                <w:rFonts w:eastAsia="DejaVu Sans" w:cs="DejaVu Sans"/>
                <w:b/>
                <w:iCs/>
                <w:kern w:val="1"/>
                <w:lang w:bidi="hi-IN"/>
              </w:rPr>
              <w:t>е</w:t>
            </w:r>
            <w:r w:rsidR="00A31594" w:rsidRPr="004320F9">
              <w:rPr>
                <w:rFonts w:eastAsia="DejaVu Sans" w:cs="DejaVu Sans"/>
                <w:b/>
                <w:iCs/>
                <w:kern w:val="1"/>
                <w:lang w:bidi="hi-IN"/>
              </w:rPr>
              <w:t>к</w:t>
            </w:r>
            <w:r w:rsidR="00A5012F" w:rsidRPr="004320F9">
              <w:rPr>
                <w:rFonts w:eastAsia="DejaVu Sans" w:cs="DejaVu Sans"/>
                <w:b/>
                <w:iCs/>
                <w:color w:val="auto"/>
                <w:kern w:val="1"/>
                <w:lang w:bidi="hi-IN"/>
              </w:rPr>
              <w:t>.</w:t>
            </w:r>
          </w:p>
          <w:p w:rsidR="001D0638" w:rsidRDefault="004B7F03" w:rsidP="008322C6">
            <w:pPr>
              <w:pStyle w:val="rvps9"/>
              <w:ind w:firstLine="34"/>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CC7E4E" w:rsidRPr="00CF6780">
              <w:rPr>
                <w:rFonts w:eastAsia="Calibri" w:cs="Mangal"/>
                <w:kern w:val="1"/>
                <w:lang w:eastAsia="en-US" w:bidi="hi-IN"/>
              </w:rPr>
              <w:t>.</w:t>
            </w:r>
          </w:p>
          <w:p w:rsidR="008322C6" w:rsidRPr="005851E1" w:rsidRDefault="008322C6" w:rsidP="001D0638">
            <w:pPr>
              <w:pStyle w:val="rvps9"/>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proofErr w:type="gramStart"/>
            <w:r w:rsidRPr="001F4D93">
              <w:rPr>
                <w:rFonts w:eastAsia="Times New Roman"/>
              </w:rPr>
              <w:t>Требования к участникам запроса предложений</w:t>
            </w:r>
            <w:r w:rsidR="00852CC0" w:rsidRPr="001F4D93">
              <w:rPr>
                <w:rFonts w:eastAsia="Times New Roman"/>
              </w:rPr>
              <w:t xml:space="preserve">, </w:t>
            </w:r>
            <w:r w:rsidR="00852CC0" w:rsidRPr="001F4D93">
              <w:rPr>
                <w:rFonts w:eastAsia="Times New Roman"/>
              </w:rPr>
              <w:lastRenderedPageBreak/>
              <w:t>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w:t>
            </w:r>
            <w:proofErr w:type="gramEnd"/>
            <w:r w:rsidR="00852CC0" w:rsidRPr="001F4D93">
              <w:rPr>
                <w:rFonts w:eastAsia="Times New Roman"/>
              </w:rPr>
              <w:t xml:space="preserve">, </w:t>
            </w:r>
            <w:proofErr w:type="gramStart"/>
            <w:r w:rsidR="00852CC0" w:rsidRPr="001F4D93">
              <w:rPr>
                <w:rFonts w:eastAsia="Times New Roman"/>
              </w:rPr>
              <w:t>связанных</w:t>
            </w:r>
            <w:proofErr w:type="gramEnd"/>
            <w:r w:rsidR="00852CC0" w:rsidRPr="001F4D93">
              <w:rPr>
                <w:rFonts w:eastAsia="Times New Roman"/>
              </w:rPr>
              <w:t xml:space="preserve">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Чем должно быть подтверждено в 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Pr="00FA148C">
                    <w:rPr>
                      <w:rFonts w:cs="Arial"/>
                      <w:color w:val="000000"/>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proofErr w:type="spellStart"/>
                  <w:r w:rsidRPr="00FA148C">
                    <w:t>Непроведение</w:t>
                  </w:r>
                  <w:proofErr w:type="spellEnd"/>
                  <w:r w:rsidRPr="00FA148C">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w:t>
                  </w:r>
                  <w:r w:rsidRPr="00FA148C">
                    <w:lastRenderedPageBreak/>
                    <w:t>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xml:space="preserve">. </w:t>
                  </w:r>
                  <w:proofErr w:type="spellStart"/>
                  <w:r w:rsidRPr="00FA148C">
                    <w:rPr>
                      <w:rFonts w:cs="Arial"/>
                      <w:color w:val="000000"/>
                    </w:rPr>
                    <w:t>Неприостановление</w:t>
                  </w:r>
                  <w:proofErr w:type="spellEnd"/>
                  <w:r w:rsidRPr="00FA148C">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FA148C">
                    <w:rPr>
                      <w:rFonts w:cs="Arial"/>
                      <w:color w:val="000000"/>
                    </w:rPr>
                    <w:t xml:space="preserve"> в законную силу решение суда о признании обязанности </w:t>
                  </w:r>
                  <w:proofErr w:type="gramStart"/>
                  <w:r w:rsidRPr="00FA148C">
                    <w:rPr>
                      <w:rFonts w:cs="Arial"/>
                      <w:color w:val="000000"/>
                    </w:rPr>
                    <w:t>заявителя</w:t>
                  </w:r>
                  <w:proofErr w:type="gramEnd"/>
                  <w:r w:rsidRPr="00FA148C">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w:t>
                  </w:r>
                  <w:r w:rsidRPr="00FA148C">
                    <w:rPr>
                      <w:rFonts w:cs="Arial"/>
                      <w:color w:val="000000"/>
                    </w:rPr>
                    <w:lastRenderedPageBreak/>
                    <w:t>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xml:space="preserve">. Отсутствие фактов привлечения </w:t>
                  </w:r>
                  <w:proofErr w:type="gramStart"/>
                  <w:r w:rsidRPr="00FA148C">
                    <w:rPr>
                      <w:rFonts w:cs="Arial"/>
                      <w:color w:val="000000"/>
                    </w:rPr>
                    <w:t>в течение двух лет до момента подачи заявки на участие в конкурентной закупке с участием</w:t>
                  </w:r>
                  <w:proofErr w:type="gramEnd"/>
                  <w:r w:rsidRPr="00FA148C">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proofErr w:type="gramStart"/>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w:t>
                  </w:r>
                  <w:r w:rsidRPr="00FA148C">
                    <w:rPr>
                      <w:rFonts w:cs="Arial"/>
                      <w:color w:val="000000"/>
                    </w:rPr>
                    <w:lastRenderedPageBreak/>
                    <w:t>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Pr="00FA148C">
                    <w:rPr>
                      <w:rFonts w:cs="Arial"/>
                      <w:color w:val="000000"/>
                    </w:rPr>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4B7F03" w:rsidTr="004B7F03">
              <w:tc>
                <w:tcPr>
                  <w:tcW w:w="2864" w:type="dxa"/>
                  <w:tcBorders>
                    <w:top w:val="single" w:sz="4" w:space="0" w:color="000000"/>
                    <w:left w:val="single" w:sz="4" w:space="0" w:color="000000"/>
                    <w:bottom w:val="single" w:sz="4" w:space="0" w:color="000000"/>
                  </w:tcBorders>
                  <w:shd w:val="clear" w:color="auto" w:fill="auto"/>
                </w:tcPr>
                <w:p w:rsidR="004B7F03" w:rsidRDefault="004B7F03" w:rsidP="004B7F03">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4B7F03" w:rsidRDefault="004B7F03" w:rsidP="004B7F03">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4B7F03" w:rsidRDefault="004B7F03" w:rsidP="004B7F03">
                  <w:pPr>
                    <w:pStyle w:val="ad"/>
                    <w:ind w:left="0"/>
                  </w:pPr>
                  <w:r>
                    <w:rPr>
                      <w:rFonts w:cs="Arial"/>
                      <w:b/>
                      <w:color w:val="000000"/>
                    </w:rPr>
                    <w:t>Что конкретно оценивается (показатели)</w:t>
                  </w:r>
                </w:p>
                <w:p w:rsidR="004B7F03" w:rsidRDefault="004B7F03" w:rsidP="004B7F03">
                  <w:pPr>
                    <w:pStyle w:val="ad"/>
                    <w:ind w:left="0"/>
                    <w:rPr>
                      <w:rFonts w:cs="Arial"/>
                      <w:b/>
                      <w:i/>
                      <w:color w:val="FF0000"/>
                    </w:rPr>
                  </w:pPr>
                </w:p>
              </w:tc>
            </w:tr>
            <w:tr w:rsidR="004B7F03" w:rsidTr="004B7F03">
              <w:tc>
                <w:tcPr>
                  <w:tcW w:w="2864" w:type="dxa"/>
                  <w:tcBorders>
                    <w:top w:val="single" w:sz="4" w:space="0" w:color="000000"/>
                    <w:left w:val="single" w:sz="4" w:space="0" w:color="000000"/>
                    <w:bottom w:val="single" w:sz="4" w:space="0" w:color="000000"/>
                  </w:tcBorders>
                  <w:shd w:val="clear" w:color="auto" w:fill="auto"/>
                </w:tcPr>
                <w:p w:rsidR="004B7F03" w:rsidRPr="003435FC" w:rsidRDefault="004B7F03" w:rsidP="004B7F03">
                  <w:pPr>
                    <w:autoSpaceDE w:val="0"/>
                    <w:rPr>
                      <w:rFonts w:eastAsia="Times New Roman" w:cs="Arial"/>
                      <w:color w:val="000000"/>
                    </w:rPr>
                  </w:pPr>
                  <w:r>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4B7F03" w:rsidRPr="005F13D5" w:rsidRDefault="004B7F03" w:rsidP="004B7F03">
                  <w:pPr>
                    <w:pStyle w:val="ad"/>
                    <w:ind w:left="0"/>
                    <w:rPr>
                      <w:rFonts w:cs="Arial"/>
                      <w:color w:val="000000"/>
                    </w:rPr>
                  </w:pPr>
                  <w:r w:rsidRPr="005F13D5">
                    <w:rPr>
                      <w:rFonts w:cs="Arial"/>
                      <w:color w:val="000000"/>
                    </w:rPr>
                    <w:t>40%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4B7F03" w:rsidRPr="003435FC" w:rsidRDefault="004B7F03" w:rsidP="004B7F03">
                  <w:pPr>
                    <w:contextualSpacing/>
                    <w:rPr>
                      <w:rFonts w:eastAsia="Times New Roman" w:cs="Arial"/>
                    </w:rPr>
                  </w:pPr>
                  <w:r>
                    <w:rPr>
                      <w:rFonts w:eastAsia="Times New Roman" w:cs="Arial"/>
                    </w:rPr>
                    <w:t>Оценивается цена закупаемых товаров</w:t>
                  </w:r>
                </w:p>
              </w:tc>
            </w:tr>
            <w:tr w:rsidR="004B7F03" w:rsidTr="004B7F03">
              <w:tc>
                <w:tcPr>
                  <w:tcW w:w="2864" w:type="dxa"/>
                  <w:tcBorders>
                    <w:top w:val="single" w:sz="4" w:space="0" w:color="000000"/>
                    <w:left w:val="single" w:sz="4" w:space="0" w:color="000000"/>
                    <w:bottom w:val="single" w:sz="4" w:space="0" w:color="000000"/>
                  </w:tcBorders>
                  <w:shd w:val="clear" w:color="auto" w:fill="auto"/>
                </w:tcPr>
                <w:p w:rsidR="004B7F03" w:rsidRPr="003435FC" w:rsidRDefault="004B7F03" w:rsidP="004B7F03">
                  <w:pPr>
                    <w:autoSpaceDE w:val="0"/>
                  </w:pPr>
                  <w:r w:rsidRPr="003435FC">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4B7F03" w:rsidRPr="005F13D5" w:rsidRDefault="004B7F03" w:rsidP="004B7F03">
                  <w:pPr>
                    <w:pStyle w:val="ad"/>
                    <w:ind w:left="0"/>
                  </w:pPr>
                  <w:r>
                    <w:rPr>
                      <w:rFonts w:cs="Arial"/>
                      <w:color w:val="000000"/>
                    </w:rPr>
                    <w:t>5</w:t>
                  </w:r>
                  <w:r w:rsidRPr="005F13D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4B7F03" w:rsidRPr="003435FC" w:rsidRDefault="004B7F03" w:rsidP="004B7F03">
                  <w:pPr>
                    <w:contextualSpacing/>
                  </w:pPr>
                  <w:r w:rsidRPr="003435FC">
                    <w:rPr>
                      <w:rFonts w:eastAsia="Times New Roman" w:cs="Arial"/>
                    </w:rPr>
                    <w:t xml:space="preserve">Оценивается срок поставки товара, в </w:t>
                  </w:r>
                  <w:r>
                    <w:rPr>
                      <w:rFonts w:eastAsia="Times New Roman" w:cs="Arial"/>
                    </w:rPr>
                    <w:t>календарных</w:t>
                  </w:r>
                  <w:r w:rsidRPr="003435FC">
                    <w:rPr>
                      <w:rFonts w:eastAsia="Times New Roman" w:cs="Arial"/>
                    </w:rPr>
                    <w:t xml:space="preserve"> днях который указывается в составе заявки</w:t>
                  </w:r>
                </w:p>
                <w:p w:rsidR="004B7F03" w:rsidRPr="003435FC" w:rsidRDefault="004B7F03" w:rsidP="004B7F03">
                  <w:pPr>
                    <w:contextualSpacing/>
                  </w:pPr>
                  <w:r w:rsidRPr="003435FC">
                    <w:rPr>
                      <w:rFonts w:eastAsia="Times New Roman" w:cs="Arial"/>
                      <w:lang w:val="en-US"/>
                    </w:rPr>
                    <w:t>max</w:t>
                  </w:r>
                  <w:r w:rsidRPr="003435FC">
                    <w:rPr>
                      <w:rFonts w:eastAsia="Times New Roman" w:cs="Arial"/>
                    </w:rPr>
                    <w:t xml:space="preserve"> срок: </w:t>
                  </w:r>
                  <w:r>
                    <w:rPr>
                      <w:rFonts w:eastAsia="Times New Roman" w:cs="Arial"/>
                    </w:rPr>
                    <w:t>10 календарных</w:t>
                  </w:r>
                  <w:r w:rsidRPr="003435FC">
                    <w:rPr>
                      <w:rFonts w:eastAsia="Times New Roman" w:cs="Arial"/>
                    </w:rPr>
                    <w:t xml:space="preserve"> дней</w:t>
                  </w:r>
                </w:p>
                <w:p w:rsidR="004B7F03" w:rsidRPr="003435FC" w:rsidRDefault="004B7F03" w:rsidP="004B7F03">
                  <w:pPr>
                    <w:contextualSpacing/>
                    <w:rPr>
                      <w:rFonts w:eastAsia="Times New Roman" w:cs="Arial"/>
                    </w:rPr>
                  </w:pPr>
                  <w:r w:rsidRPr="003435FC">
                    <w:rPr>
                      <w:rFonts w:eastAsia="Times New Roman" w:cs="Arial"/>
                      <w:lang w:val="en-US"/>
                    </w:rPr>
                    <w:t>min</w:t>
                  </w:r>
                  <w:r w:rsidRPr="003435FC">
                    <w:rPr>
                      <w:rFonts w:eastAsia="Times New Roman" w:cs="Arial"/>
                    </w:rPr>
                    <w:t xml:space="preserve"> срок: </w:t>
                  </w:r>
                  <w:r>
                    <w:rPr>
                      <w:rFonts w:eastAsia="Times New Roman" w:cs="Arial"/>
                    </w:rPr>
                    <w:t>м</w:t>
                  </w:r>
                  <w:r w:rsidRPr="00A5012F">
                    <w:rPr>
                      <w:rFonts w:eastAsia="Times New Roman" w:cs="Arial"/>
                    </w:rPr>
                    <w:t xml:space="preserve">инимальный </w:t>
                  </w:r>
                  <w:r w:rsidRPr="00A5012F">
                    <w:rPr>
                      <w:rFonts w:eastAsia="Times New Roman" w:cs="Arial"/>
                    </w:rPr>
                    <w:lastRenderedPageBreak/>
                    <w:t xml:space="preserve">срок не устанавливается и считается равным 0 для расчета по формуле оценки </w:t>
                  </w:r>
                </w:p>
              </w:tc>
            </w:tr>
            <w:tr w:rsidR="004B7F03" w:rsidTr="004B7F03">
              <w:tc>
                <w:tcPr>
                  <w:tcW w:w="2864" w:type="dxa"/>
                  <w:tcBorders>
                    <w:top w:val="single" w:sz="4" w:space="0" w:color="000000"/>
                    <w:left w:val="single" w:sz="4" w:space="0" w:color="000000"/>
                    <w:bottom w:val="single" w:sz="4" w:space="0" w:color="000000"/>
                  </w:tcBorders>
                  <w:shd w:val="clear" w:color="auto" w:fill="auto"/>
                </w:tcPr>
                <w:p w:rsidR="004B7F03" w:rsidRDefault="004B7F03" w:rsidP="004B7F03">
                  <w:pPr>
                    <w:autoSpaceDE w:val="0"/>
                  </w:pPr>
                  <w:r>
                    <w:rPr>
                      <w:rFonts w:eastAsia="Times New Roman" w:cs="Arial"/>
                      <w:color w:val="000000"/>
                    </w:rPr>
                    <w:lastRenderedPageBreak/>
                    <w:t>Срок гарантии товара (результат работ, результат услуг)</w:t>
                  </w:r>
                </w:p>
              </w:tc>
              <w:tc>
                <w:tcPr>
                  <w:tcW w:w="1560" w:type="dxa"/>
                  <w:tcBorders>
                    <w:top w:val="single" w:sz="4" w:space="0" w:color="000000"/>
                    <w:left w:val="single" w:sz="4" w:space="0" w:color="000000"/>
                    <w:bottom w:val="single" w:sz="4" w:space="0" w:color="000000"/>
                  </w:tcBorders>
                  <w:shd w:val="clear" w:color="auto" w:fill="auto"/>
                </w:tcPr>
                <w:p w:rsidR="004B7F03" w:rsidRPr="005F13D5" w:rsidRDefault="004B7F03" w:rsidP="004B7F03">
                  <w:pPr>
                    <w:pStyle w:val="ad"/>
                    <w:ind w:left="0"/>
                  </w:pPr>
                  <w:r>
                    <w:rPr>
                      <w:rFonts w:cs="Arial"/>
                      <w:color w:val="000000"/>
                    </w:rPr>
                    <w:t>1</w:t>
                  </w:r>
                  <w:r w:rsidRPr="005F13D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4B7F03" w:rsidRDefault="004B7F03" w:rsidP="004B7F03">
                  <w:pPr>
                    <w:contextualSpacing/>
                    <w:rPr>
                      <w:rFonts w:eastAsia="Times New Roman" w:cs="Arial"/>
                    </w:rPr>
                  </w:pPr>
                  <w:r>
                    <w:rPr>
                      <w:rFonts w:eastAsia="Times New Roman" w:cs="Arial"/>
                    </w:rPr>
                    <w:t>Оценивается срок гарантии товара, который указывается в составе заявки</w:t>
                  </w:r>
                </w:p>
                <w:p w:rsidR="004B7F03" w:rsidRDefault="004B7F03" w:rsidP="004B7F03">
                  <w:pPr>
                    <w:contextualSpacing/>
                  </w:pPr>
                  <w:r w:rsidRPr="003435FC">
                    <w:rPr>
                      <w:rFonts w:eastAsia="Times New Roman" w:cs="Arial"/>
                      <w:lang w:val="en-US"/>
                    </w:rPr>
                    <w:t>min</w:t>
                  </w:r>
                  <w:r w:rsidRPr="003435FC">
                    <w:rPr>
                      <w:rFonts w:eastAsia="Times New Roman" w:cs="Arial"/>
                    </w:rPr>
                    <w:t xml:space="preserve"> срок: </w:t>
                  </w:r>
                  <w:r>
                    <w:rPr>
                      <w:rFonts w:eastAsia="Times New Roman" w:cs="Arial"/>
                    </w:rPr>
                    <w:t>12 месяцев</w:t>
                  </w:r>
                </w:p>
              </w:tc>
            </w:tr>
          </w:tbl>
          <w:p w:rsidR="004B7F03" w:rsidRDefault="004B7F03" w:rsidP="004B7F03">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4B7F03" w:rsidRDefault="004B7F03" w:rsidP="004B7F03">
            <w:pPr>
              <w:ind w:firstLine="459"/>
              <w:rPr>
                <w:rFonts w:eastAsia="Times New Roman"/>
                <w:sz w:val="10"/>
                <w:szCs w:val="10"/>
              </w:rPr>
            </w:pPr>
          </w:p>
          <w:p w:rsidR="004B7F03" w:rsidRDefault="004B7F03" w:rsidP="004B7F03">
            <w:r>
              <w:rPr>
                <w:rFonts w:eastAsia="Times New Roman"/>
              </w:rPr>
              <w:t>Оценка и сопоставление Заявок производится следующим образом:</w:t>
            </w:r>
          </w:p>
          <w:p w:rsidR="004B7F03" w:rsidRDefault="004B7F03" w:rsidP="004B7F03">
            <w:r>
              <w:rPr>
                <w:rFonts w:eastAsia="Times New Roman"/>
              </w:rPr>
              <w:t xml:space="preserve">Итоговый Рейтинг Заявки на участие в запросе предложений </w:t>
            </w:r>
            <w:proofErr w:type="spellStart"/>
            <w:r>
              <w:rPr>
                <w:rFonts w:eastAsia="Times New Roman"/>
                <w:lang w:val="en-US"/>
              </w:rPr>
              <w:t>i</w:t>
            </w:r>
            <w:proofErr w:type="spellEnd"/>
            <w:r>
              <w:rPr>
                <w:rFonts w:eastAsia="Times New Roman"/>
              </w:rPr>
              <w:t>-го участника запроса предложений (</w:t>
            </w:r>
            <w:proofErr w:type="spellStart"/>
            <w:r>
              <w:rPr>
                <w:rFonts w:eastAsia="Times New Roman"/>
                <w:lang w:val="en-US"/>
              </w:rPr>
              <w:t>R</w:t>
            </w:r>
            <w:r>
              <w:rPr>
                <w:rFonts w:eastAsia="Times New Roman"/>
                <w:vertAlign w:val="subscript"/>
                <w:lang w:val="en-US"/>
              </w:rPr>
              <w:t>i</w:t>
            </w:r>
            <w:proofErr w:type="spellEnd"/>
            <w:r>
              <w:rPr>
                <w:rFonts w:eastAsia="Times New Roman"/>
              </w:rPr>
              <w:t>) определяется по формуле:</w:t>
            </w:r>
          </w:p>
          <w:p w:rsidR="004B7F03" w:rsidRDefault="004B7F03" w:rsidP="004B7F03">
            <w:pPr>
              <w:rPr>
                <w:rFonts w:eastAsia="Times New Roman"/>
              </w:rPr>
            </w:pPr>
          </w:p>
          <w:p w:rsidR="004B7F03" w:rsidRPr="00D57488" w:rsidRDefault="004B7F03" w:rsidP="004B7F03">
            <w:pPr>
              <w:rPr>
                <w:lang w:val="en-US"/>
              </w:rPr>
            </w:pPr>
            <w:proofErr w:type="spellStart"/>
            <w:r>
              <w:rPr>
                <w:rFonts w:eastAsia="Times New Roman"/>
                <w:lang w:val="en-US"/>
              </w:rPr>
              <w:t>R</w:t>
            </w:r>
            <w:r>
              <w:rPr>
                <w:rFonts w:eastAsia="Times New Roman"/>
                <w:vertAlign w:val="subscript"/>
                <w:lang w:val="en-US"/>
              </w:rPr>
              <w:t>i</w:t>
            </w:r>
            <w:proofErr w:type="spellEnd"/>
            <w:r w:rsidRPr="00D57488">
              <w:rPr>
                <w:rFonts w:eastAsia="Times New Roman"/>
                <w:lang w:val="en-US"/>
              </w:rPr>
              <w:t xml:space="preserve">= </w:t>
            </w:r>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proofErr w:type="spellEnd"/>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4B7F03" w:rsidRPr="00D57488" w:rsidRDefault="004B7F03" w:rsidP="004B7F03">
            <w:pPr>
              <w:rPr>
                <w:rFonts w:eastAsia="Times New Roman"/>
                <w:vertAlign w:val="subscript"/>
                <w:lang w:val="en-US"/>
              </w:rPr>
            </w:pPr>
          </w:p>
          <w:p w:rsidR="004B7F03" w:rsidRDefault="004B7F03" w:rsidP="004B7F03">
            <w:pPr>
              <w:rPr>
                <w:rFonts w:eastAsia="Times New Roman"/>
              </w:rPr>
            </w:pPr>
            <w:r>
              <w:rPr>
                <w:rFonts w:eastAsia="Times New Roman"/>
              </w:rPr>
              <w:t>Где:</w:t>
            </w:r>
          </w:p>
          <w:p w:rsidR="004B7F03" w:rsidRPr="005D502B" w:rsidRDefault="004B7F03" w:rsidP="004B7F03">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proofErr w:type="spellEnd"/>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proofErr w:type="spellStart"/>
            <w:r>
              <w:rPr>
                <w:rFonts w:eastAsia="Times New Roman"/>
                <w:lang w:val="en-US"/>
              </w:rPr>
              <w:t>i</w:t>
            </w:r>
            <w:proofErr w:type="spellEnd"/>
            <w:r>
              <w:rPr>
                <w:rFonts w:eastAsia="Times New Roman"/>
              </w:rPr>
              <w:t xml:space="preserve"> – й заявки по критерию «Цена договора</w:t>
            </w:r>
          </w:p>
          <w:p w:rsidR="004B7F03" w:rsidRDefault="004B7F03" w:rsidP="004B7F03">
            <w:proofErr w:type="spellStart"/>
            <w:r>
              <w:rPr>
                <w:rFonts w:eastAsia="Times New Roman"/>
                <w:lang w:val="en-US"/>
              </w:rPr>
              <w:t>R</w:t>
            </w:r>
            <w:r>
              <w:rPr>
                <w:rFonts w:eastAsia="Times New Roman"/>
                <w:vertAlign w:val="subscript"/>
                <w:lang w:val="en-US"/>
              </w:rPr>
              <w:t>Bi</w:t>
            </w:r>
            <w:proofErr w:type="spellEnd"/>
            <w:r>
              <w:rPr>
                <w:rFonts w:eastAsia="Times New Roman"/>
                <w:vertAlign w:val="subscript"/>
              </w:rPr>
              <w:t xml:space="preserve"> </w:t>
            </w:r>
            <w:r>
              <w:rPr>
                <w:rFonts w:eastAsia="Times New Roman"/>
              </w:rPr>
              <w:t xml:space="preserve">- рейтинг </w:t>
            </w:r>
            <w:proofErr w:type="spellStart"/>
            <w:r>
              <w:rPr>
                <w:rFonts w:eastAsia="Times New Roman"/>
                <w:lang w:val="en-US"/>
              </w:rPr>
              <w:t>i</w:t>
            </w:r>
            <w:proofErr w:type="spellEnd"/>
            <w:r>
              <w:rPr>
                <w:rFonts w:eastAsia="Times New Roman"/>
              </w:rPr>
              <w:t>-й заявки по критерию  «Срок поставки (выполнения работ, оказания услуг)»;</w:t>
            </w:r>
          </w:p>
          <w:p w:rsidR="004B7F03" w:rsidRDefault="00F356A6" w:rsidP="004B7F03">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4B7F03">
              <w:rPr>
                <w:rFonts w:eastAsia="Times New Roman"/>
              </w:rPr>
              <w:t xml:space="preserve"> - </w:t>
            </w:r>
            <w:r w:rsidR="004B7F03" w:rsidRPr="000A327D">
              <w:rPr>
                <w:rFonts w:eastAsia="Times New Roman"/>
              </w:rPr>
              <w:t>рейтинг i-й заявки по критерию «</w:t>
            </w:r>
            <w:r w:rsidR="004B7F03" w:rsidRPr="006D2C9A">
              <w:rPr>
                <w:rFonts w:eastAsia="Times New Roman"/>
                <w:lang w:eastAsia="ru-RU"/>
              </w:rPr>
              <w:t>Срок гарантии на товар (результат работ, результат услуг)</w:t>
            </w:r>
            <w:r w:rsidR="004B7F03" w:rsidRPr="000A327D">
              <w:rPr>
                <w:rFonts w:eastAsia="Times New Roman"/>
              </w:rPr>
              <w:t>»;</w:t>
            </w:r>
          </w:p>
          <w:p w:rsidR="004B7F03" w:rsidRDefault="004B7F03" w:rsidP="004B7F03">
            <w:pPr>
              <w:rPr>
                <w:rFonts w:eastAsia="Times New Roman"/>
              </w:rPr>
            </w:pPr>
          </w:p>
          <w:p w:rsidR="004B7F03" w:rsidRDefault="004B7F03" w:rsidP="004B7F03">
            <w:pPr>
              <w:rPr>
                <w:rFonts w:eastAsia="Times New Roman"/>
              </w:rPr>
            </w:pPr>
            <w:r w:rsidRPr="00310D6A">
              <w:rPr>
                <w:rFonts w:eastAsia="Times New Roman"/>
              </w:rPr>
              <w:t>1</w:t>
            </w:r>
            <w:r>
              <w:rPr>
                <w:rFonts w:eastAsia="Times New Roman"/>
              </w:rPr>
              <w:t>. Рейтинг i-й заявки по критерию «Цена договора» определяется на основании сведений предоставленных в составе заявки и рассчитывается по формуле:</w:t>
            </w:r>
          </w:p>
          <w:p w:rsidR="004B7F03" w:rsidRDefault="004B7F03" w:rsidP="004B7F03">
            <w:pPr>
              <w:rPr>
                <w:rFonts w:eastAsia="Times New Roman"/>
              </w:rPr>
            </w:pPr>
          </w:p>
          <w:p w:rsidR="004B7F03" w:rsidRPr="00FF38CF" w:rsidRDefault="00F356A6" w:rsidP="004B7F03">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4B7F03" w:rsidRPr="00FF38CF">
              <w:rPr>
                <w:rFonts w:eastAsia="Times New Roman"/>
                <w:sz w:val="28"/>
                <w:szCs w:val="28"/>
                <w:lang w:val="en-US"/>
              </w:rPr>
              <w:t xml:space="preserve"> *100*</w:t>
            </w:r>
            <w:r w:rsidR="004B7F03" w:rsidRPr="00FF38CF">
              <w:rPr>
                <w:sz w:val="28"/>
                <w:szCs w:val="28"/>
                <w:lang w:val="en-US"/>
              </w:rPr>
              <w:t xml:space="preserve"> </w:t>
            </w:r>
            <w:proofErr w:type="spellStart"/>
            <w:r w:rsidR="004B7F03" w:rsidRPr="00FF38CF">
              <w:rPr>
                <w:rFonts w:eastAsia="Times New Roman"/>
                <w:sz w:val="28"/>
                <w:szCs w:val="28"/>
                <w:lang w:val="en-US"/>
              </w:rPr>
              <w:t>Kz</w:t>
            </w:r>
            <w:proofErr w:type="spellEnd"/>
          </w:p>
          <w:p w:rsidR="004B7F03" w:rsidRPr="00FF38CF" w:rsidRDefault="004B7F03" w:rsidP="004B7F03">
            <w:pPr>
              <w:rPr>
                <w:rFonts w:eastAsia="Times New Roman"/>
                <w:lang w:val="en-US"/>
              </w:rPr>
            </w:pPr>
          </w:p>
          <w:p w:rsidR="004B7F03" w:rsidRPr="00FF38CF" w:rsidRDefault="004B7F03" w:rsidP="004B7F03">
            <w:pPr>
              <w:rPr>
                <w:rFonts w:eastAsia="Times New Roman"/>
              </w:rPr>
            </w:pPr>
            <w:r w:rsidRPr="00FF38CF">
              <w:rPr>
                <w:rFonts w:eastAsia="Times New Roman"/>
              </w:rPr>
              <w:t>где:</w:t>
            </w:r>
          </w:p>
          <w:p w:rsidR="004B7F03" w:rsidRPr="00FF38CF" w:rsidRDefault="004B7F03" w:rsidP="004B7F03">
            <w:pPr>
              <w:rPr>
                <w:rFonts w:eastAsia="Times New Roman"/>
              </w:rPr>
            </w:pPr>
            <w:r w:rsidRPr="00FF38CF">
              <w:rPr>
                <w:rFonts w:eastAsia="Times New Roman"/>
                <w:lang w:val="en-US"/>
              </w:rPr>
              <w:t>Rai</w:t>
            </w:r>
            <w:r w:rsidRPr="00FF38CF">
              <w:rPr>
                <w:rFonts w:eastAsia="Times New Roman"/>
              </w:rPr>
              <w:t xml:space="preserve"> - рейтинг, присуждаемый </w:t>
            </w:r>
            <w:proofErr w:type="spellStart"/>
            <w:r w:rsidRPr="00FF38CF">
              <w:rPr>
                <w:rFonts w:eastAsia="Times New Roman"/>
                <w:lang w:val="en-US"/>
              </w:rPr>
              <w:t>i</w:t>
            </w:r>
            <w:proofErr w:type="spellEnd"/>
            <w:r w:rsidRPr="00FF38CF">
              <w:rPr>
                <w:rFonts w:eastAsia="Times New Roman"/>
              </w:rPr>
              <w:t>-й заявке по указанному критерию;</w:t>
            </w:r>
          </w:p>
          <w:p w:rsidR="004B7F03" w:rsidRPr="00A31594" w:rsidRDefault="004B7F03" w:rsidP="004B7F03">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4B7F03" w:rsidRPr="00FF38CF" w:rsidRDefault="004B7F03" w:rsidP="004B7F03">
            <w:pPr>
              <w:rPr>
                <w:rFonts w:eastAsia="Times New Roman"/>
              </w:rPr>
            </w:pPr>
            <w:r w:rsidRPr="00FF38CF">
              <w:rPr>
                <w:rFonts w:eastAsia="Times New Roman"/>
                <w:lang w:val="en-US"/>
              </w:rPr>
              <w:t>Ai</w:t>
            </w:r>
            <w:r w:rsidRPr="00FF38CF">
              <w:rPr>
                <w:rFonts w:eastAsia="Times New Roman"/>
              </w:rPr>
              <w:t xml:space="preserve"> </w:t>
            </w:r>
            <w:proofErr w:type="gramStart"/>
            <w:r w:rsidRPr="00FF38CF">
              <w:rPr>
                <w:rFonts w:eastAsia="Times New Roman"/>
              </w:rPr>
              <w:t>-  цена</w:t>
            </w:r>
            <w:proofErr w:type="gramEnd"/>
            <w:r w:rsidRPr="00FF38CF">
              <w:rPr>
                <w:rFonts w:eastAsia="Times New Roman"/>
              </w:rPr>
              <w:t xml:space="preserve"> договора, предложенная  </w:t>
            </w:r>
            <w:proofErr w:type="spellStart"/>
            <w:r w:rsidRPr="00FF38CF">
              <w:rPr>
                <w:rFonts w:eastAsia="Times New Roman"/>
                <w:lang w:val="en-US"/>
              </w:rPr>
              <w:t>i</w:t>
            </w:r>
            <w:proofErr w:type="spellEnd"/>
            <w:r w:rsidRPr="00FF38CF">
              <w:rPr>
                <w:rFonts w:eastAsia="Times New Roman"/>
              </w:rPr>
              <w:t>-м участником.</w:t>
            </w:r>
          </w:p>
          <w:p w:rsidR="004B7F03" w:rsidRDefault="004B7F03" w:rsidP="004B7F03">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4B7F03" w:rsidRPr="00FF38CF" w:rsidRDefault="004B7F03" w:rsidP="004B7F03">
            <w:pPr>
              <w:rPr>
                <w:rFonts w:eastAsia="Times New Roman"/>
              </w:rPr>
            </w:pPr>
          </w:p>
          <w:p w:rsidR="004B7F03" w:rsidRDefault="004B7F03" w:rsidP="004B7F03">
            <w:r>
              <w:rPr>
                <w:rFonts w:eastAsia="Times New Roman"/>
              </w:rPr>
              <w:t>2. 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4B7F03" w:rsidRDefault="004B7F03" w:rsidP="004B7F03">
            <w:pPr>
              <w:rPr>
                <w:rFonts w:eastAsia="Times New Roman"/>
              </w:rPr>
            </w:pPr>
          </w:p>
          <w:p w:rsidR="004B7F03" w:rsidRDefault="00F356A6" w:rsidP="004B7F03">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4B7F03" w:rsidRPr="005B0351">
              <w:rPr>
                <w:rFonts w:eastAsia="Times New Roman"/>
                <w:lang w:val="en-US"/>
              </w:rPr>
              <w:t>*100*K</w:t>
            </w:r>
            <w:r w:rsidR="004B7F03" w:rsidRPr="005B0351">
              <w:rPr>
                <w:rFonts w:eastAsia="Times New Roman"/>
                <w:vertAlign w:val="subscript"/>
                <w:lang w:val="en-US"/>
              </w:rPr>
              <w:t>z</w:t>
            </w:r>
          </w:p>
          <w:p w:rsidR="004B7F03" w:rsidRPr="005B0351" w:rsidRDefault="004B7F03" w:rsidP="004B7F03">
            <w:pPr>
              <w:rPr>
                <w:rFonts w:eastAsia="Times New Roman"/>
                <w:lang w:val="en-US"/>
              </w:rPr>
            </w:pPr>
          </w:p>
          <w:p w:rsidR="004B7F03" w:rsidRDefault="004B7F03" w:rsidP="004B7F03">
            <w:r>
              <w:rPr>
                <w:rFonts w:eastAsia="Times New Roman"/>
              </w:rPr>
              <w:t>где:</w:t>
            </w:r>
          </w:p>
          <w:p w:rsidR="004B7F03" w:rsidRDefault="004B7F03" w:rsidP="004B7F03">
            <w:pPr>
              <w:rPr>
                <w:rFonts w:eastAsia="Times New Roman"/>
              </w:rPr>
            </w:pPr>
          </w:p>
          <w:p w:rsidR="004B7F03" w:rsidRDefault="004B7F03" w:rsidP="004B7F03">
            <w:r>
              <w:rPr>
                <w:rFonts w:eastAsia="Times New Roman"/>
                <w:lang w:val="en-US"/>
              </w:rPr>
              <w:t>R</w:t>
            </w:r>
            <w:r>
              <w:rPr>
                <w:rFonts w:eastAsia="Times New Roman"/>
                <w:vertAlign w:val="subscript"/>
              </w:rPr>
              <w:t>В</w:t>
            </w:r>
            <w:proofErr w:type="spellStart"/>
            <w:r>
              <w:rPr>
                <w:rFonts w:eastAsia="Times New Roman"/>
                <w:vertAlign w:val="subscript"/>
                <w:lang w:val="en-US"/>
              </w:rPr>
              <w:t>i</w:t>
            </w:r>
            <w:proofErr w:type="spellEnd"/>
            <w:r>
              <w:rPr>
                <w:rFonts w:eastAsia="Times New Roman"/>
              </w:rPr>
              <w:t xml:space="preserve"> - рейтинг </w:t>
            </w:r>
            <w:proofErr w:type="spellStart"/>
            <w:r>
              <w:rPr>
                <w:rFonts w:eastAsia="Times New Roman"/>
                <w:lang w:val="en-US"/>
              </w:rPr>
              <w:t>i</w:t>
            </w:r>
            <w:proofErr w:type="spellEnd"/>
            <w:r>
              <w:rPr>
                <w:rFonts w:eastAsia="Times New Roman"/>
              </w:rPr>
              <w:t>-й заявки по критерию «Срок поставки (выполнения работ, оказания услуг)»;</w:t>
            </w:r>
          </w:p>
          <w:p w:rsidR="004B7F03" w:rsidRDefault="004B7F03" w:rsidP="004B7F03">
            <w:proofErr w:type="spellStart"/>
            <w:r>
              <w:rPr>
                <w:rFonts w:eastAsia="Times New Roman"/>
                <w:lang w:val="en-US"/>
              </w:rPr>
              <w:lastRenderedPageBreak/>
              <w:t>B</w:t>
            </w:r>
            <w:r>
              <w:rPr>
                <w:rFonts w:eastAsia="Times New Roman"/>
                <w:vertAlign w:val="superscript"/>
                <w:lang w:val="en-US"/>
              </w:rPr>
              <w:t>max</w:t>
            </w:r>
            <w:proofErr w:type="spellEnd"/>
            <w:r>
              <w:rPr>
                <w:rFonts w:eastAsia="Times New Roman"/>
              </w:rPr>
              <w:t xml:space="preserve"> – максимальный срок поставки товара, установленный в документации о проведении запроса предложений;</w:t>
            </w:r>
          </w:p>
          <w:p w:rsidR="004B7F03" w:rsidRDefault="004B7F03" w:rsidP="004B7F03">
            <w:r>
              <w:rPr>
                <w:rFonts w:eastAsia="Times New Roman"/>
                <w:lang w:val="en-US"/>
              </w:rPr>
              <w:t>B</w:t>
            </w:r>
            <w:r w:rsidRPr="005B0351">
              <w:rPr>
                <w:rFonts w:eastAsia="Times New Roman"/>
                <w:vertAlign w:val="subscript"/>
                <w:lang w:val="en-US"/>
              </w:rPr>
              <w:t>i</w:t>
            </w:r>
            <w:r>
              <w:rPr>
                <w:rFonts w:eastAsia="Times New Roman"/>
              </w:rPr>
              <w:t xml:space="preserve"> – срок поставки товара, указанный </w:t>
            </w:r>
            <w:proofErr w:type="spellStart"/>
            <w:r>
              <w:rPr>
                <w:rFonts w:eastAsia="Times New Roman"/>
                <w:lang w:val="en-US"/>
              </w:rPr>
              <w:t>i</w:t>
            </w:r>
            <w:proofErr w:type="spellEnd"/>
            <w:r>
              <w:rPr>
                <w:rFonts w:eastAsia="Times New Roman"/>
              </w:rPr>
              <w:t>-м участником в заявке;</w:t>
            </w:r>
          </w:p>
          <w:p w:rsidR="004B7F03" w:rsidRDefault="004B7F03" w:rsidP="004B7F03">
            <w:proofErr w:type="spellStart"/>
            <w:r>
              <w:rPr>
                <w:rFonts w:eastAsia="Times New Roman"/>
                <w:lang w:val="en-US"/>
              </w:rPr>
              <w:t>B</w:t>
            </w:r>
            <w:r>
              <w:rPr>
                <w:rFonts w:eastAsia="Times New Roman"/>
                <w:vertAlign w:val="superscript"/>
                <w:lang w:val="en-US"/>
              </w:rPr>
              <w:t>min</w:t>
            </w:r>
            <w:proofErr w:type="spellEnd"/>
            <w:r>
              <w:rPr>
                <w:rFonts w:eastAsia="Times New Roman"/>
              </w:rPr>
              <w:t xml:space="preserve"> - минимальный срок поставки товара, установленный в документации о проведении запроса предложений;</w:t>
            </w:r>
          </w:p>
          <w:p w:rsidR="004B7F03" w:rsidRDefault="004B7F03" w:rsidP="004B7F03">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4B7F03" w:rsidRDefault="004B7F03" w:rsidP="004B7F03">
            <w:pPr>
              <w:rPr>
                <w:rFonts w:eastAsia="Times New Roman"/>
              </w:rPr>
            </w:pPr>
          </w:p>
          <w:p w:rsidR="004B7F03" w:rsidRPr="00326D66" w:rsidRDefault="004B7F03" w:rsidP="004B7F03">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4B7F03" w:rsidRPr="00326D66" w:rsidRDefault="004B7F03" w:rsidP="004B7F03">
            <w:pPr>
              <w:rPr>
                <w:rFonts w:eastAsia="Times New Roman"/>
              </w:rPr>
            </w:pPr>
            <w:r w:rsidRPr="00326D66">
              <w:rPr>
                <w:rFonts w:eastAsia="Times New Roman"/>
              </w:rPr>
              <w:t>На основании предоставленных документов, указанных выше, i-</w:t>
            </w:r>
            <w:proofErr w:type="spellStart"/>
            <w:r w:rsidRPr="00326D66">
              <w:rPr>
                <w:rFonts w:eastAsia="Times New Roman"/>
              </w:rPr>
              <w:t>му</w:t>
            </w:r>
            <w:proofErr w:type="spellEnd"/>
            <w:r w:rsidRPr="00326D66">
              <w:rPr>
                <w:rFonts w:eastAsia="Times New Roman"/>
              </w:rPr>
              <w:t xml:space="preserve"> участнику запроса предложений выставляются баллы.</w:t>
            </w:r>
          </w:p>
          <w:p w:rsidR="004B7F03" w:rsidRPr="00326D66" w:rsidRDefault="004B7F03" w:rsidP="004B7F03">
            <w:pPr>
              <w:rPr>
                <w:rFonts w:eastAsia="Times New Roman"/>
              </w:rPr>
            </w:pPr>
            <w:r w:rsidRPr="00326D66">
              <w:rPr>
                <w:rFonts w:eastAsia="Times New Roman"/>
              </w:rPr>
              <w:t>На основании выставленных баллов рассчитывается рейтинг заявки i-</w:t>
            </w:r>
            <w:proofErr w:type="spellStart"/>
            <w:r w:rsidRPr="00326D66">
              <w:rPr>
                <w:rFonts w:eastAsia="Times New Roman"/>
              </w:rPr>
              <w:t>го</w:t>
            </w:r>
            <w:proofErr w:type="spellEnd"/>
            <w:r w:rsidRPr="00326D66">
              <w:rPr>
                <w:rFonts w:eastAsia="Times New Roman"/>
              </w:rPr>
              <w:t xml:space="preserve"> участника по формуле: </w:t>
            </w:r>
          </w:p>
          <w:p w:rsidR="004B7F03" w:rsidRPr="00326D66" w:rsidRDefault="004B7F03" w:rsidP="004B7F03">
            <w:pPr>
              <w:rPr>
                <w:rFonts w:eastAsia="Times New Roman"/>
              </w:rPr>
            </w:pPr>
          </w:p>
          <w:p w:rsidR="004B7F03" w:rsidRPr="00DA4FDC" w:rsidRDefault="00F356A6" w:rsidP="004B7F03">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4B7F03" w:rsidRPr="00DA4FDC">
              <w:rPr>
                <w:rFonts w:eastAsia="Times New Roman"/>
                <w:lang w:val="en-US"/>
              </w:rPr>
              <w:t xml:space="preserve"> </w:t>
            </w:r>
            <w:r w:rsidR="004B7F03">
              <w:rPr>
                <w:rFonts w:eastAsia="Times New Roman"/>
                <w:lang w:val="en-US"/>
              </w:rPr>
              <w:t>*100*</w:t>
            </w:r>
            <w:proofErr w:type="spellStart"/>
            <w:r w:rsidR="004B7F03">
              <w:rPr>
                <w:rFonts w:eastAsia="Times New Roman"/>
                <w:lang w:val="en-US"/>
              </w:rPr>
              <w:t>K</w:t>
            </w:r>
            <w:r w:rsidR="004B7F03">
              <w:rPr>
                <w:rFonts w:eastAsia="Times New Roman"/>
                <w:vertAlign w:val="subscript"/>
                <w:lang w:val="en-US"/>
              </w:rPr>
              <w:t>z</w:t>
            </w:r>
            <w:proofErr w:type="spellEnd"/>
          </w:p>
          <w:p w:rsidR="004B7F03" w:rsidRPr="00BF581E" w:rsidRDefault="004B7F03" w:rsidP="004B7F03">
            <w:pPr>
              <w:rPr>
                <w:rFonts w:eastAsia="Times New Roman"/>
                <w:lang w:val="en-US"/>
              </w:rPr>
            </w:pPr>
          </w:p>
          <w:p w:rsidR="004B7F03" w:rsidRPr="00326D66" w:rsidRDefault="004B7F03" w:rsidP="004B7F03">
            <w:pPr>
              <w:rPr>
                <w:rFonts w:eastAsia="Times New Roman"/>
              </w:rPr>
            </w:pPr>
            <w:r w:rsidRPr="00326D66">
              <w:rPr>
                <w:rFonts w:eastAsia="Times New Roman"/>
              </w:rPr>
              <w:t>где:</w:t>
            </w:r>
          </w:p>
          <w:p w:rsidR="004B7F03" w:rsidRPr="00326D66" w:rsidRDefault="004B7F03" w:rsidP="004B7F03">
            <w:pPr>
              <w:rPr>
                <w:rFonts w:eastAsia="Times New Roman"/>
              </w:rPr>
            </w:pPr>
          </w:p>
          <w:p w:rsidR="004B7F03" w:rsidRPr="00B070AF" w:rsidRDefault="004B7F03" w:rsidP="004B7F03">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4B7F03" w:rsidRPr="00B070AF" w:rsidRDefault="004B7F03" w:rsidP="004B7F03">
            <w:pPr>
              <w:rPr>
                <w:rFonts w:eastAsia="Times New Roman"/>
              </w:rPr>
            </w:pPr>
            <w:proofErr w:type="spellStart"/>
            <w:r w:rsidRPr="00B070AF">
              <w:rPr>
                <w:rFonts w:eastAsia="Times New Roman"/>
              </w:rPr>
              <w:t>Cmin</w:t>
            </w:r>
            <w:proofErr w:type="spellEnd"/>
            <w:r w:rsidRPr="00B070AF">
              <w:rPr>
                <w:rFonts w:eastAsia="Times New Roman"/>
              </w:rPr>
              <w:t xml:space="preserve"> - минимальный срок предоставления гарантии качества товара, работ, услуг, установленный Заказчиком в документации о закупке;</w:t>
            </w:r>
          </w:p>
          <w:p w:rsidR="004B7F03" w:rsidRDefault="004B7F03" w:rsidP="004B7F03">
            <w:pPr>
              <w:rPr>
                <w:rFonts w:eastAsia="Times New Roman"/>
              </w:rPr>
            </w:pPr>
            <w:proofErr w:type="spellStart"/>
            <w:r w:rsidRPr="00B070AF">
              <w:rPr>
                <w:rFonts w:eastAsia="Times New Roman"/>
              </w:rPr>
              <w:t>Ci</w:t>
            </w:r>
            <w:proofErr w:type="spellEnd"/>
            <w:r w:rsidRPr="00B070AF">
              <w:rPr>
                <w:rFonts w:eastAsia="Times New Roman"/>
              </w:rPr>
              <w:t xml:space="preserve"> - предложение i-</w:t>
            </w:r>
            <w:proofErr w:type="spellStart"/>
            <w:r w:rsidRPr="00B070AF">
              <w:rPr>
                <w:rFonts w:eastAsia="Times New Roman"/>
              </w:rPr>
              <w:t>го</w:t>
            </w:r>
            <w:proofErr w:type="spellEnd"/>
            <w:r w:rsidRPr="00B070AF">
              <w:rPr>
                <w:rFonts w:eastAsia="Times New Roman"/>
              </w:rPr>
              <w:t xml:space="preserve"> участника по сроку гарантии кач</w:t>
            </w:r>
            <w:r>
              <w:rPr>
                <w:rFonts w:eastAsia="Times New Roman"/>
              </w:rPr>
              <w:t>ества товара, работ, услуг;</w:t>
            </w:r>
          </w:p>
          <w:p w:rsidR="00EF09B2" w:rsidRDefault="004B7F03" w:rsidP="004B7F03">
            <w:pPr>
              <w:rPr>
                <w:rFonts w:eastAsia="Times New Roman"/>
              </w:rPr>
            </w:pPr>
            <w:proofErr w:type="spellStart"/>
            <w:r>
              <w:rPr>
                <w:rFonts w:eastAsia="Times New Roman"/>
              </w:rPr>
              <w:t>K</w:t>
            </w:r>
            <w:r w:rsidRPr="00DA4FDC">
              <w:rPr>
                <w:rFonts w:eastAsia="Times New Roman"/>
                <w:vertAlign w:val="subscript"/>
              </w:rPr>
              <w:t>z</w:t>
            </w:r>
            <w:proofErr w:type="spellEnd"/>
            <w:r>
              <w:rPr>
                <w:rFonts w:eastAsia="Times New Roman"/>
              </w:rPr>
              <w:t xml:space="preserve">  - величина значимости данного критерия, установленная выше.</w:t>
            </w:r>
          </w:p>
          <w:p w:rsidR="004B7F03" w:rsidRDefault="004B7F03" w:rsidP="004B7F03">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proofErr w:type="gramStart"/>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w:t>
            </w:r>
            <w:proofErr w:type="gramEnd"/>
            <w:r>
              <w:t xml:space="preserve">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proofErr w:type="gramStart"/>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w:t>
            </w:r>
            <w:proofErr w:type="gramEnd"/>
            <w:r>
              <w:t xml:space="preserve">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rPr>
        <w:lastRenderedPageBreak/>
        <w:t>2</w:t>
      </w:r>
      <w:r>
        <w:rPr>
          <w:rFonts w:eastAsia="MS Mincho"/>
          <w:b/>
          <w:bCs/>
          <w:i/>
          <w:iCs/>
          <w:color w:val="17365D"/>
          <w:sz w:val="26"/>
          <w:lang w:val="x-none"/>
        </w:rPr>
        <w:t xml:space="preserve">. Требования к </w:t>
      </w:r>
      <w:r>
        <w:rPr>
          <w:rFonts w:eastAsia="MS Mincho"/>
          <w:b/>
          <w:bCs/>
          <w:i/>
          <w:iCs/>
          <w:color w:val="17365D"/>
          <w:sz w:val="26"/>
        </w:rPr>
        <w:t>З</w:t>
      </w:r>
      <w:proofErr w:type="spellStart"/>
      <w:r>
        <w:rPr>
          <w:rFonts w:eastAsia="MS Mincho"/>
          <w:b/>
          <w:bCs/>
          <w:i/>
          <w:iCs/>
          <w:color w:val="17365D"/>
          <w:sz w:val="26"/>
          <w:lang w:val="x-none"/>
        </w:rPr>
        <w:t>аявке</w:t>
      </w:r>
      <w:proofErr w:type="spellEnd"/>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proofErr w:type="gramStart"/>
            <w:r>
              <w:rPr>
                <w:rFonts w:eastAsia="Times New Roman"/>
              </w:rPr>
              <w:t>п</w:t>
            </w:r>
            <w:proofErr w:type="gramEnd"/>
            <w:r>
              <w:rPr>
                <w:rFonts w:eastAsia="Times New Roman"/>
              </w:rPr>
              <w:t>/п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w:t>
            </w:r>
            <w:proofErr w:type="gramStart"/>
            <w:r>
              <w:rPr>
                <w:rFonts w:eastAsia="Times New Roman"/>
              </w:rPr>
              <w:t>п</w:t>
            </w:r>
            <w:proofErr w:type="gramEnd"/>
            <w:r>
              <w:rPr>
                <w:rFonts w:eastAsia="Times New Roman"/>
              </w:rPr>
              <w:t xml:space="preserve">/п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proofErr w:type="gramStart"/>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roofErr w:type="gramEnd"/>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proofErr w:type="gramStart"/>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w:t>
            </w:r>
            <w:proofErr w:type="gramEnd"/>
            <w:r>
              <w:rPr>
                <w:rFonts w:eastAsia="Times New Roman"/>
              </w:rPr>
              <w:t xml:space="preserve"> информацию и документы, а именно:</w:t>
            </w:r>
          </w:p>
          <w:p w:rsidR="00C03E71" w:rsidRDefault="00C03E71">
            <w:pPr>
              <w:ind w:firstLine="387"/>
            </w:pPr>
            <w:proofErr w:type="gramStart"/>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roofErr w:type="gramEnd"/>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w:t>
            </w:r>
            <w:proofErr w:type="gramStart"/>
            <w:r w:rsidR="00B844B8" w:rsidRPr="00B844B8">
              <w:t>ь</w:t>
            </w:r>
            <w:r w:rsidR="00B844B8">
              <w:rPr>
                <w:rFonts w:eastAsia="Times New Roman"/>
              </w:rPr>
              <w:t>(</w:t>
            </w:r>
            <w:proofErr w:type="gramEnd"/>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proofErr w:type="gramStart"/>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w:t>
            </w:r>
            <w:proofErr w:type="gramEnd"/>
            <w:r w:rsidR="00B844B8">
              <w:rPr>
                <w:rStyle w:val="a5"/>
                <w:rFonts w:eastAsia="Times New Roman"/>
              </w:rPr>
              <w:t xml:space="preserve">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Pr="00B844B8">
              <w:rPr>
                <w:rFonts w:eastAsia="Times New Roman"/>
              </w:rPr>
              <w:t>пп</w:t>
            </w:r>
            <w:proofErr w:type="spellEnd"/>
            <w:r w:rsidRPr="00B844B8">
              <w:rPr>
                <w:rFonts w:eastAsia="Times New Roman"/>
              </w:rPr>
              <w:t xml:space="preserve">. </w:t>
            </w:r>
            <w:r w:rsidR="004E53AD">
              <w:rPr>
                <w:rFonts w:eastAsia="Times New Roman"/>
              </w:rPr>
              <w:t>6</w:t>
            </w:r>
            <w:r w:rsidRPr="00B844B8">
              <w:rPr>
                <w:rFonts w:eastAsia="Times New Roman"/>
              </w:rPr>
              <w:t xml:space="preserve"> п. </w:t>
            </w:r>
            <w:r w:rsidR="004E53AD">
              <w:rPr>
                <w:rFonts w:eastAsia="Times New Roman"/>
              </w:rPr>
              <w:t>15</w:t>
            </w:r>
            <w:r w:rsidRPr="00B844B8">
              <w:rPr>
                <w:rFonts w:eastAsia="Times New Roman"/>
              </w:rPr>
              <w:t xml:space="preserve">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proofErr w:type="gramStart"/>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370D83" w:rsidRPr="00370D83">
              <w:t xml:space="preserve"> </w:t>
            </w:r>
            <w:proofErr w:type="gramStart"/>
            <w:r w:rsidR="00370D83" w:rsidRPr="00370D83">
              <w:t>извещении</w:t>
            </w:r>
            <w:proofErr w:type="gramEnd"/>
            <w:r w:rsidR="00370D83" w:rsidRPr="00370D83">
              <w:t xml:space="preserve">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proofErr w:type="gramStart"/>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370D83" w:rsidRPr="00370D83">
              <w:rPr>
                <w:rFonts w:eastAsia="Times New Roman" w:cs="Arial"/>
                <w:color w:val="000000"/>
                <w:lang w:eastAsia="ru-RU"/>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 xml:space="preserve">2. </w:t>
            </w:r>
            <w:proofErr w:type="gramStart"/>
            <w:r>
              <w:t>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w:t>
            </w:r>
            <w:proofErr w:type="gramEnd"/>
            <w:r>
              <w:t xml:space="preserve"> форме.</w:t>
            </w:r>
          </w:p>
          <w:p w:rsidR="00C03E71" w:rsidRDefault="00C03E71">
            <w:pPr>
              <w:ind w:firstLine="427"/>
            </w:pPr>
            <w:r>
              <w:rPr>
                <w:rFonts w:eastAsia="Times New Roman"/>
              </w:rPr>
              <w:t xml:space="preserve">3. </w:t>
            </w:r>
            <w:r>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t>апостиль</w:t>
            </w:r>
            <w:proofErr w:type="spellEnd"/>
            <w:r>
              <w:t xml:space="preserve">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F8376D">
        <w:trPr>
          <w:trHeight w:val="85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w:t>
            </w:r>
            <w:proofErr w:type="gramStart"/>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3B433D">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w:t>
            </w:r>
            <w:proofErr w:type="gramEnd"/>
            <w:r>
              <w:rPr>
                <w:rFonts w:eastAsia="Times New Roman"/>
              </w:rPr>
              <w:t xml:space="preserve"> предложений в электронной форме.</w:t>
            </w:r>
          </w:p>
          <w:p w:rsidR="00C03E71" w:rsidRDefault="00C03E71">
            <w:pPr>
              <w:ind w:firstLine="486"/>
            </w:pPr>
            <w:r>
              <w:rPr>
                <w:rFonts w:eastAsia="Times New Roman"/>
              </w:rPr>
              <w:t xml:space="preserve">2. </w:t>
            </w:r>
            <w:proofErr w:type="gramStart"/>
            <w:r>
              <w:rPr>
                <w:rFonts w:eastAsia="Times New Roman"/>
              </w:rPr>
              <w:t>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w:t>
            </w:r>
            <w:proofErr w:type="gramEnd"/>
            <w:r>
              <w:rPr>
                <w:rFonts w:eastAsia="Times New Roman"/>
              </w:rPr>
              <w:t xml:space="preserve">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 xml:space="preserve">4. Отказ </w:t>
            </w:r>
            <w:proofErr w:type="gramStart"/>
            <w:r>
              <w:rPr>
                <w:rFonts w:eastAsia="Times New Roman"/>
              </w:rPr>
              <w:t>в допуске к участию в запросе предложений в электронной форме по основаниям</w:t>
            </w:r>
            <w:proofErr w:type="gramEnd"/>
            <w:r>
              <w:rPr>
                <w:rFonts w:eastAsia="Times New Roman"/>
              </w:rPr>
              <w:t>,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w:t>
            </w:r>
            <w:proofErr w:type="gramStart"/>
            <w:r>
              <w:rPr>
                <w:rFonts w:eastAsia="Times New Roman"/>
              </w:rPr>
              <w:t>состоявшимся</w:t>
            </w:r>
            <w:proofErr w:type="gramEnd"/>
            <w:r>
              <w:rPr>
                <w:rFonts w:eastAsia="Times New Roman"/>
              </w:rPr>
              <w:t>.</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w:t>
            </w:r>
            <w:proofErr w:type="gramStart"/>
            <w:r>
              <w:rPr>
                <w:rFonts w:eastAsia="Times New Roman"/>
              </w:rPr>
              <w:t>месте</w:t>
            </w:r>
            <w:proofErr w:type="gramEnd"/>
            <w:r>
              <w:rPr>
                <w:rFonts w:eastAsia="Times New Roman"/>
              </w:rPr>
              <w:t xml:space="preserve">,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3B433D">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w:t>
            </w:r>
            <w:proofErr w:type="gramStart"/>
            <w:r>
              <w:t xml:space="preserve">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w:t>
            </w:r>
            <w:proofErr w:type="gramEnd"/>
            <w:r>
              <w:t xml:space="preserve">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w:t>
            </w:r>
            <w:proofErr w:type="gramStart"/>
            <w:r>
              <w:t>форме</w:t>
            </w:r>
            <w:proofErr w:type="gramEnd"/>
            <w:r>
              <w:t xml:space="preserve"> в которой содержатся лучшие условия исполнения договора, присваивается первый номер. </w:t>
            </w:r>
          </w:p>
          <w:p w:rsidR="00C03E71" w:rsidRDefault="00C03E71">
            <w:pPr>
              <w:autoSpaceDE w:val="0"/>
              <w:ind w:firstLine="709"/>
            </w:pPr>
            <w:r>
              <w:t>3. В случае</w:t>
            </w:r>
            <w:proofErr w:type="gramStart"/>
            <w:r>
              <w:t>,</w:t>
            </w:r>
            <w:proofErr w:type="gramEnd"/>
            <w:r>
              <w:t xml:space="preserve">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w:t>
            </w:r>
            <w:proofErr w:type="gramStart"/>
            <w:r>
              <w:t>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w:t>
            </w:r>
            <w:proofErr w:type="gramEnd"/>
            <w:r>
              <w:t xml:space="preserve"> </w:t>
            </w:r>
            <w:proofErr w:type="gramStart"/>
            <w:r>
              <w:lastRenderedPageBreak/>
              <w:t>проведении</w:t>
            </w:r>
            <w:proofErr w:type="gramEnd"/>
            <w:r>
              <w:t xml:space="preserve"> запроса предложений). Оценка указанных заявок не осуществляется в случае признания запроса предложений в электронной форме не </w:t>
            </w:r>
            <w:proofErr w:type="gramStart"/>
            <w:r>
              <w:t>состоявшимся</w:t>
            </w:r>
            <w:proofErr w:type="gramEnd"/>
            <w:r>
              <w:t>.</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w:t>
            </w:r>
            <w:proofErr w:type="gramStart"/>
            <w:r>
              <w:t>и</w:t>
            </w:r>
            <w:proofErr w:type="gramEnd"/>
            <w:r>
              <w:t xml:space="preserve">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 xml:space="preserve">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w:t>
            </w:r>
            <w:proofErr w:type="gramStart"/>
            <w:r>
              <w:t>предложений</w:t>
            </w:r>
            <w:proofErr w:type="gramEnd"/>
            <w:r>
              <w:t xml:space="preserve"> в электронной форме которого присвоен первый номер.</w:t>
            </w:r>
          </w:p>
          <w:p w:rsidR="00C03E71" w:rsidRDefault="00C03E71">
            <w:pPr>
              <w:autoSpaceDE w:val="0"/>
              <w:ind w:firstLine="709"/>
            </w:pPr>
          </w:p>
          <w:p w:rsidR="00BA045F" w:rsidRPr="00BA045F" w:rsidRDefault="00C03E71" w:rsidP="00F8376D">
            <w:pPr>
              <w:autoSpaceDE w:val="0"/>
              <w:ind w:firstLine="709"/>
            </w:pPr>
            <w:r>
              <w:t xml:space="preserve">Любой участник запроса предложений в электронной форме, за исключением участника запроса предложений в электронной форме, заявка на </w:t>
            </w:r>
            <w:proofErr w:type="gramStart"/>
            <w:r>
              <w:t>участие</w:t>
            </w:r>
            <w:proofErr w:type="gramEnd"/>
            <w:r>
              <w:t xml:space="preserve">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F8376D" w:rsidRDefault="00F8376D">
      <w:pPr>
        <w:suppressAutoHyphens w:val="0"/>
        <w:jc w:val="left"/>
        <w:rPr>
          <w:rFonts w:eastAsia="MS Mincho"/>
          <w:b/>
          <w:bCs/>
          <w:i/>
          <w:iCs/>
          <w:color w:val="1F497D"/>
          <w:sz w:val="26"/>
        </w:rPr>
      </w:pPr>
      <w:r>
        <w:rPr>
          <w:rFonts w:eastAsia="MS Mincho"/>
          <w:b/>
          <w:bCs/>
          <w:i/>
          <w:iCs/>
          <w:color w:val="1F497D"/>
          <w:sz w:val="26"/>
        </w:rPr>
        <w:br w:type="page"/>
      </w: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 xml:space="preserve">2. </w:t>
            </w:r>
            <w:proofErr w:type="gramStart"/>
            <w:r>
              <w:t>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w:t>
            </w:r>
            <w:proofErr w:type="gramEnd"/>
            <w:r>
              <w:t xml:space="preserve"> </w:t>
            </w:r>
            <w:proofErr w:type="gramStart"/>
            <w:r>
              <w:t>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roofErr w:type="gramEnd"/>
          </w:p>
          <w:p w:rsidR="00C03E71" w:rsidRDefault="00C03E71">
            <w:pPr>
              <w:autoSpaceDE w:val="0"/>
              <w:ind w:firstLine="709"/>
            </w:pPr>
            <w:r>
              <w:t xml:space="preserve">3. </w:t>
            </w:r>
            <w:proofErr w:type="gramStart"/>
            <w:r>
              <w:t xml:space="preserve">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roofErr w:type="gramEnd"/>
          </w:p>
          <w:p w:rsidR="00C03E71" w:rsidRDefault="00C03E71">
            <w:pPr>
              <w:autoSpaceDE w:val="0"/>
              <w:ind w:firstLine="709"/>
            </w:pPr>
            <w:r>
              <w:t xml:space="preserve">4. </w:t>
            </w:r>
            <w:proofErr w:type="gramStart"/>
            <w:r>
              <w:t>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w:t>
            </w:r>
            <w:proofErr w:type="gramEnd"/>
            <w:r>
              <w:t xml:space="preserve"> Указанный протокол может быть размещен на электронной площадке в отношении соответствующего договора не более чем один раз. </w:t>
            </w:r>
            <w:proofErr w:type="gramStart"/>
            <w:r>
              <w:t xml:space="preserve">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roofErr w:type="gramEnd"/>
          </w:p>
          <w:p w:rsidR="00C03E71" w:rsidRDefault="00C03E71">
            <w:pPr>
              <w:autoSpaceDE w:val="0"/>
              <w:ind w:firstLine="709"/>
            </w:pPr>
            <w:r>
              <w:t xml:space="preserve">5. </w:t>
            </w:r>
            <w:proofErr w:type="gramStart"/>
            <w:r>
              <w:t>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w:t>
            </w:r>
            <w:proofErr w:type="gramEnd"/>
            <w:r>
              <w:t xml:space="preserve"> отдельном документе причин отказа учесть полностью или частично содержащиеся в протоколе </w:t>
            </w:r>
            <w:proofErr w:type="gramStart"/>
            <w:r>
              <w:t>разногласий замечания победителя запроса предложений</w:t>
            </w:r>
            <w:proofErr w:type="gramEnd"/>
            <w:r>
              <w:t xml:space="preserve">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 xml:space="preserve">6. </w:t>
            </w:r>
            <w:proofErr w:type="gramStart"/>
            <w:r>
              <w:t xml:space="preserve">В течение трех рабочих дней с даты размещения Заказчиком в единой информационной системе и на электронной площадке документов, предусмотренных </w:t>
            </w:r>
            <w:proofErr w:type="spellStart"/>
            <w:r>
              <w:t>пп</w:t>
            </w:r>
            <w:proofErr w:type="spellEnd"/>
            <w:r>
              <w:t xml:space="preserve">.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proofErr w:type="spellStart"/>
            <w:r>
              <w:t>пп</w:t>
            </w:r>
            <w:proofErr w:type="spellEnd"/>
            <w:r>
              <w:t>. 3 настоящего пункта</w:t>
            </w:r>
            <w:proofErr w:type="gramEnd"/>
            <w:r>
              <w:t>,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w:t>
            </w:r>
            <w:proofErr w:type="gramStart"/>
            <w:r>
              <w:t>и</w:t>
            </w:r>
            <w:proofErr w:type="gramEnd"/>
            <w:r>
              <w:t xml:space="preserve">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 xml:space="preserve">9. Договор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итогового протокола.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 xml:space="preserve">11. Победитель запроса предложений в электронной признается </w:t>
            </w:r>
            <w:proofErr w:type="gramStart"/>
            <w:r>
              <w:t>Заказчиком</w:t>
            </w:r>
            <w:proofErr w:type="gramEnd"/>
            <w:r>
              <w:t xml:space="preserve">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w:t>
            </w:r>
            <w:proofErr w:type="gramStart"/>
            <w:r>
              <w:t>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w:t>
            </w:r>
            <w:proofErr w:type="gramEnd"/>
            <w:r>
              <w:t xml:space="preserve">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w:t>
            </w:r>
            <w:proofErr w:type="gramStart"/>
            <w:r>
              <w:t>,</w:t>
            </w:r>
            <w:proofErr w:type="gramEnd"/>
            <w:r>
              <w:t xml:space="preserve">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w:t>
            </w:r>
            <w:proofErr w:type="gramStart"/>
            <w:r>
              <w:t>с даты признания</w:t>
            </w:r>
            <w:proofErr w:type="gramEnd"/>
            <w:r>
              <w:t xml:space="preserve">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w:t>
            </w:r>
            <w:proofErr w:type="gramStart"/>
            <w:r>
              <w:t>разместить протокол</w:t>
            </w:r>
            <w:proofErr w:type="gramEnd"/>
            <w:r>
              <w:t xml:space="preserve">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1F4082" w:rsidP="0004477D">
            <w:pPr>
              <w:widowControl w:val="0"/>
              <w:tabs>
                <w:tab w:val="left" w:pos="-5245"/>
              </w:tabs>
              <w:ind w:left="147" w:right="74"/>
              <w:rPr>
                <w:highlight w:val="yellow"/>
              </w:rPr>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t xml:space="preserve">товарной накладной и </w:t>
            </w:r>
            <w:proofErr w:type="gramStart"/>
            <w:r w:rsidRPr="0043647B">
              <w:rPr>
                <w:lang w:eastAsia="ru-RU"/>
              </w:rPr>
              <w:t>счет-фактуры</w:t>
            </w:r>
            <w:proofErr w:type="gramEnd"/>
            <w:r>
              <w:rPr>
                <w:lang w:eastAsia="ru-RU"/>
              </w:rPr>
              <w:t xml:space="preserve"> </w:t>
            </w:r>
            <w:r w:rsidRPr="004B6846">
              <w:rPr>
                <w:i/>
                <w:lang w:eastAsia="ru-RU"/>
              </w:rPr>
              <w:t>(счёта, в случае, если участник размещения заказа имеет право на освобождение от уплаты НДС)</w:t>
            </w:r>
            <w:r w:rsidR="006471D3" w:rsidRPr="00A01D9C">
              <w:rPr>
                <w:lang w:eastAsia="ru-RU"/>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В случае</w:t>
            </w:r>
            <w:proofErr w:type="gramStart"/>
            <w:r>
              <w:rPr>
                <w:rFonts w:eastAsia="Times New Roman"/>
              </w:rPr>
              <w:t>,</w:t>
            </w:r>
            <w:proofErr w:type="gramEnd"/>
            <w:r>
              <w:rPr>
                <w:rFonts w:eastAsia="Times New Roman"/>
              </w:rPr>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w:t>
            </w:r>
            <w:proofErr w:type="gramStart"/>
            <w:r>
              <w:rPr>
                <w:rFonts w:eastAsia="Times New Roman"/>
              </w:rPr>
              <w:t>с даты поступления</w:t>
            </w:r>
            <w:proofErr w:type="gramEnd"/>
            <w:r>
              <w:rPr>
                <w:rFonts w:eastAsia="Times New Roman"/>
              </w:rPr>
              <w:t xml:space="preserve">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На Извещение</w:t>
      </w:r>
      <w:proofErr w:type="gramStart"/>
      <w:r>
        <w:rPr>
          <w:rFonts w:eastAsia="Times New Roman"/>
        </w:rPr>
        <w:t xml:space="preserve"> </w:t>
      </w:r>
      <w:r w:rsidR="007560D5">
        <w:rPr>
          <w:rFonts w:eastAsia="Times New Roman"/>
        </w:rPr>
        <w:t xml:space="preserve">(№ ____________________) </w:t>
      </w:r>
      <w:proofErr w:type="gramEnd"/>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proofErr w:type="gramStart"/>
      <w:r>
        <w:rPr>
          <w:rFonts w:eastAsia="Times New Roman"/>
        </w:rPr>
        <w:t>размещенное</w:t>
      </w:r>
      <w:proofErr w:type="gramEnd"/>
      <w:r>
        <w:rPr>
          <w:rFonts w:eastAsia="Times New Roman"/>
        </w:rPr>
        <w:t xml:space="preserve">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proofErr w:type="gramStart"/>
      <w:r>
        <w:rPr>
          <w:rFonts w:eastAsia="Times New Roman"/>
          <w:i/>
        </w:rPr>
        <w:t>поставки товара/выполнения работ/оказания услуг</w:t>
      </w:r>
      <w:proofErr w:type="gramEnd"/>
      <w:r>
        <w:rPr>
          <w:rFonts w:eastAsia="Times New Roman"/>
          <w:i/>
        </w:rPr>
        <w:t xml:space="preserve">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keepNext/>
        <w:spacing w:before="240" w:after="120"/>
        <w:ind w:left="792" w:hanging="360"/>
        <w:jc w:val="center"/>
        <w:rPr>
          <w:rFonts w:eastAsia="MS Mincho"/>
          <w:b/>
          <w:bCs/>
          <w:color w:val="548DD4"/>
          <w:kern w:val="1"/>
          <w:sz w:val="28"/>
        </w:rPr>
      </w:pPr>
    </w:p>
    <w:p w:rsidR="00C03E71" w:rsidRDefault="00C03E71">
      <w:pPr>
        <w:jc w:val="left"/>
        <w:rPr>
          <w:rFonts w:eastAsia="Times New Roman"/>
          <w:b/>
          <w:bCs/>
          <w:kern w:val="1"/>
          <w:sz w:val="28"/>
          <w:lang w:eastAsia="ru-RU"/>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proofErr w:type="gramStart"/>
      <w:r w:rsidR="005D6D79">
        <w:rPr>
          <w:rFonts w:eastAsia="Times New Roman"/>
          <w:sz w:val="22"/>
          <w:szCs w:val="22"/>
        </w:rPr>
        <w:t>на</w:t>
      </w:r>
      <w:proofErr w:type="gramEnd"/>
      <w:r w:rsidR="005D6D79">
        <w:rPr>
          <w:rFonts w:eastAsia="Times New Roman"/>
          <w:sz w:val="22"/>
          <w:szCs w:val="22"/>
        </w:rPr>
        <w:t xml:space="preserve">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roofErr w:type="gramStart"/>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roofErr w:type="gramEnd"/>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rPr>
          <w:rFonts w:eastAsia="Times New Roman"/>
          <w:b/>
          <w:bCs/>
          <w:sz w:val="18"/>
          <w:szCs w:val="18"/>
        </w:rPr>
      </w:pPr>
    </w:p>
    <w:p w:rsidR="00C03E71" w:rsidRDefault="00C03E71">
      <w:pPr>
        <w:widowControl w:val="0"/>
        <w:autoSpaceDE w:val="0"/>
        <w:jc w:val="left"/>
        <w:rPr>
          <w:rFonts w:eastAsia="Times New Roman"/>
          <w:b/>
          <w:i/>
          <w:sz w:val="20"/>
          <w:szCs w:val="20"/>
          <w:u w:val="single"/>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0" w:type="auto"/>
        <w:tblInd w:w="108" w:type="dxa"/>
        <w:tblLayout w:type="fixed"/>
        <w:tblLook w:val="0000" w:firstRow="0" w:lastRow="0" w:firstColumn="0" w:lastColumn="0" w:noHBand="0" w:noVBand="0"/>
      </w:tblPr>
      <w:tblGrid>
        <w:gridCol w:w="826"/>
        <w:gridCol w:w="4961"/>
        <w:gridCol w:w="1276"/>
        <w:gridCol w:w="1559"/>
        <w:gridCol w:w="1878"/>
      </w:tblGrid>
      <w:tr w:rsidR="00C03E71">
        <w:trPr>
          <w:trHeight w:val="356"/>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proofErr w:type="gramStart"/>
            <w:r>
              <w:rPr>
                <w:b/>
                <w:bCs/>
              </w:rPr>
              <w:t>п</w:t>
            </w:r>
            <w:proofErr w:type="gramEnd"/>
            <w:r>
              <w:rPr>
                <w:b/>
                <w:bCs/>
              </w:rPr>
              <w:t>/п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 xml:space="preserve">Ед. </w:t>
            </w:r>
            <w:proofErr w:type="spellStart"/>
            <w:r>
              <w:rPr>
                <w:b/>
                <w:bCs/>
              </w:rPr>
              <w:t>имз</w:t>
            </w:r>
            <w:proofErr w:type="spellEnd"/>
            <w:r>
              <w:rPr>
                <w:b/>
                <w:bCs/>
              </w:rPr>
              <w:t>.</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trPr>
          <w:trHeight w:val="563"/>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C03E71">
      <w:pPr>
        <w:shd w:val="clear" w:color="auto" w:fill="FFFFFF"/>
        <w:ind w:right="-16"/>
        <w:rPr>
          <w:rFonts w:eastAsia="Times New Roman"/>
          <w:sz w:val="18"/>
          <w:szCs w:val="18"/>
        </w:rPr>
      </w:pPr>
    </w:p>
    <w:p w:rsidR="00B2313D" w:rsidRDefault="00B2313D">
      <w:pPr>
        <w:shd w:val="clear" w:color="auto" w:fill="FFFFFF"/>
        <w:ind w:right="-23" w:firstLine="23"/>
        <w:rPr>
          <w:rFonts w:eastAsia="Times New Roman"/>
          <w:spacing w:val="1"/>
          <w:sz w:val="22"/>
          <w:szCs w:val="22"/>
        </w:rPr>
      </w:pPr>
    </w:p>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proofErr w:type="gramStart"/>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w:t>
      </w:r>
      <w:r w:rsidR="001F4082">
        <w:rPr>
          <w:rFonts w:eastAsia="Times New Roman"/>
          <w:i/>
          <w:sz w:val="20"/>
          <w:szCs w:val="20"/>
        </w:rPr>
        <w:t>, 1.2, 1.3, 1.4</w:t>
      </w:r>
      <w:r w:rsidR="00743E72" w:rsidRPr="00743E72">
        <w:rPr>
          <w:rFonts w:eastAsia="Times New Roman"/>
          <w:i/>
          <w:sz w:val="20"/>
          <w:szCs w:val="20"/>
        </w:rPr>
        <w:t>), п. 2(2.1</w:t>
      </w:r>
      <w:r w:rsidR="00A356EF">
        <w:rPr>
          <w:rFonts w:eastAsia="Times New Roman"/>
          <w:i/>
          <w:sz w:val="20"/>
          <w:szCs w:val="20"/>
        </w:rPr>
        <w:t>,</w:t>
      </w:r>
      <w:r w:rsidR="004D1C00">
        <w:rPr>
          <w:rFonts w:eastAsia="Times New Roman"/>
          <w:i/>
          <w:sz w:val="20"/>
          <w:szCs w:val="20"/>
        </w:rPr>
        <w:t xml:space="preserve"> 2.2, 2.3</w:t>
      </w:r>
      <w:r w:rsidR="00ED4EBA">
        <w:rPr>
          <w:rFonts w:eastAsia="Times New Roman"/>
          <w:i/>
          <w:sz w:val="20"/>
          <w:szCs w:val="20"/>
        </w:rPr>
        <w:t>,</w:t>
      </w:r>
      <w:r w:rsidR="00B2313D">
        <w:rPr>
          <w:rFonts w:eastAsia="Times New Roman"/>
          <w:i/>
          <w:sz w:val="20"/>
          <w:szCs w:val="20"/>
        </w:rPr>
        <w:t xml:space="preserve"> 2.4, 2.5</w:t>
      </w:r>
      <w:r w:rsidR="00AE0A29">
        <w:rPr>
          <w:rFonts w:eastAsia="Times New Roman"/>
          <w:i/>
          <w:sz w:val="20"/>
          <w:szCs w:val="20"/>
        </w:rPr>
        <w:t>, 2.6, 2.7</w:t>
      </w:r>
      <w:r w:rsidR="00743E72" w:rsidRPr="00743E72">
        <w:rPr>
          <w:rFonts w:eastAsia="Times New Roman"/>
          <w:i/>
          <w:sz w:val="20"/>
          <w:szCs w:val="20"/>
        </w:rPr>
        <w:t>), п.3(3.1</w:t>
      </w:r>
      <w:r w:rsidR="00AE0A29">
        <w:rPr>
          <w:rFonts w:eastAsia="Times New Roman"/>
          <w:i/>
          <w:sz w:val="20"/>
          <w:szCs w:val="20"/>
        </w:rPr>
        <w:t>, 3.2, 3.3</w:t>
      </w:r>
      <w:r w:rsidR="00743E72" w:rsidRPr="00743E72">
        <w:rPr>
          <w:rFonts w:eastAsia="Times New Roman"/>
          <w:i/>
          <w:sz w:val="20"/>
          <w:szCs w:val="20"/>
        </w:rPr>
        <w:t>)</w:t>
      </w:r>
      <w:r w:rsidR="006471D3">
        <w:rPr>
          <w:rFonts w:eastAsia="Times New Roman"/>
          <w:i/>
          <w:sz w:val="20"/>
          <w:szCs w:val="20"/>
        </w:rPr>
        <w:t>)</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roofErr w:type="gramEnd"/>
    </w:p>
    <w:p w:rsidR="00C03E71" w:rsidRDefault="00C03E71">
      <w:pPr>
        <w:widowControl w:val="0"/>
        <w:autoSpaceDE w:val="0"/>
        <w:jc w:val="left"/>
        <w:rPr>
          <w:rFonts w:eastAsia="Times New Roman"/>
          <w:b/>
          <w:sz w:val="22"/>
          <w:szCs w:val="22"/>
        </w:rPr>
      </w:pPr>
    </w:p>
    <w:p w:rsidR="00B2313D" w:rsidRDefault="00B2313D">
      <w:pPr>
        <w:rPr>
          <w:rFonts w:eastAsia="Times New Roman"/>
          <w:i/>
          <w:color w:val="C00000"/>
          <w:lang w:eastAsia="ru-RU"/>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 xml:space="preserve">2. </w:t>
      </w:r>
      <w:proofErr w:type="gramStart"/>
      <w:r>
        <w:rPr>
          <w:rFonts w:eastAsia="Times New Roman"/>
          <w:i/>
          <w:color w:val="C00000"/>
          <w:lang w:eastAsia="ru-RU"/>
        </w:rPr>
        <w:t>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w:t>
      </w:r>
      <w:r w:rsidR="00BC326B" w:rsidRPr="001F4082">
        <w:rPr>
          <w:rFonts w:eastAsia="Times New Roman"/>
          <w:i/>
          <w:color w:val="C00000"/>
          <w:sz w:val="20"/>
          <w:szCs w:val="20"/>
        </w:rPr>
        <w:t>п.1</w:t>
      </w:r>
      <w:r w:rsidR="001F4082" w:rsidRPr="001F4082">
        <w:rPr>
          <w:rFonts w:eastAsia="Times New Roman"/>
          <w:i/>
          <w:color w:val="C00000"/>
          <w:sz w:val="20"/>
          <w:szCs w:val="20"/>
        </w:rPr>
        <w:t>(1.1, 1.2, 1.3, 1.4), п. 2(2.1, 2.2, 2.3, 2.4, 2.5, 2.6, 2.7), п.3(3.1, 3.2, 3.3</w:t>
      </w:r>
      <w:r w:rsidR="009A67E5">
        <w:rPr>
          <w:rFonts w:eastAsia="Times New Roman"/>
          <w:i/>
          <w:color w:val="C00000"/>
          <w:sz w:val="20"/>
          <w:szCs w:val="20"/>
        </w:rPr>
        <w:t>)</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roofErr w:type="gramEnd"/>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proofErr w:type="gramStart"/>
      <w:r>
        <w:rPr>
          <w:rFonts w:eastAsia="Times New Roman"/>
        </w:rPr>
        <w:t>зарегистрированное</w:t>
      </w:r>
      <w:proofErr w:type="gramEnd"/>
      <w:r>
        <w:rPr>
          <w:rFonts w:eastAsia="Times New Roman"/>
        </w:rPr>
        <w:t xml:space="preserve">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w:t>
      </w:r>
      <w:proofErr w:type="gramStart"/>
      <w:r w:rsidR="005D6D79">
        <w:rPr>
          <w:rFonts w:eastAsia="Times New Roman"/>
        </w:rPr>
        <w:t>на</w:t>
      </w:r>
      <w:proofErr w:type="gramEnd"/>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w:t>
      </w:r>
      <w:proofErr w:type="gramStart"/>
      <w:r>
        <w:rPr>
          <w:rFonts w:eastAsia="Times New Roman"/>
        </w:rPr>
        <w:t>на</w:t>
      </w:r>
      <w:proofErr w:type="gramEnd"/>
      <w:r>
        <w:rPr>
          <w:rFonts w:eastAsia="Times New Roman"/>
        </w:rPr>
        <w:t xml:space="preserve">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w:t>
      </w:r>
      <w:proofErr w:type="gramStart"/>
      <w:r>
        <w:rPr>
          <w:rFonts w:eastAsia="Times New Roman"/>
        </w:rPr>
        <w:t>и</w:t>
      </w:r>
      <w:proofErr w:type="gramEnd"/>
      <w:r>
        <w:rPr>
          <w:rFonts w:eastAsia="Times New Roman"/>
        </w:rPr>
        <w:t xml:space="preserve">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3B433D">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EF33A0" w:rsidRDefault="00EF33A0">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w:t>
      </w:r>
      <w:proofErr w:type="gramStart"/>
      <w:r w:rsidR="005D6D79">
        <w:rPr>
          <w:rFonts w:eastAsia="Times New Roman"/>
        </w:rPr>
        <w:t>на</w:t>
      </w:r>
      <w:proofErr w:type="gramEnd"/>
      <w:r w:rsidR="005D6D79">
        <w:rPr>
          <w:rFonts w:eastAsia="Times New Roman"/>
        </w:rPr>
        <w:t xml:space="preserve">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9"/>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w:t>
      </w:r>
      <w:proofErr w:type="gramStart"/>
      <w:r>
        <w:t>Тюменская</w:t>
      </w:r>
      <w:proofErr w:type="gramEnd"/>
      <w:r>
        <w:t xml:space="preserve">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proofErr w:type="gramStart"/>
      <w:r>
        <w:rPr>
          <w:rFonts w:eastAsia="Times New Roman"/>
        </w:rPr>
        <w:t>на</w:t>
      </w:r>
      <w:proofErr w:type="gramEnd"/>
      <w:r>
        <w:rPr>
          <w:rFonts w:eastAsia="Times New Roman"/>
        </w:rPr>
        <w:t xml:space="preserve">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xml:space="preserve">№ </w:t>
            </w:r>
            <w:proofErr w:type="gramStart"/>
            <w:r>
              <w:rPr>
                <w:rFonts w:eastAsia="Times New Roman"/>
              </w:rPr>
              <w:t>п</w:t>
            </w:r>
            <w:proofErr w:type="gramEnd"/>
            <w:r>
              <w:rPr>
                <w:rFonts w:eastAsia="Times New Roman"/>
              </w:rPr>
              <w:t>/п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w:t>
      </w:r>
      <w:proofErr w:type="gramStart"/>
      <w:r w:rsidR="006024FF">
        <w:rPr>
          <w:rFonts w:eastAsia="Times New Roman"/>
          <w:sz w:val="22"/>
          <w:szCs w:val="22"/>
        </w:rPr>
        <w:t>на</w:t>
      </w:r>
      <w:proofErr w:type="gramEnd"/>
      <w:r w:rsidR="006024FF">
        <w:rPr>
          <w:rFonts w:eastAsia="Times New Roman"/>
          <w:sz w:val="22"/>
          <w:szCs w:val="22"/>
        </w:rPr>
        <w:t xml:space="preserve">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w:t>
      </w:r>
      <w:proofErr w:type="gramStart"/>
      <w:r w:rsidR="00D876BF">
        <w:rPr>
          <w:rFonts w:eastAsia="Times New Roman"/>
          <w:sz w:val="22"/>
          <w:szCs w:val="22"/>
        </w:rPr>
        <w:t>на</w:t>
      </w:r>
      <w:proofErr w:type="gramEnd"/>
      <w:r w:rsidR="00D876BF">
        <w:rPr>
          <w:rFonts w:eastAsia="Times New Roman"/>
          <w:sz w:val="22"/>
          <w:szCs w:val="22"/>
        </w:rPr>
        <w:t xml:space="preserve">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roofErr w:type="gramStart"/>
            <w:r>
              <w:rPr>
                <w:rFonts w:eastAsia="Times New Roman"/>
                <w:iCs/>
                <w:color w:val="000000"/>
                <w:sz w:val="20"/>
                <w:szCs w:val="20"/>
              </w:rPr>
              <w:t>п</w:t>
            </w:r>
            <w:proofErr w:type="gramEnd"/>
            <w:r>
              <w:rPr>
                <w:rFonts w:eastAsia="Times New Roman"/>
                <w:iCs/>
                <w:color w:val="000000"/>
                <w:sz w:val="20"/>
                <w:szCs w:val="20"/>
              </w:rPr>
              <w:t>/п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 xml:space="preserve">руб., </w:t>
            </w:r>
            <w:proofErr w:type="gramStart"/>
            <w:r>
              <w:rPr>
                <w:rFonts w:eastAsia="Times New Roman"/>
                <w:iCs/>
                <w:color w:val="000000"/>
                <w:sz w:val="20"/>
                <w:szCs w:val="20"/>
              </w:rPr>
              <w:t>предложенная</w:t>
            </w:r>
            <w:proofErr w:type="gramEnd"/>
            <w:r>
              <w:rPr>
                <w:rFonts w:eastAsia="Times New Roman"/>
                <w:iCs/>
                <w:color w:val="000000"/>
                <w:sz w:val="20"/>
                <w:szCs w:val="20"/>
              </w:rPr>
              <w:t xml:space="preserve">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F8376D">
              <w:rPr>
                <w:rFonts w:eastAsia="Times New Roman"/>
                <w:iCs/>
                <w:color w:val="000000"/>
                <w:sz w:val="20"/>
                <w:szCs w:val="20"/>
              </w:rPr>
              <w:t>Товар</w:t>
            </w:r>
            <w:r>
              <w:rPr>
                <w:rFonts w:eastAsia="Times New Roman"/>
                <w:iCs/>
                <w:color w:val="000000"/>
                <w:sz w:val="20"/>
                <w:szCs w:val="20"/>
              </w:rPr>
              <w:t xml:space="preserve">а, руб., </w:t>
            </w:r>
          </w:p>
          <w:p w:rsidR="00C03E71" w:rsidRDefault="00C03E71" w:rsidP="00620EEC">
            <w:pPr>
              <w:jc w:val="center"/>
            </w:pPr>
            <w:r>
              <w:rPr>
                <w:rFonts w:eastAsia="Times New Roman"/>
                <w:iCs/>
                <w:color w:val="000000"/>
                <w:sz w:val="20"/>
                <w:szCs w:val="20"/>
              </w:rPr>
              <w:t xml:space="preserve">предложенная участником закупки, с учетом доставки и прочих </w:t>
            </w:r>
            <w:proofErr w:type="gramStart"/>
            <w:r>
              <w:rPr>
                <w:rFonts w:eastAsia="Times New Roman"/>
                <w:iCs/>
                <w:color w:val="000000"/>
                <w:sz w:val="20"/>
                <w:szCs w:val="20"/>
              </w:rPr>
              <w:t>платежей</w:t>
            </w:r>
            <w:proofErr w:type="gramEnd"/>
            <w:r>
              <w:rPr>
                <w:rFonts w:eastAsia="Times New Roman"/>
                <w:iCs/>
                <w:color w:val="000000"/>
                <w:sz w:val="20"/>
                <w:szCs w:val="20"/>
              </w:rPr>
              <w:t xml:space="preserve">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6A6" w:rsidRDefault="00F356A6">
      <w:r>
        <w:separator/>
      </w:r>
    </w:p>
  </w:endnote>
  <w:endnote w:type="continuationSeparator" w:id="0">
    <w:p w:rsidR="00F356A6" w:rsidRDefault="00F3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F03" w:rsidRDefault="004B7F03" w:rsidP="00B80539">
    <w:pPr>
      <w:pStyle w:val="af3"/>
      <w:jc w:val="right"/>
    </w:pPr>
    <w:r>
      <w:fldChar w:fldCharType="begin"/>
    </w:r>
    <w:r>
      <w:instrText xml:space="preserve"> PAGE </w:instrText>
    </w:r>
    <w:r>
      <w:fldChar w:fldCharType="separate"/>
    </w:r>
    <w:r w:rsidR="003B433D">
      <w:rPr>
        <w:noProof/>
      </w:rPr>
      <w:t>41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6A6" w:rsidRDefault="00F356A6">
      <w:r>
        <w:separator/>
      </w:r>
    </w:p>
  </w:footnote>
  <w:footnote w:type="continuationSeparator" w:id="0">
    <w:p w:rsidR="00F356A6" w:rsidRDefault="00F356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D7E79"/>
    <w:rsid w:val="000E2C1F"/>
    <w:rsid w:val="000F7581"/>
    <w:rsid w:val="00112CE3"/>
    <w:rsid w:val="001162ED"/>
    <w:rsid w:val="00121CE7"/>
    <w:rsid w:val="00133EDC"/>
    <w:rsid w:val="00190553"/>
    <w:rsid w:val="001927CD"/>
    <w:rsid w:val="0019315D"/>
    <w:rsid w:val="00195BCC"/>
    <w:rsid w:val="00196934"/>
    <w:rsid w:val="00196F20"/>
    <w:rsid w:val="001A7611"/>
    <w:rsid w:val="001D0638"/>
    <w:rsid w:val="001D60A6"/>
    <w:rsid w:val="001E4222"/>
    <w:rsid w:val="001E7F35"/>
    <w:rsid w:val="001F158D"/>
    <w:rsid w:val="001F4082"/>
    <w:rsid w:val="001F4D93"/>
    <w:rsid w:val="001F5A80"/>
    <w:rsid w:val="002208A8"/>
    <w:rsid w:val="00223631"/>
    <w:rsid w:val="00237A99"/>
    <w:rsid w:val="00240E79"/>
    <w:rsid w:val="00243DC0"/>
    <w:rsid w:val="0025423C"/>
    <w:rsid w:val="002628F0"/>
    <w:rsid w:val="002653C0"/>
    <w:rsid w:val="002664B1"/>
    <w:rsid w:val="0027671A"/>
    <w:rsid w:val="00292848"/>
    <w:rsid w:val="002B1FAC"/>
    <w:rsid w:val="002C54FC"/>
    <w:rsid w:val="002C5C0F"/>
    <w:rsid w:val="002D5194"/>
    <w:rsid w:val="002E2E0A"/>
    <w:rsid w:val="002E53F0"/>
    <w:rsid w:val="00310D6A"/>
    <w:rsid w:val="00317228"/>
    <w:rsid w:val="00326D66"/>
    <w:rsid w:val="00333426"/>
    <w:rsid w:val="00337C15"/>
    <w:rsid w:val="003435FC"/>
    <w:rsid w:val="00361106"/>
    <w:rsid w:val="00363F53"/>
    <w:rsid w:val="00364A61"/>
    <w:rsid w:val="00370D83"/>
    <w:rsid w:val="003775D7"/>
    <w:rsid w:val="003860F5"/>
    <w:rsid w:val="003916D7"/>
    <w:rsid w:val="003926F4"/>
    <w:rsid w:val="00393584"/>
    <w:rsid w:val="00396A5F"/>
    <w:rsid w:val="003A3161"/>
    <w:rsid w:val="003A36D5"/>
    <w:rsid w:val="003A4290"/>
    <w:rsid w:val="003B433D"/>
    <w:rsid w:val="0040306F"/>
    <w:rsid w:val="004247C1"/>
    <w:rsid w:val="004320F9"/>
    <w:rsid w:val="00440FA4"/>
    <w:rsid w:val="00444A6E"/>
    <w:rsid w:val="004458C5"/>
    <w:rsid w:val="00452B94"/>
    <w:rsid w:val="0046183F"/>
    <w:rsid w:val="00480470"/>
    <w:rsid w:val="0049590D"/>
    <w:rsid w:val="004A4FFC"/>
    <w:rsid w:val="004B346F"/>
    <w:rsid w:val="004B7F03"/>
    <w:rsid w:val="004C1570"/>
    <w:rsid w:val="004D1C00"/>
    <w:rsid w:val="004E12AA"/>
    <w:rsid w:val="004E53AD"/>
    <w:rsid w:val="004E5572"/>
    <w:rsid w:val="004F048C"/>
    <w:rsid w:val="00503B42"/>
    <w:rsid w:val="00504B85"/>
    <w:rsid w:val="005076F3"/>
    <w:rsid w:val="00514E17"/>
    <w:rsid w:val="005161DE"/>
    <w:rsid w:val="00516DE2"/>
    <w:rsid w:val="00526DA3"/>
    <w:rsid w:val="00534839"/>
    <w:rsid w:val="00546083"/>
    <w:rsid w:val="00555867"/>
    <w:rsid w:val="00562381"/>
    <w:rsid w:val="0056667F"/>
    <w:rsid w:val="005830BC"/>
    <w:rsid w:val="005851E1"/>
    <w:rsid w:val="005873CD"/>
    <w:rsid w:val="00594C64"/>
    <w:rsid w:val="005B0351"/>
    <w:rsid w:val="005C0AFC"/>
    <w:rsid w:val="005C2BEA"/>
    <w:rsid w:val="005D502B"/>
    <w:rsid w:val="005D6D79"/>
    <w:rsid w:val="005F13D5"/>
    <w:rsid w:val="005F1BB6"/>
    <w:rsid w:val="006024FF"/>
    <w:rsid w:val="00620EEC"/>
    <w:rsid w:val="00626B9B"/>
    <w:rsid w:val="00634B61"/>
    <w:rsid w:val="00637F70"/>
    <w:rsid w:val="00646F83"/>
    <w:rsid w:val="006471D3"/>
    <w:rsid w:val="006530A5"/>
    <w:rsid w:val="00662B3D"/>
    <w:rsid w:val="006671E3"/>
    <w:rsid w:val="00686182"/>
    <w:rsid w:val="00692870"/>
    <w:rsid w:val="006960BD"/>
    <w:rsid w:val="006B0E6C"/>
    <w:rsid w:val="006B1728"/>
    <w:rsid w:val="006B6526"/>
    <w:rsid w:val="006C0C7C"/>
    <w:rsid w:val="006D543E"/>
    <w:rsid w:val="006F11C8"/>
    <w:rsid w:val="006F1D9E"/>
    <w:rsid w:val="006F58FF"/>
    <w:rsid w:val="006F7549"/>
    <w:rsid w:val="00726C30"/>
    <w:rsid w:val="0072758F"/>
    <w:rsid w:val="00732046"/>
    <w:rsid w:val="00735335"/>
    <w:rsid w:val="00743E72"/>
    <w:rsid w:val="007458A5"/>
    <w:rsid w:val="007548EE"/>
    <w:rsid w:val="007560D5"/>
    <w:rsid w:val="00764398"/>
    <w:rsid w:val="00764ACF"/>
    <w:rsid w:val="00767CE0"/>
    <w:rsid w:val="00795815"/>
    <w:rsid w:val="0079784A"/>
    <w:rsid w:val="00797947"/>
    <w:rsid w:val="007A1CE6"/>
    <w:rsid w:val="007B5F12"/>
    <w:rsid w:val="007B6017"/>
    <w:rsid w:val="007B73E7"/>
    <w:rsid w:val="007C5AD2"/>
    <w:rsid w:val="007D4EFC"/>
    <w:rsid w:val="007E6D2E"/>
    <w:rsid w:val="00800DFC"/>
    <w:rsid w:val="00805A80"/>
    <w:rsid w:val="008317C1"/>
    <w:rsid w:val="008322C6"/>
    <w:rsid w:val="00841568"/>
    <w:rsid w:val="00841F29"/>
    <w:rsid w:val="00843305"/>
    <w:rsid w:val="0084344E"/>
    <w:rsid w:val="00845C12"/>
    <w:rsid w:val="0084729D"/>
    <w:rsid w:val="00850508"/>
    <w:rsid w:val="00852CC0"/>
    <w:rsid w:val="0086677D"/>
    <w:rsid w:val="00866994"/>
    <w:rsid w:val="00874DBD"/>
    <w:rsid w:val="00875A79"/>
    <w:rsid w:val="00885C13"/>
    <w:rsid w:val="008953C6"/>
    <w:rsid w:val="008961F7"/>
    <w:rsid w:val="008C4D10"/>
    <w:rsid w:val="008D1415"/>
    <w:rsid w:val="008E4FA5"/>
    <w:rsid w:val="008E7654"/>
    <w:rsid w:val="00906986"/>
    <w:rsid w:val="00907D87"/>
    <w:rsid w:val="00926FDF"/>
    <w:rsid w:val="00927455"/>
    <w:rsid w:val="0093224A"/>
    <w:rsid w:val="009409AB"/>
    <w:rsid w:val="00941662"/>
    <w:rsid w:val="00943550"/>
    <w:rsid w:val="00943F3B"/>
    <w:rsid w:val="00953E5D"/>
    <w:rsid w:val="00960B13"/>
    <w:rsid w:val="00962BEC"/>
    <w:rsid w:val="0096350C"/>
    <w:rsid w:val="00963A6F"/>
    <w:rsid w:val="00990F68"/>
    <w:rsid w:val="009A5222"/>
    <w:rsid w:val="009A67E5"/>
    <w:rsid w:val="009D2686"/>
    <w:rsid w:val="009D29C0"/>
    <w:rsid w:val="009D3965"/>
    <w:rsid w:val="009E0487"/>
    <w:rsid w:val="009F5975"/>
    <w:rsid w:val="009F5E45"/>
    <w:rsid w:val="00A15122"/>
    <w:rsid w:val="00A15405"/>
    <w:rsid w:val="00A2218C"/>
    <w:rsid w:val="00A31594"/>
    <w:rsid w:val="00A356EF"/>
    <w:rsid w:val="00A457E5"/>
    <w:rsid w:val="00A5012F"/>
    <w:rsid w:val="00A516D0"/>
    <w:rsid w:val="00A55117"/>
    <w:rsid w:val="00A67B2D"/>
    <w:rsid w:val="00A73A83"/>
    <w:rsid w:val="00A7487D"/>
    <w:rsid w:val="00A75BEE"/>
    <w:rsid w:val="00A80569"/>
    <w:rsid w:val="00A80666"/>
    <w:rsid w:val="00A85FB1"/>
    <w:rsid w:val="00AC33C8"/>
    <w:rsid w:val="00AD0810"/>
    <w:rsid w:val="00AD0B22"/>
    <w:rsid w:val="00AD6C8D"/>
    <w:rsid w:val="00AD72F2"/>
    <w:rsid w:val="00AD7E65"/>
    <w:rsid w:val="00AE0A29"/>
    <w:rsid w:val="00AF013E"/>
    <w:rsid w:val="00B228AA"/>
    <w:rsid w:val="00B2313D"/>
    <w:rsid w:val="00B24B02"/>
    <w:rsid w:val="00B3767D"/>
    <w:rsid w:val="00B4595C"/>
    <w:rsid w:val="00B46087"/>
    <w:rsid w:val="00B51626"/>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450"/>
    <w:rsid w:val="00BF581E"/>
    <w:rsid w:val="00C03E71"/>
    <w:rsid w:val="00C17A70"/>
    <w:rsid w:val="00C21813"/>
    <w:rsid w:val="00C252B0"/>
    <w:rsid w:val="00C25A10"/>
    <w:rsid w:val="00C33032"/>
    <w:rsid w:val="00C35A0B"/>
    <w:rsid w:val="00C374FB"/>
    <w:rsid w:val="00C405C9"/>
    <w:rsid w:val="00C40A02"/>
    <w:rsid w:val="00C40A21"/>
    <w:rsid w:val="00C51B47"/>
    <w:rsid w:val="00C55C0C"/>
    <w:rsid w:val="00C73995"/>
    <w:rsid w:val="00C73AB4"/>
    <w:rsid w:val="00C81234"/>
    <w:rsid w:val="00C81D76"/>
    <w:rsid w:val="00C85ABB"/>
    <w:rsid w:val="00C87E79"/>
    <w:rsid w:val="00C90A85"/>
    <w:rsid w:val="00CB64C9"/>
    <w:rsid w:val="00CC7E4E"/>
    <w:rsid w:val="00CD0D0C"/>
    <w:rsid w:val="00CD24FE"/>
    <w:rsid w:val="00CE3BE0"/>
    <w:rsid w:val="00CE59BB"/>
    <w:rsid w:val="00CF7840"/>
    <w:rsid w:val="00D03783"/>
    <w:rsid w:val="00D171A7"/>
    <w:rsid w:val="00D24700"/>
    <w:rsid w:val="00D407BF"/>
    <w:rsid w:val="00D411E1"/>
    <w:rsid w:val="00D435DB"/>
    <w:rsid w:val="00D539B8"/>
    <w:rsid w:val="00D56483"/>
    <w:rsid w:val="00D61977"/>
    <w:rsid w:val="00D820AE"/>
    <w:rsid w:val="00D876BF"/>
    <w:rsid w:val="00D951B6"/>
    <w:rsid w:val="00D95A08"/>
    <w:rsid w:val="00D969B5"/>
    <w:rsid w:val="00D9718C"/>
    <w:rsid w:val="00DA4FDC"/>
    <w:rsid w:val="00DC587E"/>
    <w:rsid w:val="00DE4FF1"/>
    <w:rsid w:val="00E148C1"/>
    <w:rsid w:val="00E30BA6"/>
    <w:rsid w:val="00E31423"/>
    <w:rsid w:val="00E31669"/>
    <w:rsid w:val="00E43CC6"/>
    <w:rsid w:val="00E4643F"/>
    <w:rsid w:val="00E67B27"/>
    <w:rsid w:val="00E763A0"/>
    <w:rsid w:val="00E93B8A"/>
    <w:rsid w:val="00ED0893"/>
    <w:rsid w:val="00ED4EBA"/>
    <w:rsid w:val="00ED78A4"/>
    <w:rsid w:val="00EE3010"/>
    <w:rsid w:val="00EE4C3C"/>
    <w:rsid w:val="00EF09B2"/>
    <w:rsid w:val="00EF33A0"/>
    <w:rsid w:val="00EF7A2D"/>
    <w:rsid w:val="00F02EEE"/>
    <w:rsid w:val="00F11966"/>
    <w:rsid w:val="00F16130"/>
    <w:rsid w:val="00F259A1"/>
    <w:rsid w:val="00F27288"/>
    <w:rsid w:val="00F32BE4"/>
    <w:rsid w:val="00F356A6"/>
    <w:rsid w:val="00F4179D"/>
    <w:rsid w:val="00F63877"/>
    <w:rsid w:val="00F6534F"/>
    <w:rsid w:val="00F8376D"/>
    <w:rsid w:val="00F94AFD"/>
    <w:rsid w:val="00FB04C7"/>
    <w:rsid w:val="00FB72DE"/>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30E0C-2625-4142-8225-D6CC94116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41</Pages>
  <Words>11881</Words>
  <Characters>67726</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79449</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4</cp:revision>
  <cp:lastPrinted>2024-07-22T04:40:00Z</cp:lastPrinted>
  <dcterms:created xsi:type="dcterms:W3CDTF">2024-06-21T05:48:00Z</dcterms:created>
  <dcterms:modified xsi:type="dcterms:W3CDTF">2024-07-22T04:40:00Z</dcterms:modified>
</cp:coreProperties>
</file>