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34290</wp:posOffset>
                </wp:positionH>
                <wp:positionV relativeFrom="paragraph">
                  <wp:posOffset>-41326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A42881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A42881" w:rsidRDefault="00A42881">
                                  <w:r>
                                    <w:t>№ ЗП4032484-1 (32413421087-1)</w:t>
                                  </w:r>
                                </w:p>
                                <w:p w:rsidR="00A42881" w:rsidRDefault="00A42881" w:rsidP="00341B78">
                                  <w:r>
                                    <w:t>«03» апреля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A42881" w:rsidRDefault="00A42881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A42881" w:rsidRDefault="00A42881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A42881" w:rsidRDefault="00A42881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7pt;margin-top:-3.25pt;width:490.85pt;height:33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A42881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A42881" w:rsidRDefault="00A42881">
                            <w:r>
                              <w:t>№ ЗП4032484-1 (32413421087-1)</w:t>
                            </w:r>
                          </w:p>
                          <w:p w:rsidR="00A42881" w:rsidRDefault="00A42881" w:rsidP="00341B78">
                            <w:r>
                              <w:t>«03» апреля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A42881" w:rsidRDefault="00A42881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A42881" w:rsidRDefault="00A42881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A42881" w:rsidRDefault="00A42881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Pr="00A42881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EC2B51" w:rsidRPr="00EC2B51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A42881" w:rsidRPr="00A42881">
        <w:rPr>
          <w:bCs/>
        </w:rPr>
        <w:t>на поставку циркуляционных и центробежных насосов</w:t>
      </w:r>
      <w:r w:rsidR="00EC2B51" w:rsidRPr="00A42881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A42881">
        <w:rPr>
          <w:rStyle w:val="a3"/>
          <w:b w:val="0"/>
          <w:color w:val="auto"/>
          <w:u w:val="none"/>
        </w:rPr>
        <w:t>25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1F4CFB">
        <w:rPr>
          <w:rStyle w:val="a3"/>
          <w:b w:val="0"/>
          <w:color w:val="auto"/>
          <w:u w:val="none"/>
        </w:rPr>
        <w:t>марта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EC2B51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A42881">
        <w:rPr>
          <w:rStyle w:val="a3"/>
          <w:b w:val="0"/>
          <w:color w:val="auto"/>
          <w:u w:val="none"/>
        </w:rPr>
        <w:t>4032484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5752C8">
        <w:rPr>
          <w:b w:val="0"/>
          <w:bCs w:val="0"/>
          <w:szCs w:val="24"/>
        </w:rPr>
        <w:t>2</w:t>
      </w:r>
      <w:r w:rsidR="00A42881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» </w:t>
      </w:r>
      <w:r w:rsidR="001F4CFB">
        <w:rPr>
          <w:b w:val="0"/>
          <w:bCs w:val="0"/>
          <w:szCs w:val="24"/>
        </w:rPr>
        <w:t>марта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A42881">
        <w:rPr>
          <w:b w:val="0"/>
          <w:bCs w:val="0"/>
          <w:szCs w:val="24"/>
        </w:rPr>
        <w:t>32413421087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9E2560" w:rsidRDefault="009E2560" w:rsidP="005F54DE">
      <w:pPr>
        <w:ind w:firstLine="567"/>
        <w:jc w:val="both"/>
      </w:pPr>
      <w:r>
        <w:t xml:space="preserve">- </w:t>
      </w:r>
      <w:r w:rsidR="00CB4461">
        <w:t>заместитель председателя</w:t>
      </w:r>
      <w:r>
        <w:t xml:space="preserve"> Единой комиссии: </w:t>
      </w:r>
      <w:r w:rsidR="00CB4461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9E2560">
        <w:t xml:space="preserve">С.А. </w:t>
      </w:r>
      <w:r w:rsidR="00CB4461">
        <w:t>Еремов</w:t>
      </w:r>
      <w:r w:rsidR="009E2560">
        <w:t xml:space="preserve">, </w:t>
      </w:r>
      <w:r w:rsidR="00EC2B51">
        <w:t>Е.А. Кустова</w:t>
      </w:r>
      <w:r w:rsidR="005752C8">
        <w:t xml:space="preserve">, </w:t>
      </w:r>
      <w:r w:rsidR="008F3EA6">
        <w:t>Е.Н. Максимова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CB4461">
        <w:t>Е.В. Гордеева</w:t>
      </w:r>
      <w:r>
        <w:t xml:space="preserve">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CB4461">
        <w:t>5</w:t>
      </w:r>
      <w:r>
        <w:t xml:space="preserve"> (</w:t>
      </w:r>
      <w:r w:rsidR="00CB4461">
        <w:t>пять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EC2B51" w:rsidRPr="005752C8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A42881" w:rsidRPr="00A42881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2 048 728 (два миллиона сорок восемь тысяч семьсот двадцать восемь) рублей 58 копеек.</w:t>
      </w:r>
    </w:p>
    <w:p w:rsidR="00CB4461" w:rsidRDefault="00CB446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CB4461" w:rsidRDefault="00E338F1" w:rsidP="00BF5E9B">
      <w:pPr>
        <w:pStyle w:val="21"/>
        <w:ind w:firstLine="576"/>
        <w:jc w:val="both"/>
        <w:rPr>
          <w:rFonts w:eastAsia="Calibri" w:cs="Mangal"/>
          <w:b w:val="0"/>
          <w:bCs w:val="0"/>
          <w:color w:val="auto"/>
          <w:kern w:val="1"/>
          <w:szCs w:val="24"/>
          <w:lang w:eastAsia="en-US" w:bidi="hi-IN"/>
        </w:rPr>
      </w:pPr>
      <w:r w:rsidRPr="00E338F1">
        <w:rPr>
          <w:rFonts w:eastAsia="Calibri"/>
          <w:b w:val="0"/>
          <w:bCs w:val="0"/>
          <w:color w:val="auto"/>
          <w:szCs w:val="24"/>
          <w:lang w:eastAsia="ru-RU"/>
        </w:rPr>
        <w:t xml:space="preserve">Цена договора </w:t>
      </w:r>
      <w:r w:rsidRPr="00E338F1">
        <w:rPr>
          <w:rFonts w:eastAsia="Calibri"/>
          <w:b w:val="0"/>
          <w:bCs w:val="0"/>
          <w:color w:val="auto"/>
          <w:szCs w:val="24"/>
          <w:lang w:eastAsia="en-US"/>
        </w:rPr>
        <w:t>включает в себя все расходы, связанные с поставкой товара,</w:t>
      </w:r>
      <w:r w:rsidRPr="00E338F1">
        <w:rPr>
          <w:rFonts w:eastAsia="Calibri"/>
          <w:b w:val="0"/>
          <w:bCs w:val="0"/>
          <w:color w:val="auto"/>
          <w:szCs w:val="24"/>
        </w:rPr>
        <w:t xml:space="preserve"> включая </w:t>
      </w:r>
      <w:r w:rsidRPr="00E338F1">
        <w:rPr>
          <w:rFonts w:eastAsia="Calibri"/>
          <w:b w:val="0"/>
          <w:bCs w:val="0"/>
          <w:color w:val="auto"/>
          <w:szCs w:val="24"/>
          <w:lang w:eastAsia="en-US"/>
        </w:rPr>
        <w:t>расходы перевозку, страхование, уплату таможенных пошлин, налогов и других обязательных платежей</w:t>
      </w:r>
      <w:r w:rsidRPr="00E338F1">
        <w:rPr>
          <w:rFonts w:eastAsia="Calibri" w:cs="Mangal"/>
          <w:b w:val="0"/>
          <w:bCs w:val="0"/>
          <w:color w:val="auto"/>
          <w:kern w:val="1"/>
          <w:szCs w:val="24"/>
          <w:lang w:eastAsia="en-US" w:bidi="hi-IN"/>
        </w:rPr>
        <w:t>.</w:t>
      </w:r>
    </w:p>
    <w:p w:rsidR="00E338F1" w:rsidRDefault="00E338F1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A42881" w:rsidRPr="00A42881">
        <w:rPr>
          <w:b w:val="0"/>
          <w:bCs w:val="0"/>
          <w:szCs w:val="24"/>
        </w:rPr>
        <w:t>на поставку циркуляционных и центробежных насосов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E338F1">
        <w:rPr>
          <w:b w:val="0"/>
          <w:bCs w:val="0"/>
          <w:szCs w:val="24"/>
        </w:rPr>
        <w:t>0</w:t>
      </w:r>
      <w:r w:rsidR="00A42881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 xml:space="preserve">» </w:t>
      </w:r>
      <w:r w:rsidR="00E338F1">
        <w:rPr>
          <w:b w:val="0"/>
          <w:bCs w:val="0"/>
          <w:szCs w:val="24"/>
        </w:rPr>
        <w:t>апреля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A42881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A42881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E338F1">
        <w:rPr>
          <w:b w:val="0"/>
          <w:bCs w:val="0"/>
          <w:szCs w:val="24"/>
        </w:rPr>
        <w:t>0</w:t>
      </w:r>
      <w:r w:rsidR="00A42881">
        <w:rPr>
          <w:b w:val="0"/>
          <w:bCs w:val="0"/>
          <w:szCs w:val="24"/>
        </w:rPr>
        <w:t>2</w:t>
      </w:r>
      <w:r w:rsidR="005E7C02">
        <w:rPr>
          <w:b w:val="0"/>
          <w:bCs w:val="0"/>
          <w:szCs w:val="24"/>
        </w:rPr>
        <w:t xml:space="preserve">» </w:t>
      </w:r>
      <w:r w:rsidR="00E338F1">
        <w:rPr>
          <w:b w:val="0"/>
          <w:bCs w:val="0"/>
          <w:szCs w:val="24"/>
        </w:rPr>
        <w:t>апреля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A42881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A42881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CB4461">
        <w:rPr>
          <w:b w:val="0"/>
          <w:bCs w:val="0"/>
          <w:szCs w:val="24"/>
        </w:rPr>
        <w:t>3</w:t>
      </w:r>
      <w:r w:rsidR="00F43AB6">
        <w:rPr>
          <w:b w:val="0"/>
          <w:bCs w:val="0"/>
          <w:szCs w:val="24"/>
        </w:rPr>
        <w:t xml:space="preserve"> (</w:t>
      </w:r>
      <w:r w:rsidR="00CB4461">
        <w:rPr>
          <w:b w:val="0"/>
          <w:bCs w:val="0"/>
          <w:szCs w:val="24"/>
        </w:rPr>
        <w:t>три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CB4461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A42881" w:rsidRPr="00A42881">
        <w:rPr>
          <w:b w:val="0"/>
          <w:bCs w:val="0"/>
          <w:szCs w:val="24"/>
        </w:rPr>
        <w:t>на поставку циркуляционных и центробежных насосов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A42881">
              <w:rPr>
                <w:b w:val="0"/>
                <w:bCs w:val="0"/>
                <w:szCs w:val="24"/>
              </w:rPr>
              <w:t>287539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57637D" w:rsidRPr="00995D1E" w:rsidRDefault="00A42881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</w:t>
            </w:r>
            <w:r w:rsidR="0057637D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="0057637D">
              <w:rPr>
                <w:b w:val="0"/>
                <w:bCs w:val="0"/>
                <w:szCs w:val="24"/>
              </w:rPr>
              <w:t>.2024 в</w:t>
            </w:r>
          </w:p>
          <w:p w:rsidR="00CC6B6C" w:rsidRPr="00995D1E" w:rsidRDefault="00A42881" w:rsidP="00A4288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 w:rsidR="00E338F1">
              <w:rPr>
                <w:b w:val="0"/>
                <w:bCs w:val="0"/>
                <w:szCs w:val="24"/>
              </w:rPr>
              <w:t>3</w:t>
            </w:r>
            <w:r>
              <w:rPr>
                <w:b w:val="0"/>
                <w:bCs w:val="0"/>
                <w:szCs w:val="24"/>
              </w:rPr>
              <w:t>6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A42881">
              <w:rPr>
                <w:b w:val="0"/>
                <w:bCs w:val="0"/>
                <w:szCs w:val="24"/>
              </w:rPr>
              <w:t>287612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A4288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4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E338F1" w:rsidP="00A4288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1</w:t>
            </w:r>
            <w:r w:rsidR="00A42881">
              <w:rPr>
                <w:b w:val="0"/>
                <w:bCs w:val="0"/>
                <w:szCs w:val="24"/>
              </w:rPr>
              <w:t>7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CB4461">
              <w:rPr>
                <w:b w:val="0"/>
                <w:bCs w:val="0"/>
                <w:szCs w:val="24"/>
              </w:rPr>
              <w:t>0</w:t>
            </w:r>
            <w:r w:rsidR="00A42881">
              <w:rPr>
                <w:b w:val="0"/>
                <w:bCs w:val="0"/>
                <w:szCs w:val="24"/>
              </w:rPr>
              <w:t>9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A42881">
              <w:rPr>
                <w:b w:val="0"/>
                <w:bCs w:val="0"/>
                <w:szCs w:val="24"/>
              </w:rPr>
              <w:t>287738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A4288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4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A42881" w:rsidP="00A4288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00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07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A42881" w:rsidRPr="00A42881">
        <w:rPr>
          <w:bCs/>
        </w:rPr>
        <w:t>на поставку циркуляционных и центробежных насосов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A42881" w:rsidRDefault="0034640B" w:rsidP="00A4288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 w:rsidRPr="007E52B7">
        <w:rPr>
          <w:bCs/>
          <w:color w:val="000000"/>
          <w:szCs w:val="16"/>
        </w:rPr>
        <w:t>1</w:t>
      </w:r>
      <w:r w:rsidR="003347D3" w:rsidRPr="007E52B7">
        <w:rPr>
          <w:bCs/>
          <w:color w:val="000000"/>
          <w:szCs w:val="16"/>
        </w:rPr>
        <w:t xml:space="preserve">. </w:t>
      </w:r>
      <w:r w:rsidR="00A42881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A42881" w:rsidRPr="00A42881">
        <w:rPr>
          <w:bCs/>
        </w:rPr>
        <w:t>на поставку циркуляционных и центробежных насосов</w:t>
      </w:r>
      <w:r w:rsidR="00A42881" w:rsidRPr="00B64C62">
        <w:rPr>
          <w:bCs/>
          <w:color w:val="000000"/>
          <w:szCs w:val="16"/>
        </w:rPr>
        <w:t xml:space="preserve"> </w:t>
      </w:r>
      <w:r w:rsidR="00A42881" w:rsidRPr="00553C53">
        <w:rPr>
          <w:bCs/>
          <w:color w:val="000000"/>
          <w:szCs w:val="16"/>
        </w:rPr>
        <w:t>участник</w:t>
      </w:r>
      <w:r w:rsidR="00A42881">
        <w:rPr>
          <w:bCs/>
          <w:color w:val="000000"/>
          <w:szCs w:val="16"/>
        </w:rPr>
        <w:t>а</w:t>
      </w:r>
      <w:r w:rsidR="00A42881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A42881" w:rsidRPr="002F50B7">
        <w:rPr>
          <w:bCs/>
          <w:color w:val="000000"/>
          <w:szCs w:val="16"/>
        </w:rPr>
        <w:t xml:space="preserve">№ </w:t>
      </w:r>
      <w:r w:rsidR="00A42881">
        <w:rPr>
          <w:bCs/>
          <w:color w:val="000000"/>
          <w:szCs w:val="16"/>
        </w:rPr>
        <w:t>1</w:t>
      </w:r>
      <w:r w:rsidR="00A42881" w:rsidRPr="002F50B7">
        <w:rPr>
          <w:bCs/>
          <w:color w:val="000000"/>
          <w:szCs w:val="16"/>
        </w:rPr>
        <w:t xml:space="preserve"> (</w:t>
      </w:r>
      <w:r w:rsidR="00A42881">
        <w:rPr>
          <w:bCs/>
          <w:color w:val="000000"/>
          <w:szCs w:val="16"/>
        </w:rPr>
        <w:t>287539</w:t>
      </w:r>
      <w:r w:rsidR="00A42881" w:rsidRPr="002F50B7">
        <w:rPr>
          <w:bCs/>
          <w:color w:val="000000"/>
          <w:szCs w:val="16"/>
        </w:rPr>
        <w:t>)</w:t>
      </w:r>
      <w:r w:rsidR="00A42881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A42881" w:rsidRPr="00A42881">
        <w:rPr>
          <w:bCs/>
        </w:rPr>
        <w:t>на поставку циркуляционных и центробежных насосов</w:t>
      </w:r>
      <w:r w:rsidR="00A42881">
        <w:rPr>
          <w:bCs/>
          <w:color w:val="000000"/>
          <w:szCs w:val="16"/>
        </w:rPr>
        <w:t>.</w:t>
      </w:r>
    </w:p>
    <w:p w:rsidR="00A42881" w:rsidRDefault="00A42881" w:rsidP="00A4288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A42881" w:rsidRPr="00FF4BCE" w:rsidTr="00A42881">
        <w:tc>
          <w:tcPr>
            <w:tcW w:w="3379" w:type="dxa"/>
            <w:shd w:val="clear" w:color="auto" w:fill="auto"/>
          </w:tcPr>
          <w:p w:rsidR="00A42881" w:rsidRDefault="00A42881" w:rsidP="00A4288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A42881" w:rsidRDefault="00A42881" w:rsidP="00A428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A42881" w:rsidRDefault="00A42881" w:rsidP="00A4288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42881" w:rsidRPr="00FF4BCE" w:rsidTr="00A42881">
        <w:tc>
          <w:tcPr>
            <w:tcW w:w="3379" w:type="dxa"/>
            <w:vMerge w:val="restart"/>
            <w:shd w:val="clear" w:color="auto" w:fill="auto"/>
          </w:tcPr>
          <w:p w:rsidR="00A42881" w:rsidRDefault="00A42881" w:rsidP="00A4288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A42881" w:rsidRDefault="00A42881" w:rsidP="00A428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Еремов</w:t>
            </w:r>
          </w:p>
        </w:tc>
        <w:tc>
          <w:tcPr>
            <w:tcW w:w="3260" w:type="dxa"/>
            <w:shd w:val="clear" w:color="auto" w:fill="auto"/>
          </w:tcPr>
          <w:p w:rsidR="00A42881" w:rsidRDefault="00A42881" w:rsidP="00A4288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42881" w:rsidRPr="00FF4BCE" w:rsidTr="00A42881">
        <w:tc>
          <w:tcPr>
            <w:tcW w:w="3379" w:type="dxa"/>
            <w:vMerge/>
            <w:shd w:val="clear" w:color="auto" w:fill="auto"/>
          </w:tcPr>
          <w:p w:rsidR="00A42881" w:rsidRPr="00FF4BCE" w:rsidRDefault="00A42881" w:rsidP="00A4288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42881" w:rsidRDefault="00A42881" w:rsidP="00A428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A42881" w:rsidRDefault="00A42881" w:rsidP="00A4288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42881" w:rsidRPr="00FF4BCE" w:rsidTr="00A42881">
        <w:tc>
          <w:tcPr>
            <w:tcW w:w="3379" w:type="dxa"/>
            <w:vMerge/>
            <w:shd w:val="clear" w:color="auto" w:fill="auto"/>
          </w:tcPr>
          <w:p w:rsidR="00A42881" w:rsidRPr="00FF4BCE" w:rsidRDefault="00A42881" w:rsidP="00A4288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42881" w:rsidRPr="00FF4BCE" w:rsidRDefault="00A42881" w:rsidP="00A428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  <w:tc>
          <w:tcPr>
            <w:tcW w:w="3260" w:type="dxa"/>
            <w:shd w:val="clear" w:color="auto" w:fill="auto"/>
          </w:tcPr>
          <w:p w:rsidR="00A42881" w:rsidRDefault="00A42881" w:rsidP="00A4288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42881" w:rsidRPr="00FF4BCE" w:rsidTr="00A42881">
        <w:tc>
          <w:tcPr>
            <w:tcW w:w="3379" w:type="dxa"/>
            <w:shd w:val="clear" w:color="auto" w:fill="auto"/>
          </w:tcPr>
          <w:p w:rsidR="00A42881" w:rsidRPr="00FF4BCE" w:rsidRDefault="00A42881" w:rsidP="00A4288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A42881" w:rsidRPr="00FF4BCE" w:rsidRDefault="00A42881" w:rsidP="00A428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A42881" w:rsidRDefault="00A42881" w:rsidP="00A4288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A42881" w:rsidRDefault="00A42881" w:rsidP="007E52B7">
      <w:pPr>
        <w:ind w:firstLine="709"/>
        <w:jc w:val="both"/>
        <w:rPr>
          <w:bCs/>
          <w:color w:val="000000"/>
          <w:szCs w:val="16"/>
        </w:rPr>
      </w:pPr>
    </w:p>
    <w:p w:rsidR="003B2710" w:rsidRPr="003B2710" w:rsidRDefault="00A42881" w:rsidP="007E52B7">
      <w:pPr>
        <w:ind w:firstLine="709"/>
        <w:jc w:val="both"/>
      </w:pPr>
      <w:r>
        <w:rPr>
          <w:bCs/>
          <w:color w:val="000000"/>
          <w:szCs w:val="16"/>
        </w:rPr>
        <w:t xml:space="preserve">2. </w:t>
      </w:r>
      <w:r w:rsidR="007E52B7" w:rsidRPr="007E52B7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3B2710" w:rsidRPr="003B2710">
        <w:rPr>
          <w:bCs/>
          <w:color w:val="000000"/>
          <w:szCs w:val="16"/>
        </w:rPr>
        <w:t>на поставку циркуляционных и центробежных насосов</w:t>
      </w:r>
      <w:r w:rsidR="007E52B7" w:rsidRPr="007E52B7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3B2710" w:rsidRPr="003B2710">
        <w:rPr>
          <w:bCs/>
          <w:color w:val="000000"/>
          <w:szCs w:val="16"/>
        </w:rPr>
        <w:t>на поставку циркуляционных и центробежных насосов</w:t>
      </w:r>
      <w:r w:rsidR="007E52B7" w:rsidRPr="007E52B7">
        <w:rPr>
          <w:bCs/>
          <w:color w:val="000000"/>
          <w:szCs w:val="16"/>
        </w:rPr>
        <w:t xml:space="preserve">, подавшего заявку под порядковым № </w:t>
      </w:r>
      <w:r w:rsidR="003B2710">
        <w:rPr>
          <w:bCs/>
          <w:color w:val="000000"/>
          <w:szCs w:val="16"/>
        </w:rPr>
        <w:t>2</w:t>
      </w:r>
      <w:r w:rsidR="007E52B7" w:rsidRPr="007E52B7">
        <w:rPr>
          <w:bCs/>
          <w:color w:val="000000"/>
          <w:szCs w:val="16"/>
        </w:rPr>
        <w:t xml:space="preserve"> (</w:t>
      </w:r>
      <w:r w:rsidR="00DA3558">
        <w:rPr>
          <w:bCs/>
          <w:color w:val="000000"/>
          <w:szCs w:val="16"/>
        </w:rPr>
        <w:t>287612</w:t>
      </w:r>
      <w:r w:rsidR="007E52B7" w:rsidRPr="007E52B7">
        <w:rPr>
          <w:bCs/>
          <w:color w:val="000000"/>
          <w:szCs w:val="16"/>
        </w:rPr>
        <w:t xml:space="preserve">) т.к. </w:t>
      </w:r>
      <w:r w:rsidR="007E52B7" w:rsidRPr="007E52B7">
        <w:t xml:space="preserve">в нарушение пп. 23 п. 2.2. раздела </w:t>
      </w:r>
      <w:r w:rsidR="007E52B7" w:rsidRPr="007E52B7">
        <w:rPr>
          <w:lang w:val="en-US"/>
        </w:rPr>
        <w:t>II</w:t>
      </w:r>
      <w:r w:rsidR="007E52B7" w:rsidRPr="007E52B7"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</w:t>
      </w:r>
      <w:r w:rsidR="003B2710" w:rsidRPr="003B2710">
        <w:t>на поставку циркуляционных и центробежных насосов</w:t>
      </w:r>
      <w:r w:rsidR="007E52B7" w:rsidRPr="007E52B7">
        <w:t xml:space="preserve">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3B2710" w:rsidRPr="003B2710">
        <w:t>на поставку циркуляционных и центробежных насосов</w:t>
      </w:r>
      <w:r w:rsidR="007E52B7" w:rsidRPr="007E52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3B2710" w:rsidRPr="003B2710">
        <w:t>на поставку циркуляционных и центробеж</w:t>
      </w:r>
      <w:r w:rsidR="003B2710" w:rsidRPr="003B2710">
        <w:lastRenderedPageBreak/>
        <w:t>ных насосов</w:t>
      </w:r>
      <w:r w:rsidR="007E52B7" w:rsidRPr="007E52B7">
        <w:t xml:space="preserve"> в заявке </w:t>
      </w:r>
      <w:r w:rsidR="003B2710">
        <w:t>класс энергоэффективности типа мотора позиции 1 насоса Т</w:t>
      </w:r>
      <w:r w:rsidR="003B2710">
        <w:rPr>
          <w:lang w:val="en-US"/>
        </w:rPr>
        <w:t>D</w:t>
      </w:r>
      <w:r w:rsidR="003B2710" w:rsidRPr="003B2710">
        <w:t xml:space="preserve"> 80-32</w:t>
      </w:r>
      <w:r w:rsidR="003B2710">
        <w:rPr>
          <w:lang w:val="en-US"/>
        </w:rPr>
        <w:t>G</w:t>
      </w:r>
      <w:r w:rsidR="003B2710" w:rsidRPr="003B2710">
        <w:t xml:space="preserve">/2 </w:t>
      </w:r>
      <w:r w:rsidR="003B2710">
        <w:t xml:space="preserve">не соответствует классу энергоэффективности типа мотора позиции 1 насоса циркуляционного, </w:t>
      </w:r>
      <w:r w:rsidR="003B2710" w:rsidRPr="003B2710">
        <w:t xml:space="preserve">класс энергоэффективности типа мотора позиции </w:t>
      </w:r>
      <w:r w:rsidR="003B2710">
        <w:t>2 насоса ТD100</w:t>
      </w:r>
      <w:r w:rsidR="003B2710" w:rsidRPr="003B2710">
        <w:t>-</w:t>
      </w:r>
      <w:r w:rsidR="003B2710">
        <w:t>22G/2 не соответствует клас</w:t>
      </w:r>
      <w:r w:rsidR="003B2710" w:rsidRPr="003B2710">
        <w:t xml:space="preserve">су энергоэффективности типа мотора позиции </w:t>
      </w:r>
      <w:r w:rsidR="003B2710">
        <w:t>2</w:t>
      </w:r>
      <w:r w:rsidR="003B2710" w:rsidRPr="003B2710">
        <w:t xml:space="preserve"> насоса циркуляционного</w:t>
      </w:r>
      <w:r w:rsidR="003B2710">
        <w:t xml:space="preserve">, </w:t>
      </w:r>
      <w:r w:rsidR="003B2710" w:rsidRPr="003B2710">
        <w:t xml:space="preserve">класс энергоэффективности типа мотора позиции </w:t>
      </w:r>
      <w:r w:rsidR="003B2710">
        <w:t>3</w:t>
      </w:r>
      <w:r w:rsidR="003B2710">
        <w:t xml:space="preserve"> насоса </w:t>
      </w:r>
      <w:r w:rsidR="003B2710">
        <w:rPr>
          <w:lang w:val="en-US"/>
        </w:rPr>
        <w:t>CHLF</w:t>
      </w:r>
      <w:r w:rsidR="003B2710" w:rsidRPr="003B2710">
        <w:t>4-40</w:t>
      </w:r>
      <w:r w:rsidR="003B2710">
        <w:rPr>
          <w:lang w:val="en-US"/>
        </w:rPr>
        <w:t>LSWSC</w:t>
      </w:r>
      <w:r w:rsidR="003B2710">
        <w:t xml:space="preserve"> не соответствует клас</w:t>
      </w:r>
      <w:r w:rsidR="003B2710" w:rsidRPr="003B2710">
        <w:t xml:space="preserve">су энергоэффективности типа мотора позиции </w:t>
      </w:r>
      <w:r w:rsidR="003B2710" w:rsidRPr="003B2710">
        <w:t>3</w:t>
      </w:r>
      <w:r w:rsidR="003B2710" w:rsidRPr="003B2710">
        <w:t xml:space="preserve"> </w:t>
      </w:r>
      <w:r w:rsidR="003B2710">
        <w:t xml:space="preserve">горизонтального многоступенчатого центробежного насоса, рабочая среда позиции 4 циркуляционного насоса </w:t>
      </w:r>
      <w:r w:rsidR="003B2710">
        <w:rPr>
          <w:lang w:val="en-US"/>
        </w:rPr>
        <w:t>BASIC</w:t>
      </w:r>
      <w:r w:rsidR="003B2710" w:rsidRPr="003B2710">
        <w:t xml:space="preserve"> 65-12</w:t>
      </w:r>
      <w:r w:rsidR="003B2710">
        <w:rPr>
          <w:lang w:val="en-US"/>
        </w:rPr>
        <w:t>SF</w:t>
      </w:r>
      <w:r w:rsidR="003B2710" w:rsidRPr="003B2710">
        <w:t xml:space="preserve"> 3</w:t>
      </w:r>
      <w:r w:rsidR="003B2710">
        <w:rPr>
          <w:lang w:val="en-US"/>
        </w:rPr>
        <w:t>x</w:t>
      </w:r>
      <w:r w:rsidR="003B2710" w:rsidRPr="003B2710">
        <w:t xml:space="preserve">380 </w:t>
      </w:r>
      <w:r w:rsidR="003B2710">
        <w:rPr>
          <w:lang w:val="en-US"/>
        </w:rPr>
        <w:t>V</w:t>
      </w:r>
      <w:r w:rsidR="003B2710">
        <w:t xml:space="preserve"> не соответствует рабочей среде позиции 4 </w:t>
      </w:r>
      <w:r w:rsidR="003B2710">
        <w:t>насоса циркуляционного</w:t>
      </w:r>
      <w:r w:rsidR="003B2710">
        <w:t xml:space="preserve">, </w:t>
      </w:r>
      <w:r w:rsidR="003B2710">
        <w:t xml:space="preserve">рабочая среда позиции </w:t>
      </w:r>
      <w:r w:rsidR="003B2710">
        <w:t xml:space="preserve">5 </w:t>
      </w:r>
      <w:r w:rsidR="003B2710">
        <w:t xml:space="preserve">циркуляционного насоса </w:t>
      </w:r>
      <w:r w:rsidR="003B2710">
        <w:rPr>
          <w:lang w:val="en-US"/>
        </w:rPr>
        <w:t>BASIC</w:t>
      </w:r>
      <w:r w:rsidR="003B2710" w:rsidRPr="003B2710">
        <w:t xml:space="preserve"> </w:t>
      </w:r>
      <w:r w:rsidR="003B2710">
        <w:t>50</w:t>
      </w:r>
      <w:r w:rsidR="003B2710" w:rsidRPr="003B2710">
        <w:t>-12</w:t>
      </w:r>
      <w:r w:rsidR="003B2710">
        <w:rPr>
          <w:lang w:val="en-US"/>
        </w:rPr>
        <w:t>SF</w:t>
      </w:r>
      <w:r w:rsidR="003B2710" w:rsidRPr="003B2710">
        <w:t xml:space="preserve"> 3</w:t>
      </w:r>
      <w:r w:rsidR="003B2710">
        <w:rPr>
          <w:lang w:val="en-US"/>
        </w:rPr>
        <w:t>x</w:t>
      </w:r>
      <w:r w:rsidR="003B2710" w:rsidRPr="003B2710">
        <w:t xml:space="preserve">380 </w:t>
      </w:r>
      <w:r w:rsidR="003B2710">
        <w:rPr>
          <w:lang w:val="en-US"/>
        </w:rPr>
        <w:t>V</w:t>
      </w:r>
      <w:r w:rsidR="003B2710">
        <w:t xml:space="preserve"> не соответствует рабочей среде позиции </w:t>
      </w:r>
      <w:r w:rsidR="003B2710">
        <w:t>5</w:t>
      </w:r>
      <w:r w:rsidR="003B2710">
        <w:t xml:space="preserve"> насоса циркуляционного</w:t>
      </w:r>
      <w:r w:rsidR="003B2710">
        <w:t xml:space="preserve">, </w:t>
      </w:r>
      <w:r w:rsidR="003B2710" w:rsidRPr="003B2710">
        <w:t xml:space="preserve">рабочая среда позиции </w:t>
      </w:r>
      <w:r w:rsidR="003B2710">
        <w:t>6</w:t>
      </w:r>
      <w:r w:rsidR="003B2710" w:rsidRPr="003B2710">
        <w:t xml:space="preserve"> циркуляционного насоса BASIC </w:t>
      </w:r>
      <w:r w:rsidR="003B2710">
        <w:t>40</w:t>
      </w:r>
      <w:r w:rsidR="003B2710" w:rsidRPr="003B2710">
        <w:t xml:space="preserve">-12SF 3x380 V не соответствует рабочей среде позиции </w:t>
      </w:r>
      <w:r w:rsidR="003B2710">
        <w:t>6</w:t>
      </w:r>
      <w:r w:rsidR="003B2710" w:rsidRPr="003B2710">
        <w:t xml:space="preserve"> насоса циркуляционного</w:t>
      </w:r>
      <w:r w:rsidR="003B2710">
        <w:t xml:space="preserve">, </w:t>
      </w:r>
      <w:r w:rsidR="00DA3558">
        <w:t>тип мотора</w:t>
      </w:r>
      <w:r w:rsidR="003B2710">
        <w:t xml:space="preserve"> по позиции 7 насос</w:t>
      </w:r>
      <w:r w:rsidR="00DA3558">
        <w:t>а</w:t>
      </w:r>
      <w:r w:rsidR="003B2710">
        <w:t xml:space="preserve"> </w:t>
      </w:r>
      <w:r w:rsidR="003B2710">
        <w:rPr>
          <w:lang w:val="en-US"/>
        </w:rPr>
        <w:t>Aikon</w:t>
      </w:r>
      <w:r w:rsidR="003B2710" w:rsidRPr="003B2710">
        <w:t xml:space="preserve"> </w:t>
      </w:r>
      <w:r w:rsidR="003B2710">
        <w:rPr>
          <w:lang w:val="en-US"/>
        </w:rPr>
        <w:t>SMM</w:t>
      </w:r>
      <w:r w:rsidR="003B2710" w:rsidRPr="003B2710">
        <w:t>150-125-315-37/4</w:t>
      </w:r>
      <w:r w:rsidR="003B2710">
        <w:t xml:space="preserve"> </w:t>
      </w:r>
      <w:r w:rsidR="00DA3558">
        <w:t xml:space="preserve">не соответствует типу мотора по позиции 7 </w:t>
      </w:r>
      <w:r w:rsidR="003B2710">
        <w:t xml:space="preserve"> </w:t>
      </w:r>
      <w:r w:rsidR="00DA3558">
        <w:t>насоса центробежного и отсутствует КПД насоса.</w:t>
      </w:r>
    </w:p>
    <w:p w:rsidR="007E52B7" w:rsidRDefault="007E52B7" w:rsidP="007E52B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E52B7" w:rsidRPr="00FF4BCE" w:rsidTr="00A42881">
        <w:tc>
          <w:tcPr>
            <w:tcW w:w="3379" w:type="dxa"/>
            <w:shd w:val="clear" w:color="auto" w:fill="auto"/>
          </w:tcPr>
          <w:p w:rsidR="007E52B7" w:rsidRDefault="007E52B7" w:rsidP="00A4288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E52B7" w:rsidRDefault="007E52B7" w:rsidP="00A428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E52B7" w:rsidRDefault="007E52B7" w:rsidP="00A4288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E52B7" w:rsidRPr="00FF4BCE" w:rsidTr="00A42881">
        <w:tc>
          <w:tcPr>
            <w:tcW w:w="3379" w:type="dxa"/>
            <w:vMerge w:val="restart"/>
            <w:shd w:val="clear" w:color="auto" w:fill="auto"/>
          </w:tcPr>
          <w:p w:rsidR="007E52B7" w:rsidRDefault="007E52B7" w:rsidP="00A4288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E52B7" w:rsidRDefault="007E52B7" w:rsidP="00A428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Еремов</w:t>
            </w:r>
          </w:p>
        </w:tc>
        <w:tc>
          <w:tcPr>
            <w:tcW w:w="3260" w:type="dxa"/>
            <w:shd w:val="clear" w:color="auto" w:fill="auto"/>
          </w:tcPr>
          <w:p w:rsidR="007E52B7" w:rsidRDefault="007E52B7" w:rsidP="00A4288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E52B7" w:rsidRPr="00FF4BCE" w:rsidTr="00A42881">
        <w:tc>
          <w:tcPr>
            <w:tcW w:w="3379" w:type="dxa"/>
            <w:vMerge/>
            <w:shd w:val="clear" w:color="auto" w:fill="auto"/>
          </w:tcPr>
          <w:p w:rsidR="007E52B7" w:rsidRPr="00FF4BCE" w:rsidRDefault="007E52B7" w:rsidP="00A4288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E52B7" w:rsidRDefault="00C56FB3" w:rsidP="00A428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E52B7" w:rsidRDefault="007E52B7" w:rsidP="00A4288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E52B7" w:rsidRPr="00FF4BCE" w:rsidTr="00A42881">
        <w:tc>
          <w:tcPr>
            <w:tcW w:w="3379" w:type="dxa"/>
            <w:vMerge/>
            <w:shd w:val="clear" w:color="auto" w:fill="auto"/>
          </w:tcPr>
          <w:p w:rsidR="007E52B7" w:rsidRPr="00FF4BCE" w:rsidRDefault="007E52B7" w:rsidP="00A4288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E52B7" w:rsidRPr="00FF4BCE" w:rsidRDefault="008F3EA6" w:rsidP="00A428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  <w:tc>
          <w:tcPr>
            <w:tcW w:w="3260" w:type="dxa"/>
            <w:shd w:val="clear" w:color="auto" w:fill="auto"/>
          </w:tcPr>
          <w:p w:rsidR="007E52B7" w:rsidRDefault="007E52B7" w:rsidP="00A4288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E52B7" w:rsidRPr="00FF4BCE" w:rsidTr="00A42881">
        <w:tc>
          <w:tcPr>
            <w:tcW w:w="3379" w:type="dxa"/>
            <w:shd w:val="clear" w:color="auto" w:fill="auto"/>
          </w:tcPr>
          <w:p w:rsidR="007E52B7" w:rsidRPr="00FF4BCE" w:rsidRDefault="007E52B7" w:rsidP="00A4288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E52B7" w:rsidRPr="00FF4BCE" w:rsidRDefault="007E52B7" w:rsidP="00A4288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834F29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E52B7" w:rsidRDefault="007E52B7" w:rsidP="00A42881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CB4461" w:rsidRDefault="00CB4461" w:rsidP="007E52B7">
      <w:pPr>
        <w:ind w:firstLine="709"/>
        <w:jc w:val="both"/>
        <w:rPr>
          <w:bCs/>
          <w:color w:val="000000"/>
          <w:szCs w:val="16"/>
        </w:rPr>
      </w:pPr>
    </w:p>
    <w:p w:rsidR="00526031" w:rsidRDefault="00DA3558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3</w:t>
      </w:r>
      <w:r w:rsidR="00834F29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DA3558">
        <w:rPr>
          <w:bCs/>
          <w:color w:val="000000"/>
          <w:szCs w:val="16"/>
        </w:rPr>
        <w:t>на поставку циркуляционных и центробежных насосов</w:t>
      </w:r>
      <w:r w:rsidR="00B64C62" w:rsidRPr="00B64C62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3</w:t>
      </w:r>
      <w:r w:rsidR="002F50B7" w:rsidRPr="002F50B7">
        <w:rPr>
          <w:bCs/>
          <w:color w:val="000000"/>
          <w:szCs w:val="16"/>
        </w:rPr>
        <w:t xml:space="preserve"> (</w:t>
      </w:r>
      <w:r w:rsidR="00F827D7">
        <w:rPr>
          <w:bCs/>
          <w:color w:val="000000"/>
          <w:szCs w:val="16"/>
        </w:rPr>
        <w:t>287738</w:t>
      </w:r>
      <w:bookmarkStart w:id="0" w:name="_GoBack"/>
      <w:bookmarkEnd w:id="0"/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DA3558">
        <w:rPr>
          <w:bCs/>
          <w:color w:val="000000"/>
          <w:szCs w:val="16"/>
        </w:rPr>
        <w:t>на поставку циркуляционных и центробежных насосов</w:t>
      </w:r>
      <w:r w:rsidR="00575271">
        <w:rPr>
          <w:bCs/>
          <w:color w:val="000000"/>
          <w:szCs w:val="16"/>
        </w:rPr>
        <w:t>.</w:t>
      </w:r>
    </w:p>
    <w:p w:rsidR="00575271" w:rsidRDefault="0057527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75271" w:rsidRPr="00FF4BCE" w:rsidTr="00AC2A5C">
        <w:tc>
          <w:tcPr>
            <w:tcW w:w="3379" w:type="dxa"/>
            <w:shd w:val="clear" w:color="auto" w:fill="auto"/>
          </w:tcPr>
          <w:p w:rsidR="00575271" w:rsidRDefault="00834F29" w:rsidP="00834F29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</w:t>
            </w:r>
            <w:r w:rsidR="00575271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834F29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 w:val="restart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575271" w:rsidP="00834F29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</w:t>
            </w:r>
            <w:r w:rsidR="00834F29">
              <w:rPr>
                <w:bCs/>
                <w:color w:val="000000"/>
              </w:rPr>
              <w:t>. Еремов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Default="00C56FB3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Pr="00FF4BCE" w:rsidRDefault="008F3EA6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Pr="00FF4BCE" w:rsidRDefault="00834F29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2F50B7" w:rsidRDefault="002F50B7" w:rsidP="00575271">
      <w:pPr>
        <w:ind w:firstLine="709"/>
        <w:jc w:val="both"/>
        <w:rPr>
          <w:bCs/>
          <w:color w:val="000000"/>
          <w:szCs w:val="16"/>
        </w:rPr>
      </w:pPr>
    </w:p>
    <w:p w:rsidR="00A42881" w:rsidRDefault="00D81AEB" w:rsidP="00A42881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lastRenderedPageBreak/>
        <w:t>4</w:t>
      </w:r>
      <w:r w:rsidR="0039213C">
        <w:rPr>
          <w:bCs/>
          <w:color w:val="000000"/>
          <w:szCs w:val="16"/>
        </w:rPr>
        <w:t xml:space="preserve">. </w:t>
      </w:r>
      <w:r w:rsidR="00A42881">
        <w:rPr>
          <w:bCs/>
          <w:color w:val="000000"/>
          <w:szCs w:val="16"/>
        </w:rPr>
        <w:t>На основании результатов оценки и сопоставления заявок (Приложение № 1 к настоящему Протоколу) Единой комиссией принято следующее решение:</w:t>
      </w:r>
    </w:p>
    <w:p w:rsidR="00A42881" w:rsidRDefault="00A42881" w:rsidP="00A42881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A42881" w:rsidRPr="00995D1E" w:rsidTr="00A42881">
        <w:trPr>
          <w:trHeight w:val="326"/>
        </w:trPr>
        <w:tc>
          <w:tcPr>
            <w:tcW w:w="675" w:type="dxa"/>
            <w:shd w:val="clear" w:color="auto" w:fill="auto"/>
          </w:tcPr>
          <w:p w:rsidR="00A42881" w:rsidRPr="00995D1E" w:rsidRDefault="00A42881" w:rsidP="00A4288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A42881" w:rsidRPr="00995D1E" w:rsidRDefault="00A42881" w:rsidP="00A42881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A42881" w:rsidRPr="00995D1E" w:rsidRDefault="00A42881" w:rsidP="00A42881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A42881" w:rsidRDefault="00A42881" w:rsidP="00A42881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A42881" w:rsidRDefault="00A42881" w:rsidP="00A42881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174E0C" w:rsidRPr="00995D1E" w:rsidTr="00A42881">
        <w:tc>
          <w:tcPr>
            <w:tcW w:w="675" w:type="dxa"/>
            <w:vMerge w:val="restart"/>
            <w:shd w:val="clear" w:color="auto" w:fill="auto"/>
          </w:tcPr>
          <w:p w:rsidR="00174E0C" w:rsidRDefault="00174E0C" w:rsidP="00174E0C">
            <w:pPr>
              <w:pStyle w:val="21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Pr="00995D1E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Pr="00700A52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00A52">
              <w:rPr>
                <w:b w:val="0"/>
                <w:bCs w:val="0"/>
                <w:szCs w:val="24"/>
              </w:rPr>
              <w:t>№ 1 (</w:t>
            </w:r>
            <w:r>
              <w:rPr>
                <w:b w:val="0"/>
                <w:bCs w:val="0"/>
                <w:szCs w:val="24"/>
              </w:rPr>
              <w:t>287539</w:t>
            </w:r>
            <w:r w:rsidRPr="00700A52">
              <w:rPr>
                <w:b w:val="0"/>
                <w:bCs w:val="0"/>
                <w:szCs w:val="24"/>
              </w:rPr>
              <w:t>)</w:t>
            </w:r>
          </w:p>
          <w:p w:rsidR="00174E0C" w:rsidRPr="00700A52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01.04.2024</w:t>
            </w:r>
            <w:r w:rsidRPr="00700A52">
              <w:rPr>
                <w:b w:val="0"/>
                <w:bCs w:val="0"/>
                <w:szCs w:val="24"/>
              </w:rPr>
              <w:t xml:space="preserve"> в </w:t>
            </w:r>
          </w:p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Pr="00700A52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36</w:t>
            </w:r>
            <w:r w:rsidRPr="00700A52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Pr="002A3ABF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47,06</w:t>
            </w: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AF3D51">
              <w:t>47,06</w:t>
            </w:r>
          </w:p>
        </w:tc>
      </w:tr>
      <w:tr w:rsidR="00174E0C" w:rsidRPr="00995D1E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Еремов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AF3D51">
              <w:t>47,06</w:t>
            </w:r>
          </w:p>
        </w:tc>
      </w:tr>
      <w:tr w:rsidR="00174E0C" w:rsidRPr="00995D1E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AF3D51">
              <w:t>47,06</w:t>
            </w:r>
          </w:p>
        </w:tc>
      </w:tr>
      <w:tr w:rsidR="00174E0C" w:rsidRPr="00995D1E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AF3D51">
              <w:t>47,06</w:t>
            </w:r>
          </w:p>
        </w:tc>
      </w:tr>
      <w:tr w:rsidR="00174E0C" w:rsidRPr="00995D1E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AF3D51">
              <w:t>47,06</w:t>
            </w:r>
          </w:p>
        </w:tc>
      </w:tr>
      <w:tr w:rsidR="00174E0C" w:rsidRPr="00995D1E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174E0C" w:rsidRPr="00703224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174E0C" w:rsidRPr="002A3ABF" w:rsidRDefault="00174E0C" w:rsidP="00174E0C">
            <w:pPr>
              <w:pStyle w:val="21"/>
              <w:ind w:left="33" w:firstLine="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25,00</w:t>
            </w: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A50EC5">
              <w:t>25,00</w:t>
            </w:r>
          </w:p>
        </w:tc>
      </w:tr>
      <w:tr w:rsidR="00174E0C" w:rsidRPr="00995D1E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Еремов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A50EC5">
              <w:t>25,00</w:t>
            </w:r>
          </w:p>
        </w:tc>
      </w:tr>
      <w:tr w:rsidR="00174E0C" w:rsidRPr="00995D1E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A50EC5">
              <w:t>25,00</w:t>
            </w:r>
          </w:p>
        </w:tc>
      </w:tr>
      <w:tr w:rsidR="00174E0C" w:rsidRPr="00995D1E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A50EC5">
              <w:t>25,00</w:t>
            </w:r>
          </w:p>
        </w:tc>
      </w:tr>
      <w:tr w:rsidR="00174E0C" w:rsidRPr="00995D1E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A50EC5">
              <w:t>25,00</w:t>
            </w:r>
          </w:p>
        </w:tc>
      </w:tr>
      <w:tr w:rsidR="00174E0C" w:rsidTr="00A42881">
        <w:tc>
          <w:tcPr>
            <w:tcW w:w="675" w:type="dxa"/>
            <w:vMerge w:val="restart"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Pr="00995D1E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 (287738)</w:t>
            </w:r>
          </w:p>
          <w:p w:rsidR="00174E0C" w:rsidRPr="00995D1E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02.04.2024 в</w:t>
            </w: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00 </w:t>
            </w:r>
            <w:r w:rsidRPr="00995D1E">
              <w:rPr>
                <w:b w:val="0"/>
                <w:bCs w:val="0"/>
                <w:szCs w:val="24"/>
              </w:rPr>
              <w:t>час.</w:t>
            </w:r>
            <w:r>
              <w:rPr>
                <w:b w:val="0"/>
                <w:bCs w:val="0"/>
                <w:szCs w:val="24"/>
              </w:rPr>
              <w:t>07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74E0C" w:rsidRPr="002A3ABF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5,88</w:t>
            </w: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1551F4">
              <w:t>5,88</w:t>
            </w:r>
          </w:p>
        </w:tc>
      </w:tr>
      <w:tr w:rsidR="00174E0C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Еремов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1551F4">
              <w:t>5,88</w:t>
            </w:r>
          </w:p>
        </w:tc>
      </w:tr>
      <w:tr w:rsidR="00174E0C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1551F4">
              <w:t>5,88</w:t>
            </w:r>
          </w:p>
        </w:tc>
      </w:tr>
      <w:tr w:rsidR="00174E0C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1551F4">
              <w:t>5,88</w:t>
            </w:r>
          </w:p>
        </w:tc>
      </w:tr>
      <w:tr w:rsidR="00174E0C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 w:rsidRPr="001551F4">
              <w:t>5,88</w:t>
            </w:r>
          </w:p>
        </w:tc>
      </w:tr>
      <w:tr w:rsidR="00174E0C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174E0C" w:rsidRPr="00703224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>
              <w:t>0</w:t>
            </w:r>
          </w:p>
        </w:tc>
      </w:tr>
      <w:tr w:rsidR="00174E0C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Еремов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>
              <w:t>0</w:t>
            </w:r>
          </w:p>
        </w:tc>
      </w:tr>
      <w:tr w:rsidR="00174E0C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>
              <w:t>0</w:t>
            </w:r>
          </w:p>
        </w:tc>
      </w:tr>
      <w:tr w:rsidR="00174E0C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>
              <w:t>0</w:t>
            </w:r>
          </w:p>
        </w:tc>
      </w:tr>
      <w:tr w:rsidR="00174E0C" w:rsidTr="00A42881">
        <w:tc>
          <w:tcPr>
            <w:tcW w:w="675" w:type="dxa"/>
            <w:vMerge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74E0C" w:rsidRPr="00703224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174E0C" w:rsidRDefault="00174E0C" w:rsidP="00174E0C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E0C" w:rsidRDefault="00174E0C" w:rsidP="00174E0C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174E0C" w:rsidRDefault="00174E0C" w:rsidP="00174E0C">
            <w:pPr>
              <w:jc w:val="center"/>
            </w:pPr>
            <w:r>
              <w:t>0</w:t>
            </w:r>
          </w:p>
        </w:tc>
      </w:tr>
    </w:tbl>
    <w:p w:rsidR="00A42881" w:rsidRDefault="00A42881" w:rsidP="00A42881">
      <w:pPr>
        <w:ind w:firstLine="709"/>
        <w:jc w:val="both"/>
        <w:rPr>
          <w:b/>
        </w:rPr>
      </w:pPr>
    </w:p>
    <w:p w:rsidR="00A42881" w:rsidRDefault="00A42881" w:rsidP="00A4288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5</w:t>
      </w:r>
      <w:r w:rsidRPr="00BD55E1">
        <w:t xml:space="preserve">. </w:t>
      </w:r>
      <w:r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Pr="007E5D68">
        <w:rPr>
          <w:bCs/>
        </w:rPr>
        <w:t xml:space="preserve">в электронной форме </w:t>
      </w:r>
      <w:r>
        <w:rPr>
          <w:bCs/>
        </w:rPr>
        <w:t xml:space="preserve">для субъектов малого и среднего предпринимательства </w:t>
      </w:r>
      <w:r w:rsidR="00174E0C" w:rsidRPr="00174E0C">
        <w:rPr>
          <w:bCs/>
        </w:rPr>
        <w:t>на поставку циркуляционных и центробежных насосов</w:t>
      </w:r>
      <w:r w:rsidRPr="0056291C">
        <w:rPr>
          <w:bCs/>
        </w:rPr>
        <w:t xml:space="preserve"> </w:t>
      </w:r>
      <w:r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174E0C" w:rsidRDefault="00174E0C" w:rsidP="00A4288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p w:rsidR="00A42881" w:rsidRDefault="00A42881" w:rsidP="00A4288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03"/>
      </w:tblGrid>
      <w:tr w:rsidR="00174E0C" w:rsidRPr="00995D1E" w:rsidTr="00174E0C">
        <w:trPr>
          <w:trHeight w:val="1725"/>
        </w:trPr>
        <w:tc>
          <w:tcPr>
            <w:tcW w:w="4820" w:type="dxa"/>
          </w:tcPr>
          <w:p w:rsidR="00174E0C" w:rsidRPr="00995D1E" w:rsidRDefault="00174E0C" w:rsidP="00A42881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5103" w:type="dxa"/>
            <w:shd w:val="clear" w:color="auto" w:fill="auto"/>
          </w:tcPr>
          <w:p w:rsidR="00174E0C" w:rsidRPr="00995D1E" w:rsidRDefault="00174E0C" w:rsidP="00A42881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174E0C" w:rsidRPr="00995D1E" w:rsidTr="00174E0C">
        <w:tc>
          <w:tcPr>
            <w:tcW w:w="4820" w:type="dxa"/>
          </w:tcPr>
          <w:p w:rsidR="00174E0C" w:rsidRPr="00995D1E" w:rsidRDefault="00174E0C" w:rsidP="00A4288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103" w:type="dxa"/>
            <w:shd w:val="clear" w:color="auto" w:fill="auto"/>
          </w:tcPr>
          <w:p w:rsidR="00174E0C" w:rsidRPr="00700A52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700A52">
              <w:rPr>
                <w:b w:val="0"/>
                <w:bCs w:val="0"/>
                <w:szCs w:val="24"/>
              </w:rPr>
              <w:t>№ 1 (</w:t>
            </w:r>
            <w:r>
              <w:rPr>
                <w:b w:val="0"/>
                <w:bCs w:val="0"/>
                <w:szCs w:val="24"/>
              </w:rPr>
              <w:t>287539</w:t>
            </w:r>
            <w:r w:rsidRPr="00700A52">
              <w:rPr>
                <w:b w:val="0"/>
                <w:bCs w:val="0"/>
                <w:szCs w:val="24"/>
              </w:rPr>
              <w:t>)</w:t>
            </w:r>
          </w:p>
          <w:p w:rsidR="00174E0C" w:rsidRPr="00700A52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01.04.2024</w:t>
            </w:r>
            <w:r w:rsidRPr="00700A52">
              <w:rPr>
                <w:b w:val="0"/>
                <w:bCs w:val="0"/>
                <w:szCs w:val="24"/>
              </w:rPr>
              <w:t xml:space="preserve"> в </w:t>
            </w:r>
          </w:p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Pr="00700A52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36</w:t>
            </w:r>
            <w:r w:rsidRPr="00700A52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174E0C" w:rsidRPr="00995D1E" w:rsidTr="00174E0C">
        <w:tc>
          <w:tcPr>
            <w:tcW w:w="4820" w:type="dxa"/>
          </w:tcPr>
          <w:p w:rsidR="00174E0C" w:rsidRDefault="00174E0C" w:rsidP="00A4288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103" w:type="dxa"/>
            <w:shd w:val="clear" w:color="auto" w:fill="auto"/>
          </w:tcPr>
          <w:p w:rsidR="00174E0C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 (287738)</w:t>
            </w:r>
          </w:p>
          <w:p w:rsidR="00174E0C" w:rsidRPr="00995D1E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02.04.2024 в</w:t>
            </w:r>
          </w:p>
          <w:p w:rsidR="00174E0C" w:rsidRPr="00752A2B" w:rsidRDefault="00174E0C" w:rsidP="00174E0C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00 </w:t>
            </w:r>
            <w:r w:rsidRPr="00995D1E">
              <w:rPr>
                <w:b w:val="0"/>
                <w:bCs w:val="0"/>
                <w:szCs w:val="24"/>
              </w:rPr>
              <w:t>час.</w:t>
            </w:r>
            <w:r>
              <w:rPr>
                <w:b w:val="0"/>
                <w:bCs w:val="0"/>
                <w:szCs w:val="24"/>
              </w:rPr>
              <w:t>07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74E0C" w:rsidRDefault="00174E0C" w:rsidP="00A42881">
      <w:pPr>
        <w:ind w:firstLine="709"/>
        <w:jc w:val="both"/>
      </w:pPr>
    </w:p>
    <w:p w:rsidR="00174E0C" w:rsidRDefault="00174E0C" w:rsidP="00A42881">
      <w:pPr>
        <w:ind w:firstLine="709"/>
        <w:jc w:val="both"/>
      </w:pPr>
    </w:p>
    <w:p w:rsidR="00A42881" w:rsidRDefault="00A42881" w:rsidP="00A42881">
      <w:pPr>
        <w:ind w:firstLine="709"/>
        <w:jc w:val="both"/>
      </w:pPr>
      <w:r>
        <w:rPr>
          <w:b/>
        </w:rPr>
        <w:t>9</w:t>
      </w:r>
      <w:r w:rsidRPr="00F2285D">
        <w:rPr>
          <w:b/>
        </w:rPr>
        <w:t xml:space="preserve">. Публикация и хранение протокола: </w:t>
      </w:r>
      <w:r w:rsidRPr="00F2285D">
        <w:t>Настоящий протокол подлежит размещению</w:t>
      </w:r>
      <w:r w:rsidRPr="00104C9E">
        <w:rPr>
          <w:bCs/>
        </w:rPr>
        <w:t xml:space="preserve"> на Электронной торговой площадке </w:t>
      </w:r>
      <w:hyperlink r:id="rId10" w:history="1">
        <w:r w:rsidRPr="00831189">
          <w:rPr>
            <w:rStyle w:val="a3"/>
            <w:lang w:val="en-US"/>
          </w:rPr>
          <w:t>http</w:t>
        </w:r>
        <w:r w:rsidRPr="00831189">
          <w:rPr>
            <w:rStyle w:val="a3"/>
          </w:rPr>
          <w:t>://</w:t>
        </w:r>
        <w:r w:rsidRPr="00831189">
          <w:rPr>
            <w:rStyle w:val="a3"/>
            <w:lang w:val="en-US"/>
          </w:rPr>
          <w:t>www</w:t>
        </w:r>
        <w:r w:rsidRPr="00831189">
          <w:rPr>
            <w:rStyle w:val="a3"/>
          </w:rPr>
          <w:t>.</w:t>
        </w:r>
        <w:r w:rsidRPr="00831189">
          <w:rPr>
            <w:rStyle w:val="a3"/>
            <w:lang w:val="en-US"/>
          </w:rPr>
          <w:t>tektorg</w:t>
        </w:r>
        <w:r w:rsidRPr="00831189">
          <w:rPr>
            <w:rStyle w:val="a3"/>
          </w:rPr>
          <w:t>.</w:t>
        </w:r>
        <w:r w:rsidRPr="00831189">
          <w:rPr>
            <w:rStyle w:val="a3"/>
            <w:lang w:val="en-US"/>
          </w:rPr>
          <w:t>ru</w:t>
        </w:r>
        <w:r w:rsidRPr="00831189">
          <w:rPr>
            <w:rStyle w:val="a3"/>
          </w:rPr>
          <w:t>/</w:t>
        </w:r>
      </w:hyperlink>
      <w:r w:rsidRPr="00104C9E">
        <w:rPr>
          <w:bCs/>
        </w:rPr>
        <w:t xml:space="preserve">  и в Единой информационной системе в </w:t>
      </w:r>
      <w:r w:rsidRPr="00104C9E">
        <w:rPr>
          <w:bCs/>
        </w:rPr>
        <w:lastRenderedPageBreak/>
        <w:t>сфере закупок в сети Интернет http://www.zakupki.gov.ru/</w:t>
      </w:r>
      <w:r w:rsidRPr="00F2285D">
        <w:t xml:space="preserve"> </w:t>
      </w:r>
      <w:r>
        <w:t xml:space="preserve"> </w:t>
      </w:r>
      <w:r w:rsidRPr="00F2285D">
        <w:t xml:space="preserve">и  хранению не менее трёх лет с даты его подписания. </w:t>
      </w:r>
    </w:p>
    <w:p w:rsidR="00B66093" w:rsidRPr="00F2285D" w:rsidRDefault="00B66093" w:rsidP="00A4288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B66093" w:rsidRPr="002A3ABF" w:rsidTr="00653DD2">
        <w:tc>
          <w:tcPr>
            <w:tcW w:w="5595" w:type="dxa"/>
            <w:shd w:val="clear" w:color="auto" w:fill="auto"/>
            <w:vAlign w:val="bottom"/>
          </w:tcPr>
          <w:p w:rsidR="00B66093" w:rsidRDefault="00493306" w:rsidP="0049330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</w:t>
            </w:r>
            <w:r w:rsidR="00B66093"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я</w:t>
            </w:r>
            <w:r w:rsidR="00B66093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B66093" w:rsidRPr="002A3ABF" w:rsidRDefault="00B66093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093" w:rsidRDefault="00493306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53DD2" w:rsidP="00493306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r w:rsidR="00493306">
              <w:rPr>
                <w:bCs/>
                <w:color w:val="000000"/>
              </w:rPr>
              <w:t>Еремов</w:t>
            </w:r>
          </w:p>
        </w:tc>
      </w:tr>
      <w:tr w:rsidR="00653DD2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53DD2" w:rsidRDefault="008F3EA6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8F3EA6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</w:tr>
      <w:tr w:rsidR="002A3ABF" w:rsidRPr="002A3ABF" w:rsidTr="00653DD2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93306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90605D" w:rsidRPr="00F2285D" w:rsidRDefault="00493306" w:rsidP="00493306">
      <w:pPr>
        <w:jc w:val="both"/>
      </w:pPr>
      <w:r>
        <w:rPr>
          <w:b/>
          <w:color w:val="000000"/>
        </w:rPr>
        <w:t>Врио. 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ого</w:t>
      </w:r>
      <w:r w:rsidR="002A3ABF" w:rsidRPr="002A3ABF">
        <w:rPr>
          <w:b/>
          <w:color w:val="000000"/>
        </w:rPr>
        <w:t xml:space="preserve"> директор</w:t>
      </w:r>
      <w:r>
        <w:rPr>
          <w:b/>
          <w:color w:val="000000"/>
        </w:rPr>
        <w:t>а</w:t>
      </w:r>
      <w:r w:rsidR="002A3ABF" w:rsidRPr="002A3ABF">
        <w:rPr>
          <w:b/>
          <w:color w:val="000000"/>
        </w:rPr>
        <w:t xml:space="preserve"> АО «УТС»                ________________          </w:t>
      </w:r>
      <w:r>
        <w:rPr>
          <w:b/>
          <w:color w:val="000000"/>
        </w:rPr>
        <w:t>П.Н. Захаров</w:t>
      </w: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174E0C" w:rsidRDefault="00174E0C" w:rsidP="00A42881">
      <w:pPr>
        <w:ind w:left="6379"/>
        <w:jc w:val="right"/>
        <w:rPr>
          <w:sz w:val="23"/>
          <w:szCs w:val="23"/>
        </w:rPr>
      </w:pPr>
    </w:p>
    <w:p w:rsidR="00A42881" w:rsidRPr="00B229E1" w:rsidRDefault="00A42881" w:rsidP="00A4288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A42881" w:rsidRPr="00B229E1" w:rsidRDefault="00A42881" w:rsidP="00A4288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A42881" w:rsidRPr="00B229E1" w:rsidRDefault="00A42881" w:rsidP="00A4288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054EC4">
        <w:rPr>
          <w:sz w:val="23"/>
          <w:szCs w:val="23"/>
        </w:rPr>
        <w:t>03</w:t>
      </w:r>
      <w:r w:rsidRPr="00B229E1">
        <w:rPr>
          <w:sz w:val="23"/>
          <w:szCs w:val="23"/>
        </w:rPr>
        <w:t xml:space="preserve">» </w:t>
      </w:r>
      <w:r w:rsidR="00054EC4">
        <w:rPr>
          <w:sz w:val="23"/>
          <w:szCs w:val="23"/>
        </w:rPr>
        <w:t>апреля</w:t>
      </w:r>
      <w:r w:rsidRPr="00B229E1">
        <w:rPr>
          <w:sz w:val="23"/>
          <w:szCs w:val="23"/>
        </w:rPr>
        <w:t xml:space="preserve"> 202</w:t>
      </w:r>
      <w:r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A42881" w:rsidRPr="004509BE" w:rsidRDefault="00A42881" w:rsidP="00A42881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054EC4">
        <w:rPr>
          <w:sz w:val="23"/>
          <w:szCs w:val="23"/>
        </w:rPr>
        <w:t>4032884</w:t>
      </w:r>
      <w:r>
        <w:rPr>
          <w:sz w:val="23"/>
          <w:szCs w:val="23"/>
        </w:rPr>
        <w:t>0</w:t>
      </w:r>
      <w:r w:rsidRPr="004509BE">
        <w:rPr>
          <w:sz w:val="23"/>
          <w:szCs w:val="23"/>
        </w:rPr>
        <w:t>-1 (</w:t>
      </w:r>
      <w:r w:rsidR="00054EC4">
        <w:rPr>
          <w:sz w:val="23"/>
          <w:szCs w:val="23"/>
        </w:rPr>
        <w:t>32413421087</w:t>
      </w:r>
      <w:r w:rsidRPr="004509BE">
        <w:rPr>
          <w:sz w:val="23"/>
          <w:szCs w:val="23"/>
        </w:rPr>
        <w:t>-1)</w:t>
      </w:r>
    </w:p>
    <w:p w:rsidR="00A42881" w:rsidRDefault="00A42881" w:rsidP="00A42881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A42881" w:rsidRDefault="00A42881" w:rsidP="00A42881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Оценка и сопоставление заявок по критериям,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A42881" w:rsidRDefault="00054EC4" w:rsidP="00A42881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054EC4">
        <w:rPr>
          <w:bCs/>
          <w:color w:val="000000"/>
          <w:szCs w:val="16"/>
        </w:rPr>
        <w:t>на поставку циркуляционных и центробежных насосов</w:t>
      </w:r>
    </w:p>
    <w:p w:rsidR="00A42881" w:rsidRDefault="00A42881" w:rsidP="00A42881">
      <w:pPr>
        <w:pStyle w:val="22"/>
        <w:tabs>
          <w:tab w:val="left" w:pos="851"/>
        </w:tabs>
        <w:jc w:val="center"/>
        <w:rPr>
          <w:b/>
          <w:sz w:val="23"/>
          <w:szCs w:val="23"/>
        </w:rPr>
      </w:pPr>
    </w:p>
    <w:p w:rsidR="00A42881" w:rsidRDefault="00A42881" w:rsidP="00A42881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1. </w:t>
      </w:r>
      <w:r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A42881" w:rsidRPr="00D63C38" w:rsidRDefault="00A42881" w:rsidP="00A42881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>
        <w:rPr>
          <w:b/>
          <w:sz w:val="23"/>
          <w:szCs w:val="23"/>
        </w:rPr>
        <w:t xml:space="preserve">астник запроса предложений под </w:t>
      </w:r>
      <w:r w:rsidRPr="00552E57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1</w:t>
      </w:r>
      <w:r w:rsidRPr="00552E57">
        <w:rPr>
          <w:b/>
          <w:sz w:val="23"/>
          <w:szCs w:val="23"/>
        </w:rPr>
        <w:t xml:space="preserve"> (</w:t>
      </w:r>
      <w:r w:rsidR="00054EC4">
        <w:rPr>
          <w:b/>
          <w:sz w:val="23"/>
          <w:szCs w:val="23"/>
        </w:rPr>
        <w:t>287539</w:t>
      </w:r>
      <w:r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054EC4">
        <w:rPr>
          <w:sz w:val="23"/>
          <w:szCs w:val="23"/>
        </w:rPr>
        <w:t>5</w:t>
      </w:r>
      <w:r>
        <w:rPr>
          <w:sz w:val="23"/>
          <w:szCs w:val="23"/>
        </w:rPr>
        <w:t xml:space="preserve"> календарных дня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A42881" w:rsidRDefault="00A42881" w:rsidP="00A42881">
      <w:pPr>
        <w:suppressAutoHyphens/>
        <w:jc w:val="both"/>
      </w:pPr>
    </w:p>
    <w:p w:rsidR="00A42881" w:rsidRDefault="00A42881" w:rsidP="00A42881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A42881" w:rsidRPr="00F76470" w:rsidRDefault="00A42881" w:rsidP="00A42881">
      <w:pPr>
        <w:suppressAutoHyphens/>
        <w:jc w:val="both"/>
        <w:rPr>
          <w:lang w:val="en-US"/>
        </w:rPr>
      </w:pPr>
    </w:p>
    <w:p w:rsidR="00A42881" w:rsidRDefault="00A42881" w:rsidP="00A42881">
      <w:pPr>
        <w:suppressAutoHyphens/>
        <w:jc w:val="both"/>
      </w:pPr>
      <w:r w:rsidRPr="00A95AA5">
        <w:t>где:</w:t>
      </w:r>
    </w:p>
    <w:p w:rsidR="00A42881" w:rsidRDefault="00A42881" w:rsidP="00A42881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A42881" w:rsidRDefault="00A42881" w:rsidP="00A42881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A42881" w:rsidRDefault="00A42881" w:rsidP="00A42881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A42881" w:rsidRDefault="00A42881" w:rsidP="00A42881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A42881" w:rsidRDefault="00A42881" w:rsidP="00A42881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A42881" w:rsidRPr="00A95AA5" w:rsidRDefault="00A42881" w:rsidP="00A42881">
      <w:pPr>
        <w:suppressAutoHyphens/>
        <w:jc w:val="both"/>
        <w:rPr>
          <w:rFonts w:eastAsia="Calibri"/>
        </w:rPr>
      </w:pPr>
    </w:p>
    <w:p w:rsidR="00A42881" w:rsidRPr="002E6ACC" w:rsidRDefault="00A42881" w:rsidP="00A42881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85-5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85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</w:t>
      </w:r>
      <w:r w:rsidR="00054EC4">
        <w:t>47,06</w:t>
      </w:r>
      <w:r>
        <w:t>.</w:t>
      </w:r>
    </w:p>
    <w:p w:rsidR="00A42881" w:rsidRPr="002E6ACC" w:rsidRDefault="00A42881" w:rsidP="00A42881">
      <w:pPr>
        <w:pStyle w:val="22"/>
        <w:tabs>
          <w:tab w:val="left" w:pos="851"/>
        </w:tabs>
        <w:jc w:val="both"/>
        <w:rPr>
          <w:szCs w:val="24"/>
        </w:rPr>
      </w:pPr>
    </w:p>
    <w:p w:rsidR="00A42881" w:rsidRPr="00D63C38" w:rsidRDefault="00A42881" w:rsidP="00A42881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 w:rsidR="00054EC4">
        <w:rPr>
          <w:b/>
          <w:sz w:val="23"/>
          <w:szCs w:val="23"/>
        </w:rPr>
        <w:t>3</w:t>
      </w:r>
      <w:r w:rsidRPr="00BC489B">
        <w:rPr>
          <w:b/>
          <w:sz w:val="23"/>
          <w:szCs w:val="23"/>
        </w:rPr>
        <w:t xml:space="preserve"> (</w:t>
      </w:r>
      <w:r w:rsidR="00054EC4">
        <w:rPr>
          <w:b/>
          <w:sz w:val="23"/>
          <w:szCs w:val="23"/>
        </w:rPr>
        <w:t>287738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054EC4">
        <w:rPr>
          <w:sz w:val="23"/>
          <w:szCs w:val="23"/>
        </w:rPr>
        <w:t>75</w:t>
      </w:r>
      <w:r>
        <w:rPr>
          <w:sz w:val="23"/>
          <w:szCs w:val="23"/>
        </w:rPr>
        <w:t xml:space="preserve"> календарных дней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A42881" w:rsidRDefault="00A42881" w:rsidP="00A42881">
      <w:pPr>
        <w:suppressAutoHyphens/>
        <w:jc w:val="both"/>
      </w:pPr>
    </w:p>
    <w:p w:rsidR="00A42881" w:rsidRDefault="00A42881" w:rsidP="00A42881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A42881" w:rsidRPr="00F76470" w:rsidRDefault="00A42881" w:rsidP="00A42881">
      <w:pPr>
        <w:suppressAutoHyphens/>
        <w:jc w:val="both"/>
        <w:rPr>
          <w:lang w:val="en-US"/>
        </w:rPr>
      </w:pPr>
    </w:p>
    <w:p w:rsidR="00A42881" w:rsidRDefault="00A42881" w:rsidP="00A42881">
      <w:pPr>
        <w:suppressAutoHyphens/>
        <w:jc w:val="both"/>
      </w:pPr>
      <w:r w:rsidRPr="00A95AA5">
        <w:t>где:</w:t>
      </w:r>
    </w:p>
    <w:p w:rsidR="00A42881" w:rsidRDefault="00A42881" w:rsidP="00A42881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A42881" w:rsidRDefault="00A42881" w:rsidP="00A42881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A42881" w:rsidRDefault="00A42881" w:rsidP="00A42881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A42881" w:rsidRDefault="00A42881" w:rsidP="00A42881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A42881" w:rsidRDefault="00A42881" w:rsidP="00A42881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A42881" w:rsidRPr="00A95AA5" w:rsidRDefault="00A42881" w:rsidP="00A42881">
      <w:pPr>
        <w:suppressAutoHyphens/>
        <w:jc w:val="both"/>
        <w:rPr>
          <w:rFonts w:eastAsia="Calibri"/>
        </w:rPr>
      </w:pPr>
    </w:p>
    <w:p w:rsidR="00A42881" w:rsidRPr="002E6ACC" w:rsidRDefault="00A42881" w:rsidP="00A42881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85-75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85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</w:t>
      </w:r>
      <w:r w:rsidR="00054EC4">
        <w:t>5,88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szCs w:val="24"/>
        </w:rPr>
      </w:pPr>
    </w:p>
    <w:p w:rsidR="00A42881" w:rsidRDefault="00A42881" w:rsidP="00A42881"/>
    <w:p w:rsidR="00A42881" w:rsidRPr="00BA7078" w:rsidRDefault="00A42881" w:rsidP="00A42881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Pr="00BA7078">
        <w:rPr>
          <w:b/>
          <w:szCs w:val="24"/>
        </w:rPr>
        <w:t>. По критерию «Срок гарантии на товар (результат работ, результат услуг)</w:t>
      </w:r>
      <w:r>
        <w:rPr>
          <w:b/>
          <w:szCs w:val="24"/>
        </w:rPr>
        <w:t>»</w:t>
      </w:r>
      <w:r w:rsidRPr="00BA7078">
        <w:rPr>
          <w:b/>
          <w:szCs w:val="24"/>
        </w:rPr>
        <w:t>: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A42881" w:rsidRDefault="00A42881" w:rsidP="00A42881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CD3923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1</w:t>
      </w:r>
      <w:r w:rsidRPr="00CD3923">
        <w:rPr>
          <w:b/>
          <w:sz w:val="23"/>
          <w:szCs w:val="23"/>
        </w:rPr>
        <w:t xml:space="preserve"> (</w:t>
      </w:r>
      <w:r w:rsidR="00054EC4">
        <w:rPr>
          <w:b/>
          <w:sz w:val="23"/>
          <w:szCs w:val="23"/>
        </w:rPr>
        <w:t>287539</w:t>
      </w:r>
      <w:r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054EC4">
        <w:rPr>
          <w:sz w:val="23"/>
          <w:szCs w:val="23"/>
        </w:rPr>
        <w:t>84 месяца</w:t>
      </w:r>
      <w:r>
        <w:rPr>
          <w:sz w:val="23"/>
          <w:szCs w:val="23"/>
        </w:rPr>
        <w:t>.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42881" w:rsidRPr="0030534A" w:rsidRDefault="00A42881" w:rsidP="00A42881">
      <w:pPr>
        <w:suppressAutoHyphens/>
        <w:jc w:val="both"/>
      </w:pPr>
    </w:p>
    <w:p w:rsidR="00A42881" w:rsidRPr="002E6ACC" w:rsidRDefault="00A42881" w:rsidP="00A42881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A42881" w:rsidRDefault="00A42881" w:rsidP="00A42881">
      <w:pPr>
        <w:suppressAutoHyphens/>
        <w:jc w:val="both"/>
        <w:rPr>
          <w:lang w:val="en-US"/>
        </w:rPr>
      </w:pPr>
    </w:p>
    <w:p w:rsidR="00A42881" w:rsidRDefault="00A42881" w:rsidP="00A42881">
      <w:pPr>
        <w:suppressAutoHyphens/>
        <w:jc w:val="both"/>
      </w:pPr>
      <w:r w:rsidRPr="00A95AA5">
        <w:t>где:</w:t>
      </w:r>
    </w:p>
    <w:p w:rsidR="00A42881" w:rsidRPr="002E6ACC" w:rsidRDefault="00A42881" w:rsidP="00A4288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42881" w:rsidRPr="002E6ACC" w:rsidRDefault="00A42881" w:rsidP="00A4288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42881" w:rsidRPr="002E6ACC" w:rsidRDefault="00A42881" w:rsidP="00A4288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42881" w:rsidRPr="002E6ACC" w:rsidRDefault="00A42881" w:rsidP="00A42881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42881" w:rsidRDefault="00A42881" w:rsidP="00A42881"/>
    <w:p w:rsidR="00A42881" w:rsidRPr="002E6ACC" w:rsidRDefault="00A42881" w:rsidP="00A42881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84-24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24</m:t>
            </m:r>
          </m:den>
        </m:f>
      </m:oMath>
      <w:r w:rsidRPr="002E6ACC">
        <w:t xml:space="preserve"> </w:t>
      </w:r>
      <w:r w:rsidRPr="003A240B">
        <w:t>*100*</w:t>
      </w:r>
      <w:r>
        <w:t>10%=</w:t>
      </w:r>
      <w:r w:rsidR="00054EC4">
        <w:t>25,00</w:t>
      </w:r>
    </w:p>
    <w:p w:rsidR="00A42881" w:rsidRPr="003A240B" w:rsidRDefault="00A42881" w:rsidP="00A42881"/>
    <w:p w:rsidR="00A42881" w:rsidRDefault="00A42881" w:rsidP="00A42881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CD3923">
        <w:rPr>
          <w:b/>
          <w:sz w:val="23"/>
          <w:szCs w:val="23"/>
        </w:rPr>
        <w:t>№</w:t>
      </w:r>
      <w:r w:rsidR="00054EC4">
        <w:rPr>
          <w:b/>
          <w:sz w:val="23"/>
          <w:szCs w:val="23"/>
        </w:rPr>
        <w:t xml:space="preserve"> 3</w:t>
      </w:r>
      <w:r w:rsidRPr="00CD3923">
        <w:rPr>
          <w:b/>
          <w:sz w:val="23"/>
          <w:szCs w:val="23"/>
        </w:rPr>
        <w:t xml:space="preserve"> (</w:t>
      </w:r>
      <w:r w:rsidR="00054EC4">
        <w:rPr>
          <w:b/>
          <w:sz w:val="23"/>
          <w:szCs w:val="23"/>
        </w:rPr>
        <w:t>287738</w:t>
      </w:r>
      <w:r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054EC4">
        <w:rPr>
          <w:sz w:val="23"/>
          <w:szCs w:val="23"/>
        </w:rPr>
        <w:t>24 месяца</w:t>
      </w:r>
      <w:r>
        <w:rPr>
          <w:sz w:val="23"/>
          <w:szCs w:val="23"/>
        </w:rPr>
        <w:t>.</w:t>
      </w:r>
    </w:p>
    <w:p w:rsidR="00A42881" w:rsidRDefault="00A42881" w:rsidP="00A42881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42881" w:rsidRPr="0030534A" w:rsidRDefault="00A42881" w:rsidP="00A42881">
      <w:pPr>
        <w:suppressAutoHyphens/>
        <w:jc w:val="both"/>
      </w:pPr>
    </w:p>
    <w:p w:rsidR="00A42881" w:rsidRPr="002E6ACC" w:rsidRDefault="00A42881" w:rsidP="00A42881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A42881" w:rsidRPr="00BE0D10" w:rsidRDefault="00A42881" w:rsidP="00A42881">
      <w:pPr>
        <w:suppressAutoHyphens/>
        <w:jc w:val="both"/>
        <w:rPr>
          <w:lang w:val="en-US"/>
        </w:rPr>
      </w:pPr>
    </w:p>
    <w:p w:rsidR="00A42881" w:rsidRDefault="00A42881" w:rsidP="00A42881">
      <w:pPr>
        <w:suppressAutoHyphens/>
        <w:jc w:val="both"/>
      </w:pPr>
      <w:r w:rsidRPr="00A95AA5">
        <w:t>где:</w:t>
      </w:r>
    </w:p>
    <w:p w:rsidR="00A42881" w:rsidRPr="002E6ACC" w:rsidRDefault="00A42881" w:rsidP="00A4288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42881" w:rsidRPr="002E6ACC" w:rsidRDefault="00A42881" w:rsidP="00A4288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42881" w:rsidRPr="002E6ACC" w:rsidRDefault="00A42881" w:rsidP="00A42881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42881" w:rsidRPr="002E6ACC" w:rsidRDefault="00A42881" w:rsidP="00A42881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42881" w:rsidRDefault="00A42881" w:rsidP="00A42881"/>
    <w:p w:rsidR="00A42881" w:rsidRPr="002E6ACC" w:rsidRDefault="00A42881" w:rsidP="00A42881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24-24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 w:rsidRPr="002E6ACC">
        <w:t xml:space="preserve"> </w:t>
      </w:r>
      <w:r w:rsidRPr="003A240B">
        <w:t>*100*</w:t>
      </w:r>
      <w:r>
        <w:t>10%=0.</w:t>
      </w: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174E0C" w:rsidRDefault="00174E0C" w:rsidP="008054CC">
      <w:pPr>
        <w:ind w:left="6379"/>
        <w:jc w:val="right"/>
        <w:rPr>
          <w:sz w:val="23"/>
          <w:szCs w:val="23"/>
        </w:rPr>
      </w:pP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 w:rsidR="00A42881">
        <w:rPr>
          <w:sz w:val="23"/>
          <w:szCs w:val="23"/>
        </w:rPr>
        <w:t>2</w:t>
      </w:r>
      <w:r w:rsidRPr="00B229E1">
        <w:rPr>
          <w:sz w:val="23"/>
          <w:szCs w:val="23"/>
        </w:rPr>
        <w:t xml:space="preserve">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8F3EA6">
        <w:rPr>
          <w:sz w:val="23"/>
          <w:szCs w:val="23"/>
        </w:rPr>
        <w:t>0</w:t>
      </w:r>
      <w:r w:rsidR="00174E0C">
        <w:rPr>
          <w:sz w:val="23"/>
          <w:szCs w:val="23"/>
        </w:rPr>
        <w:t>3</w:t>
      </w:r>
      <w:r w:rsidRPr="00B229E1">
        <w:rPr>
          <w:sz w:val="23"/>
          <w:szCs w:val="23"/>
        </w:rPr>
        <w:t xml:space="preserve">» </w:t>
      </w:r>
      <w:r w:rsidR="008F3EA6">
        <w:rPr>
          <w:sz w:val="23"/>
          <w:szCs w:val="23"/>
        </w:rPr>
        <w:t>апреля</w:t>
      </w:r>
      <w:r w:rsidRPr="00B229E1">
        <w:rPr>
          <w:sz w:val="23"/>
          <w:szCs w:val="23"/>
        </w:rPr>
        <w:t xml:space="preserve"> 202</w:t>
      </w:r>
      <w:r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8054CC" w:rsidRPr="00090485" w:rsidRDefault="008054CC" w:rsidP="008054CC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174E0C">
        <w:rPr>
          <w:sz w:val="23"/>
          <w:szCs w:val="23"/>
        </w:rPr>
        <w:t>4032484</w:t>
      </w:r>
      <w:r w:rsidRPr="0034640B">
        <w:rPr>
          <w:sz w:val="23"/>
          <w:szCs w:val="23"/>
        </w:rPr>
        <w:t xml:space="preserve">-1 </w:t>
      </w:r>
      <w:r>
        <w:rPr>
          <w:sz w:val="23"/>
          <w:szCs w:val="23"/>
        </w:rPr>
        <w:t>(</w:t>
      </w:r>
      <w:r w:rsidR="00174E0C">
        <w:rPr>
          <w:sz w:val="23"/>
          <w:szCs w:val="23"/>
        </w:rPr>
        <w:t>32413421087</w:t>
      </w:r>
      <w:r w:rsidRPr="0034640B">
        <w:rPr>
          <w:sz w:val="23"/>
          <w:szCs w:val="23"/>
        </w:rPr>
        <w:t>-1)</w:t>
      </w:r>
    </w:p>
    <w:p w:rsidR="008054CC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8054CC" w:rsidRPr="008E4B36" w:rsidTr="008F3EA6">
        <w:trPr>
          <w:trHeight w:val="626"/>
        </w:trPr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A42881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A42881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A42881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A42881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8054CC" w:rsidRPr="008E4B36" w:rsidTr="00A42881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A42881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174E0C" w:rsidP="00174E0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01</w:t>
            </w:r>
            <w:r w:rsidR="008054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4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174E0C" w:rsidP="00174E0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="008F3EA6">
              <w:rPr>
                <w:sz w:val="23"/>
                <w:szCs w:val="23"/>
              </w:rPr>
              <w:t>:3</w:t>
            </w:r>
            <w:r>
              <w:rPr>
                <w:sz w:val="23"/>
                <w:szCs w:val="23"/>
              </w:rPr>
              <w:t>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174E0C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 (</w:t>
            </w:r>
            <w:r w:rsidR="00174E0C">
              <w:rPr>
                <w:sz w:val="23"/>
                <w:szCs w:val="23"/>
              </w:rPr>
              <w:t>287539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A42881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A42881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174E0C" w:rsidP="00174E0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01</w:t>
            </w:r>
            <w:r w:rsidR="008054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4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174E0C" w:rsidP="00174E0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  <w:r w:rsidR="008054CC">
              <w:rPr>
                <w:sz w:val="23"/>
                <w:szCs w:val="23"/>
              </w:rPr>
              <w:t>:</w:t>
            </w:r>
            <w:r w:rsidR="008F3EA6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9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174E0C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 (</w:t>
            </w:r>
            <w:r w:rsidR="00174E0C">
              <w:rPr>
                <w:sz w:val="23"/>
                <w:szCs w:val="23"/>
              </w:rPr>
              <w:t>287612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A42881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A42881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174E0C" w:rsidP="00174E0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02</w:t>
            </w:r>
            <w:r w:rsidR="008054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4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174E0C" w:rsidP="00174E0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</w:t>
            </w:r>
            <w:r w:rsidR="008054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07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174E0C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 (</w:t>
            </w:r>
            <w:r w:rsidR="00174E0C">
              <w:rPr>
                <w:sz w:val="23"/>
                <w:szCs w:val="23"/>
              </w:rPr>
              <w:t>287738</w:t>
            </w:r>
            <w:r>
              <w:rPr>
                <w:sz w:val="23"/>
                <w:szCs w:val="23"/>
              </w:rPr>
              <w:t>)</w:t>
            </w:r>
          </w:p>
        </w:tc>
      </w:tr>
    </w:tbl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E506BA" w:rsidRDefault="008054CC" w:rsidP="008054CC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E506BA">
        <w:rPr>
          <w:sz w:val="23"/>
          <w:szCs w:val="23"/>
        </w:rPr>
        <w:t xml:space="preserve">Секретарь Единой комиссии </w:t>
      </w:r>
      <w:r w:rsidRPr="00E506BA">
        <w:rPr>
          <w:sz w:val="23"/>
          <w:szCs w:val="23"/>
        </w:rPr>
        <w:tab/>
        <w:t xml:space="preserve">  ____________________                    </w:t>
      </w:r>
      <w:r w:rsidRPr="00E506BA">
        <w:rPr>
          <w:sz w:val="23"/>
          <w:szCs w:val="23"/>
          <w:u w:val="single"/>
        </w:rPr>
        <w:t xml:space="preserve">     </w:t>
      </w:r>
      <w:r w:rsidR="00493306">
        <w:rPr>
          <w:sz w:val="23"/>
          <w:szCs w:val="23"/>
          <w:u w:val="single"/>
        </w:rPr>
        <w:t>Е.В. Гордеева</w:t>
      </w:r>
      <w:r w:rsidRPr="00BF7D1E">
        <w:rPr>
          <w:sz w:val="23"/>
          <w:szCs w:val="23"/>
          <w:u w:val="single"/>
          <w:shd w:val="clear" w:color="auto" w:fill="FFFFFF" w:themeFill="background1"/>
        </w:rPr>
        <w:t xml:space="preserve">          </w:t>
      </w:r>
      <w:r>
        <w:rPr>
          <w:sz w:val="23"/>
          <w:szCs w:val="23"/>
          <w:u w:val="single"/>
        </w:rPr>
        <w:t xml:space="preserve">    </w:t>
      </w:r>
    </w:p>
    <w:p w:rsidR="008054CC" w:rsidRPr="008E4B36" w:rsidRDefault="008054CC" w:rsidP="008054CC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8054CC" w:rsidRDefault="008054CC" w:rsidP="00B229E1">
      <w:pPr>
        <w:ind w:left="6379"/>
        <w:jc w:val="right"/>
        <w:rPr>
          <w:sz w:val="23"/>
          <w:szCs w:val="23"/>
        </w:rPr>
      </w:pPr>
    </w:p>
    <w:sectPr w:rsidR="008054CC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1A1" w:rsidRDefault="00B441A1" w:rsidP="00352EAD">
      <w:r>
        <w:separator/>
      </w:r>
    </w:p>
  </w:endnote>
  <w:endnote w:type="continuationSeparator" w:id="0">
    <w:p w:rsidR="00B441A1" w:rsidRDefault="00B441A1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1A1" w:rsidRDefault="00B441A1" w:rsidP="00352EAD">
      <w:r>
        <w:separator/>
      </w:r>
    </w:p>
  </w:footnote>
  <w:footnote w:type="continuationSeparator" w:id="0">
    <w:p w:rsidR="00B441A1" w:rsidRDefault="00B441A1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4EC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3AAC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74E0C"/>
    <w:rsid w:val="001800AA"/>
    <w:rsid w:val="00182A46"/>
    <w:rsid w:val="001858BE"/>
    <w:rsid w:val="00186766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1F4CFB"/>
    <w:rsid w:val="0020187C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B7CB1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374B1"/>
    <w:rsid w:val="00340635"/>
    <w:rsid w:val="00341B78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A5BAE"/>
    <w:rsid w:val="003B0B15"/>
    <w:rsid w:val="003B1444"/>
    <w:rsid w:val="003B2710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3635"/>
    <w:rsid w:val="004449F8"/>
    <w:rsid w:val="004509BE"/>
    <w:rsid w:val="0045141A"/>
    <w:rsid w:val="00455536"/>
    <w:rsid w:val="004861E4"/>
    <w:rsid w:val="00493306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5271"/>
    <w:rsid w:val="005752C8"/>
    <w:rsid w:val="0057637D"/>
    <w:rsid w:val="00597791"/>
    <w:rsid w:val="005A0535"/>
    <w:rsid w:val="005A2EBC"/>
    <w:rsid w:val="005A38E6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7E1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A3D1E"/>
    <w:rsid w:val="006A4E54"/>
    <w:rsid w:val="006B0616"/>
    <w:rsid w:val="006B3D53"/>
    <w:rsid w:val="006B70F8"/>
    <w:rsid w:val="006E0360"/>
    <w:rsid w:val="006E216C"/>
    <w:rsid w:val="006E3B82"/>
    <w:rsid w:val="006E6561"/>
    <w:rsid w:val="006E6656"/>
    <w:rsid w:val="006F294C"/>
    <w:rsid w:val="006F7EF7"/>
    <w:rsid w:val="00700A52"/>
    <w:rsid w:val="00702CA1"/>
    <w:rsid w:val="00703224"/>
    <w:rsid w:val="007049C7"/>
    <w:rsid w:val="0071195F"/>
    <w:rsid w:val="00711C81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2B7"/>
    <w:rsid w:val="007E5DC5"/>
    <w:rsid w:val="007F27CA"/>
    <w:rsid w:val="007F29EB"/>
    <w:rsid w:val="008015E6"/>
    <w:rsid w:val="008054CC"/>
    <w:rsid w:val="0080563C"/>
    <w:rsid w:val="0081234D"/>
    <w:rsid w:val="00815AA8"/>
    <w:rsid w:val="00816998"/>
    <w:rsid w:val="0082112E"/>
    <w:rsid w:val="00823519"/>
    <w:rsid w:val="00834068"/>
    <w:rsid w:val="00834F29"/>
    <w:rsid w:val="0084673C"/>
    <w:rsid w:val="0085135A"/>
    <w:rsid w:val="00853945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1F32"/>
    <w:rsid w:val="008D3744"/>
    <w:rsid w:val="008D465F"/>
    <w:rsid w:val="008D554B"/>
    <w:rsid w:val="008D5867"/>
    <w:rsid w:val="008E2624"/>
    <w:rsid w:val="008F0736"/>
    <w:rsid w:val="008F1278"/>
    <w:rsid w:val="008F12D7"/>
    <w:rsid w:val="008F3EA6"/>
    <w:rsid w:val="008F6CF2"/>
    <w:rsid w:val="00901F11"/>
    <w:rsid w:val="009040FE"/>
    <w:rsid w:val="0090605D"/>
    <w:rsid w:val="00906517"/>
    <w:rsid w:val="009078D7"/>
    <w:rsid w:val="009106E6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116C"/>
    <w:rsid w:val="009A43E8"/>
    <w:rsid w:val="009B36BE"/>
    <w:rsid w:val="009B6A00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264AA"/>
    <w:rsid w:val="00A30C76"/>
    <w:rsid w:val="00A313BE"/>
    <w:rsid w:val="00A32E4E"/>
    <w:rsid w:val="00A42881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35ACF"/>
    <w:rsid w:val="00B43AF9"/>
    <w:rsid w:val="00B441A1"/>
    <w:rsid w:val="00B4474D"/>
    <w:rsid w:val="00B517BB"/>
    <w:rsid w:val="00B6266B"/>
    <w:rsid w:val="00B629B3"/>
    <w:rsid w:val="00B64C62"/>
    <w:rsid w:val="00B66093"/>
    <w:rsid w:val="00B67BB4"/>
    <w:rsid w:val="00B73E62"/>
    <w:rsid w:val="00B80BF8"/>
    <w:rsid w:val="00B8237F"/>
    <w:rsid w:val="00B8339C"/>
    <w:rsid w:val="00B855B5"/>
    <w:rsid w:val="00B878E7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519A8"/>
    <w:rsid w:val="00C56FB3"/>
    <w:rsid w:val="00C613F2"/>
    <w:rsid w:val="00C710C0"/>
    <w:rsid w:val="00C8657D"/>
    <w:rsid w:val="00C86891"/>
    <w:rsid w:val="00CA2934"/>
    <w:rsid w:val="00CA3DE0"/>
    <w:rsid w:val="00CA47E7"/>
    <w:rsid w:val="00CB19F7"/>
    <w:rsid w:val="00CB1F67"/>
    <w:rsid w:val="00CB4461"/>
    <w:rsid w:val="00CB4B6B"/>
    <w:rsid w:val="00CC11DD"/>
    <w:rsid w:val="00CC6B6C"/>
    <w:rsid w:val="00CC71E3"/>
    <w:rsid w:val="00CD1428"/>
    <w:rsid w:val="00CD3923"/>
    <w:rsid w:val="00CE245E"/>
    <w:rsid w:val="00CF1731"/>
    <w:rsid w:val="00CF34C8"/>
    <w:rsid w:val="00CF4C3C"/>
    <w:rsid w:val="00CF5BF1"/>
    <w:rsid w:val="00D01216"/>
    <w:rsid w:val="00D060FA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43F06"/>
    <w:rsid w:val="00D52345"/>
    <w:rsid w:val="00D60AC7"/>
    <w:rsid w:val="00D616F7"/>
    <w:rsid w:val="00D63C38"/>
    <w:rsid w:val="00D6417C"/>
    <w:rsid w:val="00D72462"/>
    <w:rsid w:val="00D81AEB"/>
    <w:rsid w:val="00D847A8"/>
    <w:rsid w:val="00D8496D"/>
    <w:rsid w:val="00D93D8A"/>
    <w:rsid w:val="00DA351D"/>
    <w:rsid w:val="00DA3558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E83"/>
    <w:rsid w:val="00E14595"/>
    <w:rsid w:val="00E1565B"/>
    <w:rsid w:val="00E15920"/>
    <w:rsid w:val="00E201FC"/>
    <w:rsid w:val="00E22217"/>
    <w:rsid w:val="00E338F1"/>
    <w:rsid w:val="00E359D3"/>
    <w:rsid w:val="00E66222"/>
    <w:rsid w:val="00E73B51"/>
    <w:rsid w:val="00E76DA2"/>
    <w:rsid w:val="00E8089B"/>
    <w:rsid w:val="00EB682A"/>
    <w:rsid w:val="00EC2B51"/>
    <w:rsid w:val="00EC69C8"/>
    <w:rsid w:val="00EE00A9"/>
    <w:rsid w:val="00EE186B"/>
    <w:rsid w:val="00EE64C1"/>
    <w:rsid w:val="00F05074"/>
    <w:rsid w:val="00F06B9A"/>
    <w:rsid w:val="00F1134D"/>
    <w:rsid w:val="00F160E9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27D7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E6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7902E-9DE8-4CE8-AA66-F4F6F368C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2486</TotalTime>
  <Pages>8</Pages>
  <Words>2099</Words>
  <Characters>11966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14037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66</cp:revision>
  <cp:lastPrinted>2024-04-02T09:01:00Z</cp:lastPrinted>
  <dcterms:created xsi:type="dcterms:W3CDTF">2019-06-10T10:06:00Z</dcterms:created>
  <dcterms:modified xsi:type="dcterms:W3CDTF">2024-04-02T09:20:00Z</dcterms:modified>
</cp:coreProperties>
</file>