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D94CDE" w:rsidRDefault="00D94CDE" w:rsidP="00D94CDE">
            <w:pPr>
              <w:widowControl w:val="0"/>
              <w:autoSpaceDE w:val="0"/>
              <w:ind w:firstLine="34"/>
              <w:jc w:val="left"/>
              <w:rPr>
                <w:rFonts w:eastAsia="Times New Roman"/>
                <w:b/>
              </w:rPr>
            </w:pPr>
            <w:r>
              <w:rPr>
                <w:rFonts w:eastAsia="Times New Roman"/>
                <w:b/>
              </w:rPr>
              <w:t>Технический директор</w:t>
            </w:r>
          </w:p>
          <w:p w:rsidR="00D94CDE" w:rsidRDefault="00D94CDE" w:rsidP="00D94CDE">
            <w:pPr>
              <w:widowControl w:val="0"/>
              <w:autoSpaceDE w:val="0"/>
              <w:ind w:firstLine="34"/>
              <w:jc w:val="left"/>
              <w:rPr>
                <w:rFonts w:eastAsia="Times New Roman"/>
                <w:b/>
              </w:rPr>
            </w:pPr>
            <w:r>
              <w:rPr>
                <w:rFonts w:eastAsia="Times New Roman"/>
                <w:b/>
              </w:rPr>
              <w:t xml:space="preserve"> </w:t>
            </w:r>
          </w:p>
          <w:p w:rsidR="00D94CDE" w:rsidRPr="000509FB" w:rsidRDefault="00D94CDE" w:rsidP="00D94CDE">
            <w:pPr>
              <w:widowControl w:val="0"/>
              <w:autoSpaceDE w:val="0"/>
              <w:ind w:firstLine="34"/>
              <w:jc w:val="left"/>
              <w:rPr>
                <w:rFonts w:eastAsia="Times New Roman"/>
                <w:b/>
              </w:rPr>
            </w:pPr>
          </w:p>
          <w:p w:rsidR="00D94CDE" w:rsidRDefault="00D94CDE" w:rsidP="00D94CDE">
            <w:pPr>
              <w:widowControl w:val="0"/>
              <w:autoSpaceDE w:val="0"/>
              <w:ind w:firstLine="34"/>
              <w:jc w:val="left"/>
              <w:rPr>
                <w:rFonts w:eastAsia="Times New Roman"/>
                <w:b/>
              </w:rPr>
            </w:pPr>
          </w:p>
          <w:p w:rsidR="00D94CDE" w:rsidRPr="000509FB" w:rsidRDefault="00D94CDE" w:rsidP="00D94CDE">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С.А. </w:t>
            </w:r>
            <w:proofErr w:type="spellStart"/>
            <w:r>
              <w:rPr>
                <w:rFonts w:eastAsia="Times New Roman"/>
                <w:b/>
              </w:rPr>
              <w:t>Клюсов</w:t>
            </w:r>
            <w:proofErr w:type="spellEnd"/>
          </w:p>
          <w:p w:rsidR="00D94CDE" w:rsidRPr="000509FB" w:rsidRDefault="00D94CDE" w:rsidP="00D94CDE">
            <w:pPr>
              <w:widowControl w:val="0"/>
              <w:autoSpaceDE w:val="0"/>
              <w:ind w:firstLine="34"/>
              <w:jc w:val="left"/>
              <w:rPr>
                <w:rFonts w:eastAsia="Times New Roman"/>
                <w:b/>
              </w:rPr>
            </w:pPr>
            <w:r w:rsidRPr="000509FB">
              <w:rPr>
                <w:rFonts w:eastAsia="Times New Roman"/>
                <w:b/>
              </w:rPr>
              <w:t xml:space="preserve">                                                          </w:t>
            </w:r>
          </w:p>
          <w:p w:rsidR="001F5A80" w:rsidRPr="000509FB" w:rsidRDefault="00D94CDE" w:rsidP="00D94CDE">
            <w:pPr>
              <w:widowControl w:val="0"/>
              <w:autoSpaceDE w:val="0"/>
              <w:jc w:val="left"/>
              <w:rPr>
                <w:rFonts w:eastAsia="Times New Roman"/>
                <w:b/>
              </w:rPr>
            </w:pPr>
            <w:r w:rsidRPr="000509FB">
              <w:rPr>
                <w:rFonts w:eastAsia="Times New Roman"/>
                <w:b/>
              </w:rPr>
              <w:t>«_____»_______________20</w:t>
            </w:r>
            <w:r>
              <w:rPr>
                <w:rFonts w:eastAsia="Times New Roman"/>
                <w:b/>
              </w:rPr>
              <w:t>24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D94CDE" w:rsidRDefault="00D94CDE" w:rsidP="001F5A80">
            <w:pPr>
              <w:widowControl w:val="0"/>
              <w:autoSpaceDE w:val="0"/>
              <w:jc w:val="left"/>
              <w:rPr>
                <w:rFonts w:eastAsia="Times New Roman"/>
                <w:b/>
              </w:rPr>
            </w:pPr>
            <w:proofErr w:type="spellStart"/>
            <w:r>
              <w:rPr>
                <w:rFonts w:eastAsia="Times New Roman"/>
                <w:b/>
              </w:rPr>
              <w:t>Врио</w:t>
            </w:r>
            <w:proofErr w:type="spellEnd"/>
            <w:r>
              <w:rPr>
                <w:rFonts w:eastAsia="Times New Roman"/>
                <w:b/>
              </w:rPr>
              <w:t xml:space="preserve"> г</w:t>
            </w:r>
            <w:r w:rsidR="001F5A80" w:rsidRPr="00A43D0E">
              <w:rPr>
                <w:rFonts w:eastAsia="Times New Roman"/>
                <w:b/>
              </w:rPr>
              <w:t>енеральн</w:t>
            </w:r>
            <w:r>
              <w:rPr>
                <w:rFonts w:eastAsia="Times New Roman"/>
                <w:b/>
              </w:rPr>
              <w:t>ого</w:t>
            </w:r>
            <w:r w:rsidR="001F5A80" w:rsidRPr="00A43D0E">
              <w:rPr>
                <w:rFonts w:eastAsia="Times New Roman"/>
                <w:b/>
              </w:rPr>
              <w:t xml:space="preserve"> директор</w:t>
            </w:r>
            <w:r>
              <w:rPr>
                <w:rFonts w:eastAsia="Times New Roman"/>
                <w:b/>
              </w:rPr>
              <w:t>а</w:t>
            </w:r>
          </w:p>
          <w:p w:rsidR="001F5A80" w:rsidRPr="001A27B5" w:rsidRDefault="00E763A0" w:rsidP="001F5A80">
            <w:pPr>
              <w:widowControl w:val="0"/>
              <w:autoSpaceDE w:val="0"/>
              <w:jc w:val="left"/>
              <w:rPr>
                <w:rFonts w:eastAsia="Times New Roman"/>
                <w:b/>
                <w:highlight w:val="yellow"/>
              </w:rPr>
            </w:pPr>
            <w:r>
              <w:rPr>
                <w:rFonts w:eastAsia="Times New Roman"/>
                <w:b/>
              </w:rPr>
              <w:t>АО «УТС»</w:t>
            </w:r>
            <w:r w:rsidR="001F5A80"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D94CDE">
              <w:rPr>
                <w:rFonts w:eastAsia="Times New Roman"/>
                <w:b/>
              </w:rPr>
              <w:t>П.Н. Захаров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D94CDE" w:rsidRPr="00D94CDE">
        <w:rPr>
          <w:b/>
          <w:sz w:val="28"/>
          <w:szCs w:val="28"/>
        </w:rPr>
        <w:t>автомобиля «</w:t>
      </w:r>
      <w:r w:rsidR="00D94CDE" w:rsidRPr="00D94CDE">
        <w:rPr>
          <w:b/>
          <w:sz w:val="28"/>
          <w:szCs w:val="28"/>
          <w:lang w:val="en-US"/>
        </w:rPr>
        <w:t>LADA</w:t>
      </w:r>
      <w:r w:rsidR="00D94CDE" w:rsidRPr="00D94CDE">
        <w:rPr>
          <w:b/>
          <w:sz w:val="28"/>
          <w:szCs w:val="28"/>
        </w:rPr>
        <w:t xml:space="preserve"> </w:t>
      </w:r>
      <w:r w:rsidR="00D94CDE" w:rsidRPr="00D94CDE">
        <w:rPr>
          <w:b/>
          <w:sz w:val="28"/>
          <w:szCs w:val="28"/>
          <w:lang w:val="en-US"/>
        </w:rPr>
        <w:t>VESTA</w:t>
      </w:r>
      <w:r w:rsidR="00D94CDE" w:rsidRPr="00D94CDE">
        <w:rPr>
          <w:b/>
          <w:sz w:val="28"/>
          <w:szCs w:val="28"/>
        </w:rPr>
        <w:t xml:space="preserve"> </w:t>
      </w:r>
      <w:r w:rsidR="00D94CDE" w:rsidRPr="00D94CDE">
        <w:rPr>
          <w:b/>
          <w:sz w:val="28"/>
          <w:szCs w:val="28"/>
          <w:lang w:val="en-US"/>
        </w:rPr>
        <w:t>SW</w:t>
      </w:r>
      <w:r w:rsidR="00D94CDE" w:rsidRPr="00D94CDE">
        <w:rPr>
          <w:b/>
          <w:sz w:val="28"/>
          <w:szCs w:val="28"/>
        </w:rPr>
        <w:t>»</w:t>
      </w:r>
      <w:r w:rsidR="00D94CDE" w:rsidRPr="00D94CDE">
        <w:rPr>
          <w:b/>
          <w:bCs/>
          <w:color w:val="000000"/>
          <w:sz w:val="28"/>
          <w:szCs w:val="28"/>
          <w:highlight w:val="white"/>
          <w:lang w:eastAsia="ru-RU"/>
        </w:rPr>
        <w:t xml:space="preserve"> (или эквивалент)</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34B61">
      <w:pPr>
        <w:jc w:val="right"/>
        <w:rPr>
          <w:b/>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A31594" w:rsidP="00ED4EBA">
            <w:pPr>
              <w:snapToGrid w:val="0"/>
              <w:jc w:val="center"/>
              <w:rPr>
                <w:rFonts w:eastAsia="Times New Roman" w:cs="Arial"/>
                <w:bCs/>
                <w:sz w:val="28"/>
                <w:szCs w:val="28"/>
              </w:rPr>
            </w:pPr>
            <w:r>
              <w:rPr>
                <w:rFonts w:eastAsia="Times New Roman" w:cs="Arial"/>
                <w:bCs/>
                <w:sz w:val="28"/>
                <w:szCs w:val="28"/>
              </w:rPr>
              <w:t>39-</w:t>
            </w:r>
            <w:r w:rsidR="00514E17">
              <w:rPr>
                <w:rFonts w:eastAsia="Times New Roman" w:cs="Arial"/>
                <w:bCs/>
                <w:sz w:val="28"/>
                <w:szCs w:val="28"/>
              </w:rPr>
              <w:t>4</w:t>
            </w:r>
            <w:r w:rsidR="007A72E1">
              <w:rPr>
                <w:rFonts w:eastAsia="Times New Roman" w:cs="Arial"/>
                <w:bCs/>
                <w:sz w:val="28"/>
                <w:szCs w:val="28"/>
              </w:rPr>
              <w:t>4</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732046" w:rsidP="007A72E1">
            <w:pPr>
              <w:snapToGrid w:val="0"/>
              <w:jc w:val="center"/>
              <w:rPr>
                <w:rFonts w:eastAsia="Times New Roman" w:cs="Arial"/>
                <w:bCs/>
                <w:sz w:val="28"/>
                <w:szCs w:val="28"/>
              </w:rPr>
            </w:pPr>
            <w:r>
              <w:rPr>
                <w:rFonts w:eastAsia="Times New Roman" w:cs="Arial"/>
                <w:bCs/>
                <w:sz w:val="28"/>
                <w:szCs w:val="28"/>
              </w:rPr>
              <w:t>4</w:t>
            </w:r>
            <w:r w:rsidR="007A72E1">
              <w:rPr>
                <w:rFonts w:eastAsia="Times New Roman" w:cs="Arial"/>
                <w:bCs/>
                <w:sz w:val="28"/>
                <w:szCs w:val="28"/>
              </w:rPr>
              <w:t>5</w:t>
            </w:r>
            <w:r w:rsidR="00907D87">
              <w:rPr>
                <w:rFonts w:eastAsia="Times New Roman" w:cs="Arial"/>
                <w:bCs/>
                <w:sz w:val="28"/>
                <w:szCs w:val="28"/>
              </w:rPr>
              <w:t>-</w:t>
            </w:r>
            <w:r w:rsidR="007A72E1">
              <w:rPr>
                <w:rFonts w:eastAsia="Times New Roman" w:cs="Arial"/>
                <w:bCs/>
                <w:sz w:val="28"/>
                <w:szCs w:val="28"/>
              </w:rPr>
              <w:t>50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AE0A29" w:rsidP="00ED4EBA">
            <w:pPr>
              <w:snapToGrid w:val="0"/>
              <w:jc w:val="center"/>
              <w:rPr>
                <w:rFonts w:eastAsia="Times New Roman" w:cs="Arial"/>
                <w:bCs/>
                <w:sz w:val="28"/>
                <w:szCs w:val="28"/>
              </w:rPr>
            </w:pPr>
            <w:r>
              <w:rPr>
                <w:rFonts w:eastAsia="Times New Roman" w:cs="Arial"/>
                <w:bCs/>
                <w:sz w:val="28"/>
                <w:szCs w:val="28"/>
                <w:lang w:val="en-US"/>
              </w:rPr>
              <w:t>5</w:t>
            </w:r>
            <w:r w:rsidR="007A72E1">
              <w:rPr>
                <w:rFonts w:eastAsia="Times New Roman" w:cs="Arial"/>
                <w:bCs/>
                <w:sz w:val="28"/>
                <w:szCs w:val="28"/>
              </w:rPr>
              <w:t>1</w:t>
            </w:r>
            <w:bookmarkStart w:id="0" w:name="_GoBack"/>
            <w:bookmarkEnd w:id="0"/>
            <w:r w:rsidR="0084729D">
              <w:rPr>
                <w:rFonts w:eastAsia="Times New Roman" w:cs="Arial"/>
                <w:bCs/>
                <w:sz w:val="28"/>
                <w:szCs w:val="28"/>
              </w:rPr>
              <w:t>-</w:t>
            </w:r>
            <w:r w:rsidR="00732046">
              <w:rPr>
                <w:rFonts w:eastAsia="Times New Roman" w:cs="Arial"/>
                <w:bCs/>
                <w:sz w:val="28"/>
                <w:szCs w:val="28"/>
              </w:rPr>
              <w:t>5</w:t>
            </w:r>
            <w:r w:rsidR="00ED4EBA">
              <w:rPr>
                <w:rFonts w:eastAsia="Times New Roman" w:cs="Arial"/>
                <w:bCs/>
                <w:sz w:val="28"/>
                <w:szCs w:val="28"/>
              </w:rPr>
              <w:t>3</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F8376D">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F8376D">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6471D3">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D94CDE" w:rsidP="00C33032">
            <w:pPr>
              <w:autoSpaceDE w:val="0"/>
            </w:pPr>
            <w:r>
              <w:rPr>
                <w:rFonts w:eastAsia="Times New Roman"/>
                <w:iCs/>
                <w:color w:val="000000"/>
              </w:rPr>
              <w:t>Начальник участка по ремонту Куликов Михаил Васильевич тел. 8-902-814-75-69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w:t>
            </w:r>
            <w:proofErr w:type="gramEnd"/>
            <w:r w:rsidRPr="00C51B47">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D42949">
            <w:r w:rsidRPr="009F5E45">
              <w:rPr>
                <w:rFonts w:eastAsia="Times New Roman"/>
              </w:rPr>
              <w:t>«</w:t>
            </w:r>
            <w:r w:rsidR="00D42949">
              <w:rPr>
                <w:rFonts w:eastAsia="Times New Roman"/>
              </w:rPr>
              <w:t>20</w:t>
            </w:r>
            <w:r w:rsidRPr="009F5E45">
              <w:rPr>
                <w:rFonts w:eastAsia="Times New Roman"/>
              </w:rPr>
              <w:t xml:space="preserve">» </w:t>
            </w:r>
            <w:r w:rsidR="00D42949">
              <w:rPr>
                <w:rFonts w:eastAsia="Times New Roman"/>
              </w:rPr>
              <w:t>июня</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D42949">
            <w:r w:rsidRPr="009F5E45">
              <w:t>«</w:t>
            </w:r>
            <w:r w:rsidR="00D42949">
              <w:t>28</w:t>
            </w:r>
            <w:r w:rsidRPr="009F5E45">
              <w:t xml:space="preserve">» </w:t>
            </w:r>
            <w:r w:rsidR="006471D3">
              <w:t>июня</w:t>
            </w:r>
            <w:r w:rsidRPr="009F5E45">
              <w:t xml:space="preserve"> 202</w:t>
            </w:r>
            <w:r w:rsidR="00CC7E4E">
              <w:t>4</w:t>
            </w:r>
            <w:r w:rsidRPr="009F5E45">
              <w:t xml:space="preserve"> года в 0</w:t>
            </w:r>
            <w:r w:rsidR="00D42949">
              <w:t>9</w:t>
            </w:r>
            <w:r w:rsidRPr="009F5E45">
              <w:t>:</w:t>
            </w:r>
            <w:r w:rsidR="00D42949">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D42949">
            <w:pPr>
              <w:autoSpaceDE w:val="0"/>
              <w:rPr>
                <w:rFonts w:eastAsia="Times New Roman"/>
                <w:highlight w:val="lightGray"/>
              </w:rPr>
            </w:pPr>
            <w:r w:rsidRPr="009F5E45">
              <w:t>«</w:t>
            </w:r>
            <w:r w:rsidR="00D42949">
              <w:t>28</w:t>
            </w:r>
            <w:r w:rsidRPr="009F5E45">
              <w:t xml:space="preserve">» </w:t>
            </w:r>
            <w:r w:rsidR="006471D3">
              <w:t>июня</w:t>
            </w:r>
            <w:r w:rsidRPr="009F5E45">
              <w:t xml:space="preserve"> 202</w:t>
            </w:r>
            <w:r w:rsidR="00CC7E4E">
              <w:t>4</w:t>
            </w:r>
            <w:r w:rsidRPr="009F5E45">
              <w:t xml:space="preserve"> года в 0</w:t>
            </w:r>
            <w:r w:rsidR="00D42949">
              <w:t>9</w:t>
            </w:r>
            <w:r w:rsidRPr="009F5E45">
              <w:t>:</w:t>
            </w:r>
            <w:r w:rsidR="00D42949">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D42949">
              <w:t>01</w:t>
            </w:r>
            <w:r w:rsidR="00A31594" w:rsidRPr="009F5E45">
              <w:t xml:space="preserve">» </w:t>
            </w:r>
            <w:r w:rsidR="00D42949">
              <w:t>июл</w:t>
            </w:r>
            <w:r w:rsidR="006471D3">
              <w:t>я</w:t>
            </w:r>
            <w:r w:rsidR="00A31594" w:rsidRPr="009F5E45">
              <w:t xml:space="preserve"> 202</w:t>
            </w:r>
            <w:r w:rsidR="00CC7E4E">
              <w:t>4</w:t>
            </w:r>
            <w:r w:rsidR="00A31594" w:rsidRPr="009F5E45">
              <w:t xml:space="preserve"> года в 0</w:t>
            </w:r>
            <w:r w:rsidR="00D42949">
              <w:t>9</w:t>
            </w:r>
            <w:r w:rsidR="00A31594" w:rsidRPr="009F5E45">
              <w:t>:</w:t>
            </w:r>
            <w:r w:rsidR="00D42949">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D42949">
              <w:t>02</w:t>
            </w:r>
            <w:r w:rsidR="00A31594" w:rsidRPr="009F5E45">
              <w:t xml:space="preserve">» </w:t>
            </w:r>
            <w:r w:rsidR="006471D3">
              <w:t>ию</w:t>
            </w:r>
            <w:r w:rsidR="00D42949">
              <w:t>л</w:t>
            </w:r>
            <w:r w:rsidR="006471D3">
              <w:t>я</w:t>
            </w:r>
            <w:r w:rsidR="00A31594" w:rsidRPr="009F5E45">
              <w:t xml:space="preserve"> 202</w:t>
            </w:r>
            <w:r w:rsidR="00CC7E4E">
              <w:t>4</w:t>
            </w:r>
            <w:r w:rsidR="00A31594" w:rsidRPr="009F5E45">
              <w:t xml:space="preserve"> года в 0</w:t>
            </w:r>
            <w:r w:rsidR="00D42949">
              <w:t>9</w:t>
            </w:r>
            <w:r w:rsidR="00A31594" w:rsidRPr="009F5E45">
              <w:t>:</w:t>
            </w:r>
            <w:r w:rsidR="00D42949">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D42949">
              <w:t>03</w:t>
            </w:r>
            <w:r w:rsidR="00A31594" w:rsidRPr="009F5E45">
              <w:t xml:space="preserve">» </w:t>
            </w:r>
            <w:r w:rsidR="006471D3">
              <w:t>ию</w:t>
            </w:r>
            <w:r w:rsidR="00D42949">
              <w:t>л</w:t>
            </w:r>
            <w:r w:rsidR="006471D3">
              <w:t>я</w:t>
            </w:r>
            <w:r w:rsidR="00A31594" w:rsidRPr="009F5E45">
              <w:t xml:space="preserve"> 202</w:t>
            </w:r>
            <w:r w:rsidR="00CC7E4E">
              <w:t>4</w:t>
            </w:r>
            <w:r w:rsidR="00A31594" w:rsidRPr="009F5E45">
              <w:t xml:space="preserve"> года в 0</w:t>
            </w:r>
            <w:r w:rsidR="00D42949">
              <w:t>9</w:t>
            </w:r>
            <w:r w:rsidR="00A31594" w:rsidRPr="009F5E45">
              <w:t>:</w:t>
            </w:r>
            <w:r w:rsidR="00D42949">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D42949">
              <w:rPr>
                <w:rFonts w:eastAsia="Times New Roman"/>
              </w:rPr>
              <w:t>20</w:t>
            </w:r>
            <w:r w:rsidR="00A31594" w:rsidRPr="009F5E45">
              <w:rPr>
                <w:rFonts w:eastAsia="Times New Roman"/>
              </w:rPr>
              <w:t xml:space="preserve">» </w:t>
            </w:r>
            <w:r w:rsidR="00D42949">
              <w:rPr>
                <w:rFonts w:eastAsia="Times New Roman"/>
              </w:rPr>
              <w:t>июн</w:t>
            </w:r>
            <w:r w:rsidR="006471D3">
              <w:rPr>
                <w:rFonts w:eastAsia="Times New Roman"/>
              </w:rPr>
              <w:t>я</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D42949">
              <w:t>28</w:t>
            </w:r>
            <w:r w:rsidRPr="009F5E45">
              <w:t xml:space="preserve">» </w:t>
            </w:r>
            <w:r w:rsidR="006471D3">
              <w:t>июня</w:t>
            </w:r>
            <w:r w:rsidRPr="009F5E45">
              <w:t xml:space="preserve"> 202</w:t>
            </w:r>
            <w:r w:rsidR="00CC7E4E">
              <w:t>4</w:t>
            </w:r>
            <w:r w:rsidRPr="009F5E45">
              <w:t xml:space="preserve"> года 0</w:t>
            </w:r>
            <w:r w:rsidR="00D42949">
              <w:t>9</w:t>
            </w:r>
            <w:r w:rsidRPr="009F5E45">
              <w:t>:</w:t>
            </w:r>
            <w:r w:rsidR="00D42949">
              <w:t>0</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D42949" w:rsidRPr="00D42949">
              <w:rPr>
                <w:b/>
                <w:u w:val="single"/>
              </w:rPr>
              <w:t>автомобиля «</w:t>
            </w:r>
            <w:r w:rsidR="00D42949" w:rsidRPr="00D42949">
              <w:rPr>
                <w:b/>
                <w:u w:val="single"/>
                <w:lang w:val="en-US"/>
              </w:rPr>
              <w:t>LADA</w:t>
            </w:r>
            <w:r w:rsidR="00D42949" w:rsidRPr="00D42949">
              <w:rPr>
                <w:b/>
                <w:u w:val="single"/>
              </w:rPr>
              <w:t xml:space="preserve"> </w:t>
            </w:r>
            <w:r w:rsidR="00D42949" w:rsidRPr="00D42949">
              <w:rPr>
                <w:b/>
                <w:u w:val="single"/>
                <w:lang w:val="en-US"/>
              </w:rPr>
              <w:t>VESTA</w:t>
            </w:r>
            <w:r w:rsidR="00D42949" w:rsidRPr="00D42949">
              <w:rPr>
                <w:b/>
                <w:u w:val="single"/>
              </w:rPr>
              <w:t xml:space="preserve"> </w:t>
            </w:r>
            <w:r w:rsidR="00D42949" w:rsidRPr="00D42949">
              <w:rPr>
                <w:b/>
                <w:u w:val="single"/>
                <w:lang w:val="en-US"/>
              </w:rPr>
              <w:t>SW</w:t>
            </w:r>
            <w:r w:rsidR="00D42949" w:rsidRPr="00D42949">
              <w:rPr>
                <w:b/>
                <w:u w:val="single"/>
              </w:rPr>
              <w:t>»</w:t>
            </w:r>
            <w:r w:rsidR="00D42949" w:rsidRPr="00D42949">
              <w:rPr>
                <w:b/>
                <w:bCs/>
                <w:color w:val="000000"/>
                <w:highlight w:val="white"/>
                <w:u w:val="single"/>
                <w:lang w:eastAsia="ru-RU"/>
              </w:rPr>
              <w:t xml:space="preserve"> (или эквивалент)</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D42949" w:rsidRPr="00D42949">
              <w:rPr>
                <w:b/>
                <w:u w:val="single"/>
              </w:rPr>
              <w:t>автомобиля «</w:t>
            </w:r>
            <w:r w:rsidR="00D42949" w:rsidRPr="00D42949">
              <w:rPr>
                <w:b/>
                <w:u w:val="single"/>
                <w:lang w:val="en-US"/>
              </w:rPr>
              <w:t>LADA</w:t>
            </w:r>
            <w:r w:rsidR="00D42949" w:rsidRPr="00D42949">
              <w:rPr>
                <w:b/>
                <w:u w:val="single"/>
              </w:rPr>
              <w:t xml:space="preserve"> </w:t>
            </w:r>
            <w:r w:rsidR="00D42949" w:rsidRPr="00D42949">
              <w:rPr>
                <w:b/>
                <w:u w:val="single"/>
                <w:lang w:val="en-US"/>
              </w:rPr>
              <w:t>VESTA</w:t>
            </w:r>
            <w:r w:rsidR="00D42949" w:rsidRPr="00D42949">
              <w:rPr>
                <w:b/>
                <w:u w:val="single"/>
              </w:rPr>
              <w:t xml:space="preserve"> </w:t>
            </w:r>
            <w:r w:rsidR="00D42949" w:rsidRPr="00D42949">
              <w:rPr>
                <w:b/>
                <w:u w:val="single"/>
                <w:lang w:val="en-US"/>
              </w:rPr>
              <w:t>SW</w:t>
            </w:r>
            <w:r w:rsidR="00D42949" w:rsidRPr="00D42949">
              <w:rPr>
                <w:b/>
                <w:u w:val="single"/>
              </w:rPr>
              <w:t>»</w:t>
            </w:r>
            <w:r w:rsidR="00D42949" w:rsidRPr="00D42949">
              <w:rPr>
                <w:b/>
                <w:bCs/>
                <w:color w:val="000000"/>
                <w:highlight w:val="white"/>
                <w:u w:val="single"/>
                <w:lang w:eastAsia="ru-RU"/>
              </w:rPr>
              <w:t xml:space="preserve"> (или эквивалент)</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D42949">
              <w:rPr>
                <w:rFonts w:eastAsia="DejaVu Sans" w:cs="DejaVu Sans"/>
                <w:b/>
                <w:iCs/>
                <w:kern w:val="1"/>
                <w:lang w:bidi="hi-IN"/>
              </w:rPr>
              <w:t>2 014 833</w:t>
            </w:r>
            <w:r w:rsidR="00A31594" w:rsidRPr="004320F9">
              <w:rPr>
                <w:rFonts w:eastAsia="DejaVu Sans" w:cs="DejaVu Sans"/>
                <w:b/>
                <w:iCs/>
                <w:kern w:val="1"/>
                <w:lang w:bidi="hi-IN"/>
              </w:rPr>
              <w:t xml:space="preserve"> (</w:t>
            </w:r>
            <w:r w:rsidR="006471D3">
              <w:rPr>
                <w:rFonts w:eastAsia="DejaVu Sans" w:cs="DejaVu Sans"/>
                <w:b/>
                <w:iCs/>
                <w:kern w:val="1"/>
                <w:lang w:bidi="hi-IN"/>
              </w:rPr>
              <w:t xml:space="preserve">два миллиона </w:t>
            </w:r>
            <w:r w:rsidR="00D42949">
              <w:rPr>
                <w:rFonts w:eastAsia="DejaVu Sans" w:cs="DejaVu Sans"/>
                <w:b/>
                <w:iCs/>
                <w:kern w:val="1"/>
                <w:lang w:bidi="hi-IN"/>
              </w:rPr>
              <w:t>четырнадцать</w:t>
            </w:r>
            <w:r w:rsidR="006471D3">
              <w:rPr>
                <w:rFonts w:eastAsia="DejaVu Sans" w:cs="DejaVu Sans"/>
                <w:b/>
                <w:iCs/>
                <w:kern w:val="1"/>
                <w:lang w:bidi="hi-IN"/>
              </w:rPr>
              <w:t xml:space="preserve"> тысяч восемьсот тридцать </w:t>
            </w:r>
            <w:r w:rsidR="00D42949">
              <w:rPr>
                <w:rFonts w:eastAsia="DejaVu Sans" w:cs="DejaVu Sans"/>
                <w:b/>
                <w:iCs/>
                <w:kern w:val="1"/>
                <w:lang w:bidi="hi-IN"/>
              </w:rPr>
              <w:t>три</w:t>
            </w:r>
            <w:r w:rsidR="00A31594" w:rsidRPr="004320F9">
              <w:rPr>
                <w:rFonts w:eastAsia="DejaVu Sans" w:cs="DejaVu Sans"/>
                <w:b/>
                <w:iCs/>
                <w:kern w:val="1"/>
                <w:lang w:bidi="hi-IN"/>
              </w:rPr>
              <w:t>) рубл</w:t>
            </w:r>
            <w:r w:rsidR="00AE0A29">
              <w:rPr>
                <w:rFonts w:eastAsia="DejaVu Sans" w:cs="DejaVu Sans"/>
                <w:b/>
                <w:iCs/>
                <w:kern w:val="1"/>
                <w:lang w:bidi="hi-IN"/>
              </w:rPr>
              <w:t>я</w:t>
            </w:r>
            <w:r w:rsidR="00A31594" w:rsidRPr="004320F9">
              <w:rPr>
                <w:rFonts w:eastAsia="DejaVu Sans" w:cs="DejaVu Sans"/>
                <w:b/>
                <w:iCs/>
                <w:kern w:val="1"/>
                <w:lang w:bidi="hi-IN"/>
              </w:rPr>
              <w:t xml:space="preserve"> </w:t>
            </w:r>
            <w:r w:rsidR="00AE0A29">
              <w:rPr>
                <w:rFonts w:eastAsia="DejaVu Sans" w:cs="DejaVu Sans"/>
                <w:b/>
                <w:iCs/>
                <w:kern w:val="1"/>
                <w:lang w:bidi="hi-IN"/>
              </w:rPr>
              <w:t>3</w:t>
            </w:r>
            <w:r w:rsidR="00D42949">
              <w:rPr>
                <w:rFonts w:eastAsia="DejaVu Sans" w:cs="DejaVu Sans"/>
                <w:b/>
                <w:iCs/>
                <w:kern w:val="1"/>
                <w:lang w:bidi="hi-IN"/>
              </w:rPr>
              <w:t>3</w:t>
            </w:r>
            <w:r w:rsidR="00A31594" w:rsidRPr="004320F9">
              <w:rPr>
                <w:rFonts w:eastAsia="DejaVu Sans" w:cs="DejaVu Sans"/>
                <w:b/>
                <w:iCs/>
                <w:kern w:val="1"/>
                <w:lang w:bidi="hi-IN"/>
              </w:rPr>
              <w:t xml:space="preserve"> копе</w:t>
            </w:r>
            <w:r w:rsidR="00D42949">
              <w:rPr>
                <w:rFonts w:eastAsia="DejaVu Sans" w:cs="DejaVu Sans"/>
                <w:b/>
                <w:iCs/>
                <w:kern w:val="1"/>
                <w:lang w:bidi="hi-IN"/>
              </w:rPr>
              <w:t>й</w:t>
            </w:r>
            <w:r w:rsidR="00A31594" w:rsidRPr="004320F9">
              <w:rPr>
                <w:rFonts w:eastAsia="DejaVu Sans" w:cs="DejaVu Sans"/>
                <w:b/>
                <w:iCs/>
                <w:kern w:val="1"/>
                <w:lang w:bidi="hi-IN"/>
              </w:rPr>
              <w:t>к</w:t>
            </w:r>
            <w:r w:rsidR="00D42949">
              <w:rPr>
                <w:rFonts w:eastAsia="DejaVu Sans" w:cs="DejaVu Sans"/>
                <w:b/>
                <w:iCs/>
                <w:kern w:val="1"/>
                <w:lang w:bidi="hi-IN"/>
              </w:rPr>
              <w:t>и</w:t>
            </w:r>
            <w:r w:rsidR="00A5012F" w:rsidRPr="004320F9">
              <w:rPr>
                <w:rFonts w:eastAsia="DejaVu Sans" w:cs="DejaVu Sans"/>
                <w:b/>
                <w:iCs/>
                <w:color w:val="auto"/>
                <w:kern w:val="1"/>
                <w:lang w:bidi="hi-IN"/>
              </w:rPr>
              <w:t>.</w:t>
            </w:r>
          </w:p>
          <w:p w:rsidR="001D0638" w:rsidRDefault="00D42949"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F8376D" w:rsidP="00EF09B2">
                  <w:pPr>
                    <w:pStyle w:val="ad"/>
                    <w:ind w:left="0"/>
                  </w:pPr>
                  <w:r>
                    <w:rPr>
                      <w:rFonts w:cs="Arial"/>
                      <w:color w:val="000000"/>
                    </w:rPr>
                    <w:t>6</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D42949">
                    <w:rPr>
                      <w:rFonts w:eastAsia="Times New Roman" w:cs="Arial"/>
                    </w:rPr>
                    <w:t>рабочих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6471D3">
                    <w:rPr>
                      <w:rFonts w:eastAsia="Times New Roman" w:cs="Arial"/>
                    </w:rPr>
                    <w:t>1</w:t>
                  </w:r>
                  <w:r w:rsidR="00D42949">
                    <w:rPr>
                      <w:rFonts w:eastAsia="Times New Roman" w:cs="Arial"/>
                    </w:rPr>
                    <w:t>5</w:t>
                  </w:r>
                  <w:r w:rsidR="00A5012F" w:rsidRPr="009A67E5">
                    <w:rPr>
                      <w:rFonts w:eastAsia="Times New Roman" w:cs="Arial"/>
                    </w:rPr>
                    <w:t xml:space="preserve"> </w:t>
                  </w:r>
                  <w:r w:rsidR="00D42949">
                    <w:rPr>
                      <w:rFonts w:eastAsia="Times New Roman" w:cs="Arial"/>
                    </w:rPr>
                    <w:t>рабочих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bl>
          <w:p w:rsidR="00EF09B2" w:rsidRDefault="00EF09B2" w:rsidP="00EF09B2">
            <w:pPr>
              <w:ind w:firstLine="459"/>
            </w:pPr>
            <w:r>
              <w:rPr>
                <w:rFonts w:eastAsia="Times New Roman"/>
              </w:rPr>
              <w:lastRenderedPageBreak/>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04477D" w:rsidRDefault="0004477D" w:rsidP="0004477D">
            <w:pPr>
              <w:rPr>
                <w:rFonts w:eastAsia="Times New Roman"/>
              </w:rPr>
            </w:pPr>
          </w:p>
          <w:p w:rsidR="0004477D" w:rsidRPr="00D94CDE" w:rsidRDefault="0004477D" w:rsidP="0004477D">
            <w:proofErr w:type="spellStart"/>
            <w:r>
              <w:rPr>
                <w:rFonts w:eastAsia="Times New Roman"/>
                <w:lang w:val="en-US"/>
              </w:rPr>
              <w:t>R</w:t>
            </w:r>
            <w:r>
              <w:rPr>
                <w:rFonts w:eastAsia="Times New Roman"/>
                <w:vertAlign w:val="subscript"/>
                <w:lang w:val="en-US"/>
              </w:rPr>
              <w:t>i</w:t>
            </w:r>
            <w:proofErr w:type="spellEnd"/>
            <w:r w:rsidRPr="00D94CDE">
              <w:rPr>
                <w:rFonts w:eastAsia="Times New Roman"/>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D94CDE">
              <w:rPr>
                <w:rFonts w:eastAsia="Times New Roman"/>
              </w:rPr>
              <w:t>+</w:t>
            </w:r>
            <w:proofErr w:type="spellStart"/>
            <w:r w:rsidRPr="005D502B">
              <w:rPr>
                <w:rFonts w:eastAsia="Times New Roman"/>
                <w:lang w:val="en-US"/>
              </w:rPr>
              <w:t>R</w:t>
            </w:r>
            <w:r w:rsidRPr="005D502B">
              <w:rPr>
                <w:rFonts w:eastAsia="Times New Roman"/>
                <w:vertAlign w:val="subscript"/>
                <w:lang w:val="en-US"/>
              </w:rPr>
              <w:t>Bi</w:t>
            </w:r>
            <w:proofErr w:type="spellEnd"/>
          </w:p>
          <w:p w:rsidR="0004477D" w:rsidRPr="00D94CDE" w:rsidRDefault="0004477D" w:rsidP="0004477D">
            <w:pPr>
              <w:rPr>
                <w:rFonts w:eastAsia="Times New Roman"/>
                <w:vertAlign w:val="subscript"/>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04477D" w:rsidRDefault="0004477D" w:rsidP="0004477D">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D94CDE"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proofErr w:type="spellStart"/>
            <w:r w:rsidR="00FF38CF" w:rsidRPr="00FF38CF">
              <w:rPr>
                <w:rFonts w:eastAsia="Times New Roman"/>
                <w:sz w:val="28"/>
                <w:szCs w:val="28"/>
                <w:lang w:val="en-US"/>
              </w:rPr>
              <w:t>Kz</w:t>
            </w:r>
            <w:proofErr w:type="spellEnd"/>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FF38CF" w:rsidRDefault="00FF38CF" w:rsidP="00FF38CF">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D94CDE"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EF09B2" w:rsidRDefault="005B0351" w:rsidP="00EF09B2">
            <w:proofErr w:type="spellStart"/>
            <w:r>
              <w:rPr>
                <w:rFonts w:eastAsia="Times New Roman"/>
                <w:lang w:val="en-US"/>
              </w:rPr>
              <w:t>B</w:t>
            </w:r>
            <w:r>
              <w:rPr>
                <w:rFonts w:eastAsia="Times New Roman"/>
                <w:vertAlign w:val="superscript"/>
                <w:lang w:val="en-US"/>
              </w:rPr>
              <w:t>max</w:t>
            </w:r>
            <w:proofErr w:type="spellEnd"/>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proofErr w:type="spellStart"/>
            <w:r w:rsidR="00EF09B2">
              <w:rPr>
                <w:rFonts w:eastAsia="Times New Roman"/>
                <w:lang w:val="en-US"/>
              </w:rPr>
              <w:t>i</w:t>
            </w:r>
            <w:proofErr w:type="spellEnd"/>
            <w:r w:rsidR="00EF09B2">
              <w:rPr>
                <w:rFonts w:eastAsia="Times New Roman"/>
              </w:rPr>
              <w:t>-м участником в заявке;</w:t>
            </w:r>
          </w:p>
          <w:p w:rsidR="00EF09B2" w:rsidRDefault="005B0351" w:rsidP="00EF09B2">
            <w:proofErr w:type="spellStart"/>
            <w:r>
              <w:rPr>
                <w:rFonts w:eastAsia="Times New Roman"/>
                <w:lang w:val="en-US"/>
              </w:rPr>
              <w:t>B</w:t>
            </w:r>
            <w:r>
              <w:rPr>
                <w:rFonts w:eastAsia="Times New Roman"/>
                <w:vertAlign w:val="superscript"/>
                <w:lang w:val="en-US"/>
              </w:rPr>
              <w:t>min</w:t>
            </w:r>
            <w:proofErr w:type="spellEnd"/>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EF09B2" w:rsidRDefault="00EF09B2" w:rsidP="00EF09B2">
            <w:pPr>
              <w:rPr>
                <w:rFonts w:eastAsia="Times New Roman"/>
              </w:rPr>
            </w:pPr>
          </w:p>
          <w:p w:rsidR="00C03E71" w:rsidRDefault="00EF09B2" w:rsidP="00EF09B2">
            <w:pPr>
              <w:rPr>
                <w:rFonts w:eastAsia="Times New Roman"/>
              </w:rPr>
            </w:pPr>
            <w:r>
              <w:rPr>
                <w:rFonts w:eastAsia="Times New Roman"/>
              </w:rPr>
              <w:lastRenderedPageBreak/>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 xml:space="preserve">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w:t>
            </w:r>
            <w:r>
              <w:lastRenderedPageBreak/>
              <w:t>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p>
    <w:p w:rsidR="00F8376D" w:rsidRDefault="00F8376D">
      <w:pPr>
        <w:keepNext/>
        <w:spacing w:before="120" w:after="60"/>
        <w:ind w:left="1211" w:hanging="360"/>
        <w:jc w:val="center"/>
        <w:rPr>
          <w:rFonts w:eastAsia="MS Mincho"/>
          <w:b/>
          <w:bCs/>
          <w:i/>
          <w:iCs/>
          <w:color w:val="17365D"/>
          <w:sz w:val="26"/>
        </w:rPr>
      </w:pPr>
      <w:r>
        <w:rPr>
          <w:rFonts w:eastAsia="MS Mincho"/>
          <w:b/>
          <w:bCs/>
          <w:i/>
          <w:iCs/>
          <w:color w:val="17365D"/>
          <w:sz w:val="26"/>
        </w:rPr>
        <w:br/>
      </w:r>
    </w:p>
    <w:p w:rsidR="00F8376D" w:rsidRDefault="00F8376D">
      <w:pPr>
        <w:suppressAutoHyphens w:val="0"/>
        <w:jc w:val="left"/>
        <w:rPr>
          <w:rFonts w:eastAsia="MS Mincho"/>
          <w:b/>
          <w:bCs/>
          <w:i/>
          <w:iCs/>
          <w:color w:val="17365D"/>
          <w:sz w:val="26"/>
        </w:rPr>
      </w:pPr>
      <w:r>
        <w:rPr>
          <w:rFonts w:eastAsia="MS Mincho"/>
          <w:b/>
          <w:bCs/>
          <w:i/>
          <w:iCs/>
          <w:color w:val="17365D"/>
          <w:sz w:val="26"/>
        </w:rPr>
        <w:br w:type="page"/>
      </w: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F8376D">
        <w:trPr>
          <w:trHeight w:val="85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F8376D">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F8376D">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BA045F" w:rsidRPr="00BA045F" w:rsidRDefault="00C03E71" w:rsidP="00F8376D">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F8376D" w:rsidRDefault="00F8376D">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D42949"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proofErr w:type="gramStart"/>
            <w:r w:rsidRPr="0043647B">
              <w:rPr>
                <w:lang w:eastAsia="ru-RU"/>
              </w:rPr>
              <w:t>счет-фактуры</w:t>
            </w:r>
            <w:proofErr w:type="gramEnd"/>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006471D3"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7A72E1">
        <w:rPr>
          <w:rFonts w:eastAsia="Times New Roman"/>
          <w:i/>
          <w:sz w:val="20"/>
          <w:szCs w:val="20"/>
        </w:rPr>
        <w:t>, 1.2, 1.3, 1.4</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ED4EBA">
        <w:rPr>
          <w:rFonts w:eastAsia="Times New Roman"/>
          <w:i/>
          <w:sz w:val="20"/>
          <w:szCs w:val="20"/>
        </w:rPr>
        <w:t>,</w:t>
      </w:r>
      <w:r w:rsidR="00B2313D">
        <w:rPr>
          <w:rFonts w:eastAsia="Times New Roman"/>
          <w:i/>
          <w:sz w:val="20"/>
          <w:szCs w:val="20"/>
        </w:rPr>
        <w:t xml:space="preserve"> 2.4, 2.5</w:t>
      </w:r>
      <w:r w:rsidR="00AE0A29">
        <w:rPr>
          <w:rFonts w:eastAsia="Times New Roman"/>
          <w:i/>
          <w:sz w:val="20"/>
          <w:szCs w:val="20"/>
        </w:rPr>
        <w:t>, 2.6, 2.7</w:t>
      </w:r>
      <w:r w:rsidR="007A72E1">
        <w:rPr>
          <w:rFonts w:eastAsia="Times New Roman"/>
          <w:i/>
          <w:sz w:val="20"/>
          <w:szCs w:val="20"/>
        </w:rPr>
        <w:t>, 2.8, 2.9</w:t>
      </w:r>
      <w:r w:rsidR="00743E72" w:rsidRPr="00743E72">
        <w:rPr>
          <w:rFonts w:eastAsia="Times New Roman"/>
          <w:i/>
          <w:sz w:val="20"/>
          <w:szCs w:val="20"/>
        </w:rPr>
        <w:t>), п.3(3.1</w:t>
      </w:r>
      <w:r w:rsidR="00AE0A29">
        <w:rPr>
          <w:rFonts w:eastAsia="Times New Roman"/>
          <w:i/>
          <w:sz w:val="20"/>
          <w:szCs w:val="20"/>
        </w:rPr>
        <w:t>, 3.2</w:t>
      </w:r>
      <w:r w:rsidR="00743E72" w:rsidRPr="00743E72">
        <w:rPr>
          <w:rFonts w:eastAsia="Times New Roman"/>
          <w:i/>
          <w:sz w:val="20"/>
          <w:szCs w:val="20"/>
        </w:rPr>
        <w:t>)</w:t>
      </w:r>
      <w:r w:rsidR="006471D3">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6471D3" w:rsidRPr="006471D3">
        <w:rPr>
          <w:rFonts w:eastAsia="Times New Roman"/>
          <w:i/>
          <w:color w:val="C00000"/>
          <w:sz w:val="20"/>
          <w:szCs w:val="20"/>
        </w:rPr>
        <w:t>(1.1</w:t>
      </w:r>
      <w:r w:rsidR="007A72E1">
        <w:rPr>
          <w:rFonts w:eastAsia="Times New Roman"/>
          <w:i/>
          <w:color w:val="C00000"/>
          <w:sz w:val="20"/>
          <w:szCs w:val="20"/>
        </w:rPr>
        <w:t xml:space="preserve">, </w:t>
      </w:r>
      <w:r w:rsidR="007A72E1" w:rsidRPr="007A72E1">
        <w:rPr>
          <w:rFonts w:eastAsia="Times New Roman"/>
          <w:i/>
          <w:color w:val="C00000"/>
          <w:sz w:val="20"/>
          <w:szCs w:val="20"/>
        </w:rPr>
        <w:t>1.2, 1.3, 1.4), п. 2(2.1, 2.2, 2.3, 2.4, 2.5, 2.6, 2.7, 2.8, 2.9), п.3(3.1, 3.2</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F8376D">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F8376D">
              <w:rPr>
                <w:rFonts w:eastAsia="Times New Roman"/>
                <w:iCs/>
                <w:color w:val="000000"/>
                <w:sz w:val="20"/>
                <w:szCs w:val="20"/>
              </w:rPr>
              <w:t>Товар</w:t>
            </w:r>
            <w:r>
              <w:rPr>
                <w:rFonts w:eastAsia="Times New Roman"/>
                <w:iCs/>
                <w:color w:val="000000"/>
                <w:sz w:val="20"/>
                <w:szCs w:val="20"/>
              </w:rPr>
              <w:t xml:space="preserve">а,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4BB" w:rsidRDefault="00B414BB">
      <w:r>
        <w:separator/>
      </w:r>
    </w:p>
  </w:endnote>
  <w:endnote w:type="continuationSeparator" w:id="0">
    <w:p w:rsidR="00B414BB" w:rsidRDefault="00B4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B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DE" w:rsidRDefault="00D94CDE" w:rsidP="00B80539">
    <w:pPr>
      <w:pStyle w:val="af3"/>
      <w:jc w:val="right"/>
    </w:pPr>
    <w:r>
      <w:fldChar w:fldCharType="begin"/>
    </w:r>
    <w:r>
      <w:instrText xml:space="preserve"> PAGE </w:instrText>
    </w:r>
    <w:r>
      <w:fldChar w:fldCharType="separate"/>
    </w:r>
    <w:r w:rsidR="007A72E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4BB" w:rsidRDefault="00B414BB">
      <w:r>
        <w:separator/>
      </w:r>
    </w:p>
  </w:footnote>
  <w:footnote w:type="continuationSeparator" w:id="0">
    <w:p w:rsidR="00B414BB" w:rsidRDefault="00B414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934"/>
    <w:rsid w:val="00196F20"/>
    <w:rsid w:val="001A7611"/>
    <w:rsid w:val="001D0638"/>
    <w:rsid w:val="001E4222"/>
    <w:rsid w:val="001E7F35"/>
    <w:rsid w:val="001F158D"/>
    <w:rsid w:val="001F4D93"/>
    <w:rsid w:val="001F5A80"/>
    <w:rsid w:val="002208A8"/>
    <w:rsid w:val="00223631"/>
    <w:rsid w:val="00237A99"/>
    <w:rsid w:val="00240E79"/>
    <w:rsid w:val="00243DC0"/>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96A5F"/>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46083"/>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471D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67CE0"/>
    <w:rsid w:val="00795815"/>
    <w:rsid w:val="0079784A"/>
    <w:rsid w:val="00797947"/>
    <w:rsid w:val="007A1CE6"/>
    <w:rsid w:val="007A72E1"/>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3550"/>
    <w:rsid w:val="00943F3B"/>
    <w:rsid w:val="00953E5D"/>
    <w:rsid w:val="00960B13"/>
    <w:rsid w:val="00962BEC"/>
    <w:rsid w:val="0096350C"/>
    <w:rsid w:val="00963A6F"/>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D0B22"/>
    <w:rsid w:val="00AD6C8D"/>
    <w:rsid w:val="00AD72F2"/>
    <w:rsid w:val="00AD7E65"/>
    <w:rsid w:val="00AE0A29"/>
    <w:rsid w:val="00AF013E"/>
    <w:rsid w:val="00B228AA"/>
    <w:rsid w:val="00B2313D"/>
    <w:rsid w:val="00B24B02"/>
    <w:rsid w:val="00B3767D"/>
    <w:rsid w:val="00B414BB"/>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2949"/>
    <w:rsid w:val="00D435DB"/>
    <w:rsid w:val="00D539B8"/>
    <w:rsid w:val="00D56483"/>
    <w:rsid w:val="00D61977"/>
    <w:rsid w:val="00D820AE"/>
    <w:rsid w:val="00D876BF"/>
    <w:rsid w:val="00D94CDE"/>
    <w:rsid w:val="00D951B6"/>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93B8A"/>
    <w:rsid w:val="00ED0893"/>
    <w:rsid w:val="00ED4EBA"/>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8376D"/>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A659F-E1F8-4EB5-850B-A1BD5353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11744</Words>
  <Characters>66944</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78531</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2024-05-31T04:47:00Z</cp:lastPrinted>
  <dcterms:created xsi:type="dcterms:W3CDTF">2024-06-18T10:35:00Z</dcterms:created>
  <dcterms:modified xsi:type="dcterms:W3CDTF">2024-06-18T10:35:00Z</dcterms:modified>
</cp:coreProperties>
</file>