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B11124" w:rsidRPr="00B11124">
        <w:rPr>
          <w:b/>
          <w:sz w:val="28"/>
          <w:szCs w:val="28"/>
          <w:lang w:bidi="hi-IN"/>
        </w:rPr>
        <w:t>подшипников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396A5F">
            <w:pPr>
              <w:snapToGrid w:val="0"/>
              <w:jc w:val="center"/>
              <w:rPr>
                <w:rFonts w:eastAsia="Times New Roman" w:cs="Arial"/>
                <w:bCs/>
                <w:sz w:val="28"/>
                <w:szCs w:val="28"/>
              </w:rPr>
            </w:pPr>
            <w:r>
              <w:rPr>
                <w:rFonts w:eastAsia="Times New Roman" w:cs="Arial"/>
                <w:bCs/>
                <w:sz w:val="28"/>
                <w:szCs w:val="28"/>
              </w:rPr>
              <w:t>39-</w:t>
            </w:r>
            <w:r w:rsidR="00372AA5">
              <w:rPr>
                <w:rFonts w:eastAsia="Times New Roman" w:cs="Arial"/>
                <w:bCs/>
                <w:sz w:val="28"/>
                <w:szCs w:val="28"/>
              </w:rPr>
              <w:t>6</w:t>
            </w:r>
            <w:r w:rsidR="00396A5F">
              <w:rPr>
                <w:rFonts w:eastAsia="Times New Roman" w:cs="Arial"/>
                <w:bCs/>
                <w:sz w:val="28"/>
                <w:szCs w:val="28"/>
              </w:rPr>
              <w:t>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72AA5" w:rsidP="00372AA5">
            <w:pPr>
              <w:snapToGrid w:val="0"/>
              <w:jc w:val="center"/>
              <w:rPr>
                <w:rFonts w:eastAsia="Times New Roman" w:cs="Arial"/>
                <w:bCs/>
                <w:sz w:val="28"/>
                <w:szCs w:val="28"/>
              </w:rPr>
            </w:pPr>
            <w:r>
              <w:rPr>
                <w:rFonts w:eastAsia="Times New Roman" w:cs="Arial"/>
                <w:bCs/>
                <w:sz w:val="28"/>
                <w:szCs w:val="28"/>
              </w:rPr>
              <w:t>6</w:t>
            </w:r>
            <w:r w:rsidR="00396A5F">
              <w:rPr>
                <w:rFonts w:eastAsia="Times New Roman" w:cs="Arial"/>
                <w:bCs/>
                <w:sz w:val="28"/>
                <w:szCs w:val="28"/>
              </w:rPr>
              <w:t>3</w:t>
            </w:r>
            <w:r w:rsidR="00907D87">
              <w:rPr>
                <w:rFonts w:eastAsia="Times New Roman" w:cs="Arial"/>
                <w:bCs/>
                <w:sz w:val="28"/>
                <w:szCs w:val="28"/>
              </w:rPr>
              <w:t>-</w:t>
            </w:r>
            <w:r>
              <w:rPr>
                <w:rFonts w:eastAsia="Times New Roman" w:cs="Arial"/>
                <w:bCs/>
                <w:sz w:val="28"/>
                <w:szCs w:val="28"/>
              </w:rPr>
              <w:t>89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396A5F" w:rsidP="00372AA5">
            <w:pPr>
              <w:snapToGrid w:val="0"/>
              <w:jc w:val="center"/>
              <w:rPr>
                <w:rFonts w:eastAsia="Times New Roman" w:cs="Arial"/>
                <w:bCs/>
                <w:sz w:val="28"/>
                <w:szCs w:val="28"/>
                <w:lang w:val="en-US"/>
              </w:rPr>
            </w:pPr>
            <w:r>
              <w:rPr>
                <w:rFonts w:eastAsia="Times New Roman" w:cs="Arial"/>
                <w:bCs/>
                <w:sz w:val="28"/>
                <w:szCs w:val="28"/>
              </w:rPr>
              <w:t>9</w:t>
            </w:r>
            <w:r w:rsidR="00372AA5">
              <w:rPr>
                <w:rFonts w:eastAsia="Times New Roman" w:cs="Arial"/>
                <w:bCs/>
                <w:sz w:val="28"/>
                <w:szCs w:val="28"/>
              </w:rPr>
              <w:t>0</w:t>
            </w:r>
            <w:r w:rsidR="0084729D">
              <w:rPr>
                <w:rFonts w:eastAsia="Times New Roman" w:cs="Arial"/>
                <w:bCs/>
                <w:sz w:val="28"/>
                <w:szCs w:val="28"/>
              </w:rPr>
              <w:t>-</w:t>
            </w:r>
            <w:r w:rsidR="00372AA5">
              <w:rPr>
                <w:rFonts w:eastAsia="Times New Roman" w:cs="Arial"/>
                <w:bCs/>
                <w:sz w:val="28"/>
                <w:szCs w:val="28"/>
              </w:rPr>
              <w:t>111</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732046">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732046">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B11124" w:rsidP="00B11124">
            <w:pPr>
              <w:autoSpaceDE w:val="0"/>
            </w:pPr>
            <w:r>
              <w:rPr>
                <w:rFonts w:eastAsia="Times New Roman"/>
                <w:iCs/>
                <w:color w:val="000000"/>
              </w:rPr>
              <w:t>Начальник участка Рахматуллин Руслан Юрисович</w:t>
            </w:r>
            <w:r>
              <w:rPr>
                <w:bCs/>
              </w:rPr>
              <w:t xml:space="preserve"> </w:t>
            </w:r>
            <w:r w:rsidRPr="00E858B5">
              <w:rPr>
                <w:bCs/>
              </w:rPr>
              <w:t xml:space="preserve">тел. </w:t>
            </w:r>
            <w:r>
              <w:rPr>
                <w:bCs/>
              </w:rPr>
              <w:t>8-904-466-77-49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B11124">
            <w:r w:rsidRPr="009F5E45">
              <w:rPr>
                <w:rFonts w:eastAsia="Times New Roman"/>
              </w:rPr>
              <w:t>«</w:t>
            </w:r>
            <w:r w:rsidR="00B11124">
              <w:rPr>
                <w:rFonts w:eastAsia="Times New Roman"/>
              </w:rPr>
              <w:t>2</w:t>
            </w:r>
            <w:r w:rsidR="00CC7E4E">
              <w:rPr>
                <w:rFonts w:eastAsia="Times New Roman"/>
              </w:rPr>
              <w:t>1</w:t>
            </w:r>
            <w:r w:rsidRPr="009F5E45">
              <w:rPr>
                <w:rFonts w:eastAsia="Times New Roman"/>
              </w:rPr>
              <w:t xml:space="preserve">» </w:t>
            </w:r>
            <w:r w:rsidR="00CC7E4E">
              <w:rPr>
                <w:rFonts w:eastAsia="Times New Roman"/>
              </w:rPr>
              <w:t>февраля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B11124">
            <w:r w:rsidRPr="009F5E45">
              <w:t>«</w:t>
            </w:r>
            <w:r w:rsidR="00B11124">
              <w:t>01</w:t>
            </w:r>
            <w:r w:rsidRPr="009F5E45">
              <w:t xml:space="preserve">» </w:t>
            </w:r>
            <w:r w:rsidR="00B11124">
              <w:t>марта</w:t>
            </w:r>
            <w:r w:rsidRPr="009F5E45">
              <w:t xml:space="preserve"> 202</w:t>
            </w:r>
            <w:r w:rsidR="00CC7E4E">
              <w:t>4</w:t>
            </w:r>
            <w:r w:rsidRPr="009F5E45">
              <w:t xml:space="preserve"> года в 0</w:t>
            </w:r>
            <w:r w:rsidR="00B11124">
              <w:t>9</w:t>
            </w:r>
            <w:r w:rsidRPr="009F5E45">
              <w:t>:</w:t>
            </w:r>
            <w:r w:rsidR="00B11124">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B11124">
            <w:pPr>
              <w:autoSpaceDE w:val="0"/>
              <w:rPr>
                <w:rFonts w:eastAsia="Times New Roman"/>
                <w:highlight w:val="lightGray"/>
              </w:rPr>
            </w:pPr>
            <w:r w:rsidRPr="009F5E45">
              <w:t>«</w:t>
            </w:r>
            <w:r w:rsidR="00CC7E4E">
              <w:t>0</w:t>
            </w:r>
            <w:r w:rsidR="00B11124">
              <w:t>1</w:t>
            </w:r>
            <w:r w:rsidRPr="009F5E45">
              <w:t xml:space="preserve">» </w:t>
            </w:r>
            <w:r w:rsidR="00B11124">
              <w:t>марта</w:t>
            </w:r>
            <w:r w:rsidRPr="009F5E45">
              <w:t xml:space="preserve"> 202</w:t>
            </w:r>
            <w:r w:rsidR="00CC7E4E">
              <w:t>4</w:t>
            </w:r>
            <w:r w:rsidRPr="009F5E45">
              <w:t xml:space="preserve"> года в 0</w:t>
            </w:r>
            <w:r w:rsidR="00B11124">
              <w:t>9</w:t>
            </w:r>
            <w:r w:rsidRPr="009F5E45">
              <w:t>:</w:t>
            </w:r>
            <w:r w:rsidR="00B11124">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B11124">
              <w:t>04</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B11124">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B11124">
              <w:t>05</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B11124">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B11124">
              <w:t>0</w:t>
            </w:r>
            <w:r w:rsidR="00CC7E4E">
              <w:t>6</w:t>
            </w:r>
            <w:r w:rsidR="00A31594" w:rsidRPr="009F5E45">
              <w:t xml:space="preserve">» </w:t>
            </w:r>
            <w:r w:rsidR="00B11124">
              <w:t>марта</w:t>
            </w:r>
            <w:r w:rsidR="00A31594" w:rsidRPr="009F5E45">
              <w:t xml:space="preserve"> 202</w:t>
            </w:r>
            <w:r w:rsidR="00CC7E4E">
              <w:t>4</w:t>
            </w:r>
            <w:r w:rsidR="00A31594" w:rsidRPr="009F5E45">
              <w:t xml:space="preserve"> года в 0</w:t>
            </w:r>
            <w:r w:rsidR="00B11124">
              <w:t>9</w:t>
            </w:r>
            <w:r w:rsidR="00A31594" w:rsidRPr="009F5E45">
              <w:t>:</w:t>
            </w:r>
            <w:r w:rsidR="00B11124">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B11124">
              <w:rPr>
                <w:rFonts w:eastAsia="Times New Roman"/>
              </w:rPr>
              <w:t>2</w:t>
            </w:r>
            <w:r w:rsidR="00CC7E4E">
              <w:rPr>
                <w:rFonts w:eastAsia="Times New Roman"/>
              </w:rPr>
              <w:t>1</w:t>
            </w:r>
            <w:r w:rsidR="00A31594" w:rsidRPr="009F5E45">
              <w:rPr>
                <w:rFonts w:eastAsia="Times New Roman"/>
              </w:rPr>
              <w:t xml:space="preserve">» </w:t>
            </w:r>
            <w:r w:rsidR="00CC7E4E">
              <w:rPr>
                <w:rFonts w:eastAsia="Times New Roman"/>
              </w:rPr>
              <w:t>февраля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B11124">
              <w:t>01</w:t>
            </w:r>
            <w:r w:rsidRPr="009F5E45">
              <w:t xml:space="preserve">» </w:t>
            </w:r>
            <w:r w:rsidR="00B11124">
              <w:t>марта</w:t>
            </w:r>
            <w:r w:rsidRPr="009F5E45">
              <w:t xml:space="preserve"> 202</w:t>
            </w:r>
            <w:r w:rsidR="00CC7E4E">
              <w:t>4</w:t>
            </w:r>
            <w:r w:rsidRPr="009F5E45">
              <w:t xml:space="preserve"> года 0</w:t>
            </w:r>
            <w:r w:rsidR="00B11124">
              <w:t>9</w:t>
            </w:r>
            <w:r w:rsidRPr="009F5E45">
              <w:t>:</w:t>
            </w:r>
            <w:r w:rsidR="00B11124">
              <w:t>0</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B11124">
              <w:rPr>
                <w:b/>
                <w:u w:val="single"/>
                <w:lang w:eastAsia="ru-RU"/>
              </w:rPr>
              <w:t>подшипников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B11124">
              <w:rPr>
                <w:b/>
                <w:u w:val="single"/>
                <w:lang w:eastAsia="ru-RU"/>
              </w:rPr>
              <w:t>подшипников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w:t>
            </w:r>
            <w:r w:rsidRPr="00C51B47">
              <w:rPr>
                <w:rFonts w:eastAsia="Times New Roman"/>
              </w:rPr>
              <w:lastRenderedPageBreak/>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C51B47">
              <w:rPr>
                <w:rFonts w:eastAsia="Times New Roman"/>
              </w:rPr>
              <w:lastRenderedPageBreak/>
              <w:t>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B11124">
              <w:rPr>
                <w:rFonts w:eastAsia="DejaVu Sans" w:cs="DejaVu Sans"/>
                <w:b/>
                <w:iCs/>
                <w:kern w:val="1"/>
                <w:lang w:bidi="hi-IN"/>
              </w:rPr>
              <w:t>1 823 552</w:t>
            </w:r>
            <w:r w:rsidR="00A31594" w:rsidRPr="004320F9">
              <w:rPr>
                <w:rFonts w:eastAsia="DejaVu Sans" w:cs="DejaVu Sans"/>
                <w:b/>
                <w:iCs/>
                <w:kern w:val="1"/>
                <w:lang w:bidi="hi-IN"/>
              </w:rPr>
              <w:t xml:space="preserve"> (</w:t>
            </w:r>
            <w:r w:rsidR="00B11124">
              <w:rPr>
                <w:rFonts w:eastAsia="DejaVu Sans" w:cs="DejaVu Sans"/>
                <w:b/>
                <w:iCs/>
                <w:kern w:val="1"/>
                <w:lang w:bidi="hi-IN"/>
              </w:rPr>
              <w:t>один миллион восемьсот двадцать три тысячи пятьсот пятьдесят два</w:t>
            </w:r>
            <w:r w:rsidR="00A31594" w:rsidRPr="004320F9">
              <w:rPr>
                <w:rFonts w:eastAsia="DejaVu Sans" w:cs="DejaVu Sans"/>
                <w:b/>
                <w:iCs/>
                <w:kern w:val="1"/>
                <w:lang w:bidi="hi-IN"/>
              </w:rPr>
              <w:t>) рубл</w:t>
            </w:r>
            <w:r w:rsidR="00B11124">
              <w:rPr>
                <w:rFonts w:eastAsia="DejaVu Sans" w:cs="DejaVu Sans"/>
                <w:b/>
                <w:iCs/>
                <w:kern w:val="1"/>
                <w:lang w:bidi="hi-IN"/>
              </w:rPr>
              <w:t>я</w:t>
            </w:r>
            <w:r w:rsidR="00A31594" w:rsidRPr="004320F9">
              <w:rPr>
                <w:rFonts w:eastAsia="DejaVu Sans" w:cs="DejaVu Sans"/>
                <w:b/>
                <w:iCs/>
                <w:kern w:val="1"/>
                <w:lang w:bidi="hi-IN"/>
              </w:rPr>
              <w:t xml:space="preserve"> </w:t>
            </w:r>
            <w:r w:rsidR="00B11124">
              <w:rPr>
                <w:rFonts w:eastAsia="DejaVu Sans" w:cs="DejaVu Sans"/>
                <w:b/>
                <w:iCs/>
                <w:kern w:val="1"/>
                <w:lang w:bidi="hi-IN"/>
              </w:rPr>
              <w:t>92</w:t>
            </w:r>
            <w:r w:rsidR="00A31594" w:rsidRPr="004320F9">
              <w:rPr>
                <w:rFonts w:eastAsia="DejaVu Sans" w:cs="DejaVu Sans"/>
                <w:b/>
                <w:iCs/>
                <w:kern w:val="1"/>
                <w:lang w:bidi="hi-IN"/>
              </w:rPr>
              <w:t xml:space="preserve"> копе</w:t>
            </w:r>
            <w:r w:rsidR="00B11124">
              <w:rPr>
                <w:rFonts w:eastAsia="DejaVu Sans" w:cs="DejaVu Sans"/>
                <w:b/>
                <w:iCs/>
                <w:kern w:val="1"/>
                <w:lang w:bidi="hi-IN"/>
              </w:rPr>
              <w:t>й</w:t>
            </w:r>
            <w:r w:rsidR="00A31594" w:rsidRPr="004320F9">
              <w:rPr>
                <w:rFonts w:eastAsia="DejaVu Sans" w:cs="DejaVu Sans"/>
                <w:b/>
                <w:iCs/>
                <w:kern w:val="1"/>
                <w:lang w:bidi="hi-IN"/>
              </w:rPr>
              <w:t>к</w:t>
            </w:r>
            <w:r w:rsidR="00B11124">
              <w:rPr>
                <w:rFonts w:eastAsia="DejaVu Sans" w:cs="DejaVu Sans"/>
                <w:b/>
                <w:iCs/>
                <w:kern w:val="1"/>
                <w:lang w:bidi="hi-IN"/>
              </w:rPr>
              <w:t>и</w:t>
            </w:r>
            <w:r w:rsidR="00A5012F" w:rsidRPr="004320F9">
              <w:rPr>
                <w:rFonts w:eastAsia="DejaVu Sans" w:cs="DejaVu Sans"/>
                <w:b/>
                <w:iCs/>
                <w:color w:val="auto"/>
                <w:kern w:val="1"/>
                <w:lang w:bidi="hi-IN"/>
              </w:rPr>
              <w:t>.</w:t>
            </w:r>
          </w:p>
          <w:p w:rsidR="001D0638" w:rsidRDefault="00B11124"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Требования к участникам запроса предложений</w:t>
            </w:r>
            <w:r w:rsidR="00852CC0" w:rsidRPr="001F4D93">
              <w:rPr>
                <w:rFonts w:eastAsia="Times New Roman"/>
              </w:rPr>
              <w:t xml:space="preserve">, требования к </w:t>
            </w:r>
            <w:r w:rsidR="00852CC0" w:rsidRPr="001F4D93">
              <w:rPr>
                <w:rFonts w:eastAsia="Times New Roman"/>
              </w:rPr>
              <w:lastRenderedPageBreak/>
              <w:t>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E43CC6" w:rsidRPr="009A67E5">
                    <w:rPr>
                      <w:rFonts w:eastAsia="Times New Roman" w:cs="Arial"/>
                    </w:rPr>
                    <w:t>2</w:t>
                  </w:r>
                  <w:r w:rsidR="00B11124">
                    <w:rPr>
                      <w:rFonts w:eastAsia="Times New Roman" w:cs="Arial"/>
                    </w:rPr>
                    <w:t>5</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B11124">
                  <w:pPr>
                    <w:contextualSpacing/>
                  </w:pPr>
                  <w:r w:rsidRPr="009A67E5">
                    <w:rPr>
                      <w:rFonts w:eastAsia="Times New Roman" w:cs="Arial"/>
                      <w:lang w:val="en-US"/>
                    </w:rPr>
                    <w:t>min</w:t>
                  </w:r>
                  <w:r w:rsidRPr="009A67E5">
                    <w:rPr>
                      <w:rFonts w:eastAsia="Times New Roman" w:cs="Arial"/>
                    </w:rPr>
                    <w:t xml:space="preserve"> срок: </w:t>
                  </w:r>
                  <w:r w:rsidR="00B11124">
                    <w:rPr>
                      <w:rFonts w:eastAsia="Times New Roman" w:cs="Arial"/>
                    </w:rPr>
                    <w:t>3 месяца</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B11124"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B11124"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B11124"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EF09B2" w:rsidRDefault="005B0351" w:rsidP="00EF09B2">
            <w:r>
              <w:rPr>
                <w:rFonts w:eastAsia="Times New Roman"/>
                <w:lang w:val="en-US"/>
              </w:rPr>
              <w:lastRenderedPageBreak/>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B11124"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B11124"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B11124">
        <w:rPr>
          <w:rFonts w:eastAsia="Times New Roman"/>
          <w:i/>
          <w:sz w:val="20"/>
          <w:szCs w:val="20"/>
        </w:rPr>
        <w:t>(2.1.1, 2.1.2, 2.1.3, 2.1.4, 2.1.5, 2.1.6, 2.1.7, 2.1.8, 2.1.9, 2.1.10, 2.1.11, 2.1.12, 2.1.13, 2.1.14, 2.1.15, 2.1.16, 2.1.17, 2.1.18, 2.1.19, 2.1.20, 2.1.21, 2.1.22, 2.1.23, 2.1.24, 2.1.25, 2.1.26, 2.1.27, 2.1.28, 2.1.29, 2.1.30, 2.1.31, 2.1.32, 2.1.33, 2.1.34, 2.1.35, 2.1.36, 2.1.37, 2.1.38, 2.1.39, 2.1.40, 2.1.41, 2.1.42, 2.1.43)</w:t>
      </w:r>
      <w:r w:rsidR="00A356EF">
        <w:rPr>
          <w:rFonts w:eastAsia="Times New Roman"/>
          <w:i/>
          <w:sz w:val="20"/>
          <w:szCs w:val="20"/>
        </w:rPr>
        <w:t>,</w:t>
      </w:r>
      <w:r w:rsidR="004D1C00">
        <w:rPr>
          <w:rFonts w:eastAsia="Times New Roman"/>
          <w:i/>
          <w:sz w:val="20"/>
          <w:szCs w:val="20"/>
        </w:rPr>
        <w:t xml:space="preserve"> 2.2, 2.3</w:t>
      </w:r>
      <w:r w:rsidR="00743E72" w:rsidRPr="00743E72">
        <w:rPr>
          <w:rFonts w:eastAsia="Times New Roman"/>
          <w:i/>
          <w:sz w:val="20"/>
          <w:szCs w:val="20"/>
        </w:rPr>
        <w:t>), п.3(3.1</w:t>
      </w:r>
      <w:r w:rsidR="00B11124">
        <w:rPr>
          <w:rFonts w:eastAsia="Times New Roman"/>
          <w:i/>
          <w:sz w:val="20"/>
          <w:szCs w:val="20"/>
        </w:rPr>
        <w:t>, 3.2, 3.3, 3.4,</w:t>
      </w:r>
      <w:r w:rsidR="00372AA5">
        <w:rPr>
          <w:rFonts w:eastAsia="Times New Roman"/>
          <w:i/>
          <w:sz w:val="20"/>
          <w:szCs w:val="20"/>
        </w:rPr>
        <w:t xml:space="preserve"> 3.5, 3.6, 3.7</w:t>
      </w:r>
      <w:r w:rsidR="00B2313D">
        <w:rPr>
          <w:rFonts w:eastAsia="Times New Roman"/>
          <w:i/>
          <w:sz w:val="20"/>
          <w:szCs w:val="20"/>
        </w:rPr>
        <w:t>)</w:t>
      </w:r>
      <w:r w:rsidR="009A67E5">
        <w:rPr>
          <w:rFonts w:eastAsia="Times New Roman"/>
          <w:i/>
          <w:sz w:val="20"/>
          <w:szCs w:val="20"/>
        </w:rPr>
        <w:t>, п.4(4.1, 4.2</w:t>
      </w:r>
      <w:r w:rsidR="00372AA5">
        <w:rPr>
          <w:rFonts w:eastAsia="Times New Roman"/>
          <w:i/>
          <w:sz w:val="20"/>
          <w:szCs w:val="20"/>
        </w:rPr>
        <w:t>, 4.3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п. 2</w:t>
      </w:r>
      <w:r w:rsidR="00372AA5" w:rsidRPr="00372AA5">
        <w:rPr>
          <w:rFonts w:eastAsia="Times New Roman"/>
          <w:i/>
          <w:color w:val="C00000"/>
          <w:sz w:val="20"/>
          <w:szCs w:val="20"/>
        </w:rPr>
        <w:t>(2.1(2.1.1, 2.1.2, 2.1.3, 2.1.4, 2.1.5, 2.1.6, 2.1.7, 2.1.8, 2.1.9, 2.1.10, 2.1.11, 2.1.12, 2.1.13, 2.1.14, 2.1.15, 2.1.16, 2.1.17, 2.1.18, 2.1.19, 2.1.20, 2.1.21, 2.1.22, 2.1.23, 2.1.24, 2.1.25, 2.1.26, 2.1.27, 2.1.28, 2.1.29, 2.1.30, 2.1.31, 2.1.32, 2.1.33, 2.1.34, 2.1.35, 2.1.36, 2.1.37, 2.1.38, 2.1.39, 2.1.40, 2.1.41, 2.1.42, 2.1.43), 2.2, 2.3), п.3(3.1, 3.2, 3.3, 3.4, 3.5, 3.6, 3.7), п.4(4.1, 4.2, 4.3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732046">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0BC" w:rsidRDefault="00B440BC">
      <w:r>
        <w:separator/>
      </w:r>
    </w:p>
  </w:endnote>
  <w:endnote w:type="continuationSeparator" w:id="0">
    <w:p w:rsidR="00B440BC" w:rsidRDefault="00B44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124" w:rsidRDefault="00B11124" w:rsidP="00B80539">
    <w:pPr>
      <w:pStyle w:val="af3"/>
      <w:jc w:val="right"/>
    </w:pPr>
    <w:r>
      <w:fldChar w:fldCharType="begin"/>
    </w:r>
    <w:r>
      <w:instrText xml:space="preserve"> PAGE </w:instrText>
    </w:r>
    <w:r>
      <w:fldChar w:fldCharType="separate"/>
    </w:r>
    <w:r w:rsidR="00372AA5">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0BC" w:rsidRDefault="00B440BC">
      <w:r>
        <w:separator/>
      </w:r>
    </w:p>
  </w:footnote>
  <w:footnote w:type="continuationSeparator" w:id="0">
    <w:p w:rsidR="00B440BC" w:rsidRDefault="00B44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2AA5"/>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F1611-6C5A-43AE-ACBF-87A0DB070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11985</Words>
  <Characters>68320</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80145</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2023-07-19T05:01:00Z</cp:lastPrinted>
  <dcterms:created xsi:type="dcterms:W3CDTF">2024-02-20T12:07:00Z</dcterms:created>
  <dcterms:modified xsi:type="dcterms:W3CDTF">2024-02-20T12:07:00Z</dcterms:modified>
</cp:coreProperties>
</file>