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proofErr w:type="gramStart"/>
      <w:r w:rsidRPr="00444A6E">
        <w:rPr>
          <w:b/>
          <w:sz w:val="28"/>
          <w:szCs w:val="28"/>
        </w:rPr>
        <w:t xml:space="preserve">на </w:t>
      </w:r>
      <w:r w:rsidR="004320F9" w:rsidRPr="004320F9">
        <w:rPr>
          <w:b/>
          <w:sz w:val="28"/>
          <w:szCs w:val="28"/>
        </w:rPr>
        <w:t xml:space="preserve">поставку </w:t>
      </w:r>
      <w:r w:rsidR="00674436" w:rsidRPr="00674436">
        <w:rPr>
          <w:b/>
          <w:sz w:val="28"/>
          <w:szCs w:val="28"/>
        </w:rPr>
        <w:t>комплектующих для теплообменников</w:t>
      </w:r>
      <w:proofErr w:type="gramEnd"/>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6E09CD" w:rsidRDefault="00A31594" w:rsidP="006E09CD">
            <w:pPr>
              <w:snapToGrid w:val="0"/>
              <w:jc w:val="center"/>
              <w:rPr>
                <w:rFonts w:eastAsia="Times New Roman" w:cs="Arial"/>
                <w:bCs/>
                <w:sz w:val="28"/>
                <w:szCs w:val="28"/>
              </w:rPr>
            </w:pPr>
            <w:r>
              <w:rPr>
                <w:rFonts w:eastAsia="Times New Roman" w:cs="Arial"/>
                <w:bCs/>
                <w:sz w:val="28"/>
                <w:szCs w:val="28"/>
              </w:rPr>
              <w:t>39-</w:t>
            </w:r>
            <w:r w:rsidR="00AE0A29">
              <w:rPr>
                <w:rFonts w:eastAsia="Times New Roman" w:cs="Arial"/>
                <w:bCs/>
                <w:sz w:val="28"/>
                <w:szCs w:val="28"/>
                <w:lang w:val="en-US"/>
              </w:rPr>
              <w:t>5</w:t>
            </w:r>
            <w:r w:rsidR="006E09CD">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AE0A29" w:rsidRDefault="006E09CD" w:rsidP="006E09CD">
            <w:pPr>
              <w:snapToGrid w:val="0"/>
              <w:jc w:val="center"/>
              <w:rPr>
                <w:rFonts w:eastAsia="Times New Roman" w:cs="Arial"/>
                <w:bCs/>
                <w:sz w:val="28"/>
                <w:szCs w:val="28"/>
                <w:lang w:val="en-US"/>
              </w:rPr>
            </w:pPr>
            <w:r>
              <w:rPr>
                <w:rFonts w:eastAsia="Times New Roman" w:cs="Arial"/>
                <w:bCs/>
                <w:sz w:val="28"/>
                <w:szCs w:val="28"/>
              </w:rPr>
              <w:t>55</w:t>
            </w:r>
            <w:r w:rsidR="00907D87">
              <w:rPr>
                <w:rFonts w:eastAsia="Times New Roman" w:cs="Arial"/>
                <w:bCs/>
                <w:sz w:val="28"/>
                <w:szCs w:val="28"/>
              </w:rPr>
              <w:t>-</w:t>
            </w:r>
            <w:r>
              <w:rPr>
                <w:rFonts w:eastAsia="Times New Roman" w:cs="Arial"/>
                <w:bCs/>
                <w:sz w:val="28"/>
                <w:szCs w:val="28"/>
              </w:rPr>
              <w:t>61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6E09CD" w:rsidRDefault="006E09CD" w:rsidP="006E09CD">
            <w:pPr>
              <w:snapToGrid w:val="0"/>
              <w:jc w:val="center"/>
              <w:rPr>
                <w:rFonts w:eastAsia="Times New Roman" w:cs="Arial"/>
                <w:bCs/>
                <w:sz w:val="28"/>
                <w:szCs w:val="28"/>
                <w:lang w:val="en-US"/>
              </w:rPr>
            </w:pPr>
            <w:r>
              <w:rPr>
                <w:rFonts w:eastAsia="Times New Roman" w:cs="Arial"/>
                <w:bCs/>
                <w:sz w:val="28"/>
                <w:szCs w:val="28"/>
              </w:rPr>
              <w:t>62</w:t>
            </w:r>
            <w:r w:rsidR="0084729D">
              <w:rPr>
                <w:rFonts w:eastAsia="Times New Roman" w:cs="Arial"/>
                <w:bCs/>
                <w:sz w:val="28"/>
                <w:szCs w:val="28"/>
              </w:rPr>
              <w:t>-</w:t>
            </w:r>
            <w:r>
              <w:rPr>
                <w:rFonts w:eastAsia="Times New Roman" w:cs="Arial"/>
                <w:bCs/>
                <w:sz w:val="28"/>
                <w:szCs w:val="28"/>
                <w:lang w:val="en-US"/>
              </w:rPr>
              <w:t>78</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196934">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196934">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674436">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AE0A29" w:rsidP="00C33032">
            <w:pPr>
              <w:autoSpaceDE w:val="0"/>
            </w:pPr>
            <w:r>
              <w:rPr>
                <w:rFonts w:eastAsia="Times New Roman"/>
                <w:iCs/>
              </w:rPr>
              <w:t xml:space="preserve">Заместитель начальника </w:t>
            </w:r>
            <w:proofErr w:type="spellStart"/>
            <w:r>
              <w:rPr>
                <w:rFonts w:eastAsia="Times New Roman"/>
                <w:iCs/>
              </w:rPr>
              <w:t>СЭКУиГО</w:t>
            </w:r>
            <w:proofErr w:type="spellEnd"/>
            <w:r>
              <w:rPr>
                <w:rFonts w:eastAsia="Times New Roman"/>
                <w:iCs/>
                <w:color w:val="000000"/>
              </w:rPr>
              <w:t xml:space="preserve"> </w:t>
            </w:r>
            <w:proofErr w:type="spellStart"/>
            <w:r>
              <w:rPr>
                <w:rFonts w:eastAsia="Times New Roman"/>
                <w:iCs/>
                <w:color w:val="000000"/>
              </w:rPr>
              <w:t>Калетник</w:t>
            </w:r>
            <w:proofErr w:type="spellEnd"/>
            <w:r>
              <w:rPr>
                <w:rFonts w:eastAsia="Times New Roman"/>
                <w:iCs/>
                <w:color w:val="000000"/>
              </w:rPr>
              <w:t xml:space="preserve"> Вадим Геннадьевич</w:t>
            </w:r>
            <w:r>
              <w:rPr>
                <w:bCs/>
              </w:rPr>
              <w:t xml:space="preserve"> </w:t>
            </w:r>
            <w:r w:rsidRPr="00E858B5">
              <w:rPr>
                <w:bCs/>
              </w:rPr>
              <w:t xml:space="preserve">тел. </w:t>
            </w:r>
            <w:r>
              <w:rPr>
                <w:bCs/>
              </w:rPr>
              <w:t>8-902-814-54-37</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51B47">
              <w:rPr>
                <w:bCs/>
              </w:rPr>
              <w:t>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roofErr w:type="gramEnd"/>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674436">
            <w:r w:rsidRPr="009F5E45">
              <w:rPr>
                <w:rFonts w:eastAsia="Times New Roman"/>
              </w:rPr>
              <w:t>«</w:t>
            </w:r>
            <w:r w:rsidR="00674436">
              <w:rPr>
                <w:rFonts w:eastAsia="Times New Roman"/>
              </w:rPr>
              <w:t>04</w:t>
            </w:r>
            <w:r w:rsidRPr="009F5E45">
              <w:rPr>
                <w:rFonts w:eastAsia="Times New Roman"/>
              </w:rPr>
              <w:t xml:space="preserve">» </w:t>
            </w:r>
            <w:r w:rsidR="00674436">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674436">
            <w:r w:rsidRPr="009F5E45">
              <w:t>«</w:t>
            </w:r>
            <w:r w:rsidR="00674436">
              <w:t>13</w:t>
            </w:r>
            <w:r w:rsidRPr="009F5E45">
              <w:t xml:space="preserve">» </w:t>
            </w:r>
            <w:r w:rsidR="00674436">
              <w:t>марта</w:t>
            </w:r>
            <w:r w:rsidRPr="009F5E45">
              <w:t xml:space="preserve"> 202</w:t>
            </w:r>
            <w:r w:rsidR="00CC7E4E">
              <w:t>4</w:t>
            </w:r>
            <w:r w:rsidRPr="009F5E45">
              <w:t xml:space="preserve"> года в 0</w:t>
            </w:r>
            <w:r w:rsidR="00196934">
              <w:t>8</w:t>
            </w:r>
            <w:r w:rsidRPr="009F5E45">
              <w:t>:</w:t>
            </w:r>
            <w:r w:rsidR="00196934">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674436">
            <w:pPr>
              <w:autoSpaceDE w:val="0"/>
              <w:rPr>
                <w:rFonts w:eastAsia="Times New Roman"/>
                <w:highlight w:val="lightGray"/>
              </w:rPr>
            </w:pPr>
            <w:r w:rsidRPr="009F5E45">
              <w:t>«</w:t>
            </w:r>
            <w:r w:rsidR="00674436">
              <w:t>13</w:t>
            </w:r>
            <w:r w:rsidRPr="009F5E45">
              <w:t xml:space="preserve">» </w:t>
            </w:r>
            <w:r w:rsidR="00674436">
              <w:t>марта</w:t>
            </w:r>
            <w:r w:rsidRPr="009F5E45">
              <w:t xml:space="preserve"> 202</w:t>
            </w:r>
            <w:r w:rsidR="00CC7E4E">
              <w:t>4</w:t>
            </w:r>
            <w:r w:rsidRPr="009F5E45">
              <w:t xml:space="preserve"> года в 0</w:t>
            </w:r>
            <w:r w:rsidR="00196934">
              <w:t>8</w:t>
            </w:r>
            <w:r w:rsidRPr="009F5E45">
              <w:t>:</w:t>
            </w:r>
            <w:r w:rsidR="00196934">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674436">
              <w:t>14</w:t>
            </w:r>
            <w:r w:rsidR="00A31594" w:rsidRPr="009F5E45">
              <w:t xml:space="preserve">» </w:t>
            </w:r>
            <w:r w:rsidR="00674436">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196934">
              <w:t>1</w:t>
            </w:r>
            <w:r w:rsidR="00674436">
              <w:t>5</w:t>
            </w:r>
            <w:r w:rsidR="00A31594" w:rsidRPr="009F5E45">
              <w:t xml:space="preserve">» </w:t>
            </w:r>
            <w:r w:rsidR="00196934">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674436">
              <w:t>18</w:t>
            </w:r>
            <w:r w:rsidR="00A31594" w:rsidRPr="009F5E45">
              <w:t xml:space="preserve">» </w:t>
            </w:r>
            <w:r w:rsidR="00196934">
              <w:t>марта</w:t>
            </w:r>
            <w:r w:rsidR="00A31594" w:rsidRPr="009F5E45">
              <w:t xml:space="preserve"> 202</w:t>
            </w:r>
            <w:r w:rsidR="00CC7E4E">
              <w:t>4</w:t>
            </w:r>
            <w:r w:rsidR="00A31594" w:rsidRPr="009F5E45">
              <w:t xml:space="preserve"> года в 0</w:t>
            </w:r>
            <w:r w:rsidR="00196934">
              <w:t>8</w:t>
            </w:r>
            <w:r w:rsidR="00A31594" w:rsidRPr="009F5E45">
              <w:t>:</w:t>
            </w:r>
            <w:r w:rsidR="00196934">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6E09CD">
              <w:rPr>
                <w:rFonts w:eastAsia="Times New Roman"/>
              </w:rPr>
              <w:t>04</w:t>
            </w:r>
            <w:r w:rsidR="00A31594" w:rsidRPr="009F5E45">
              <w:rPr>
                <w:rFonts w:eastAsia="Times New Roman"/>
              </w:rPr>
              <w:t xml:space="preserve">» </w:t>
            </w:r>
            <w:r w:rsidR="006E09CD">
              <w:rPr>
                <w:rFonts w:eastAsia="Times New Roman"/>
              </w:rPr>
              <w:t>марта</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6E09CD">
              <w:t>13</w:t>
            </w:r>
            <w:r w:rsidRPr="009F5E45">
              <w:t xml:space="preserve">» </w:t>
            </w:r>
            <w:r w:rsidR="006E09CD">
              <w:t>марта</w:t>
            </w:r>
            <w:r w:rsidRPr="009F5E45">
              <w:t xml:space="preserve"> 202</w:t>
            </w:r>
            <w:r w:rsidR="00CC7E4E">
              <w:t>4</w:t>
            </w:r>
            <w:r w:rsidRPr="009F5E45">
              <w:t xml:space="preserve"> года 0</w:t>
            </w:r>
            <w:r w:rsidR="00196934">
              <w:t>8</w:t>
            </w:r>
            <w:r w:rsidRPr="009F5E45">
              <w:t>:</w:t>
            </w:r>
            <w:r w:rsidR="00196934">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6E09CD" w:rsidRPr="006E09CD">
              <w:rPr>
                <w:b/>
                <w:u w:val="single"/>
              </w:rPr>
              <w:t>комплектующих для теплообменников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proofErr w:type="gramStart"/>
            <w:r w:rsidRPr="004320F9">
              <w:rPr>
                <w:b/>
                <w:u w:val="single"/>
              </w:rPr>
              <w:t>Поставка</w:t>
            </w:r>
            <w:r w:rsidR="00337C15">
              <w:rPr>
                <w:b/>
                <w:u w:val="single"/>
              </w:rPr>
              <w:t xml:space="preserve"> </w:t>
            </w:r>
            <w:r w:rsidR="006E09CD" w:rsidRPr="006E09CD">
              <w:rPr>
                <w:b/>
                <w:u w:val="single"/>
              </w:rPr>
              <w:t>комплектующих для теплообменников</w:t>
            </w:r>
            <w:r w:rsidR="004320F9">
              <w:rPr>
                <w:b/>
                <w:u w:val="single"/>
              </w:rPr>
              <w:t>.</w:t>
            </w:r>
            <w:proofErr w:type="gramEnd"/>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6E09CD">
              <w:rPr>
                <w:rFonts w:eastAsia="DejaVu Sans" w:cs="DejaVu Sans"/>
                <w:b/>
                <w:iCs/>
                <w:kern w:val="1"/>
                <w:lang w:bidi="hi-IN"/>
              </w:rPr>
              <w:t>3 989 965</w:t>
            </w:r>
            <w:r w:rsidR="00A31594" w:rsidRPr="004320F9">
              <w:rPr>
                <w:rFonts w:eastAsia="DejaVu Sans" w:cs="DejaVu Sans"/>
                <w:b/>
                <w:iCs/>
                <w:kern w:val="1"/>
                <w:lang w:bidi="hi-IN"/>
              </w:rPr>
              <w:t xml:space="preserve"> (</w:t>
            </w:r>
            <w:r w:rsidR="006E09CD">
              <w:rPr>
                <w:rFonts w:eastAsia="DejaVu Sans" w:cs="DejaVu Sans"/>
                <w:b/>
                <w:iCs/>
                <w:kern w:val="1"/>
                <w:lang w:bidi="hi-IN"/>
              </w:rPr>
              <w:t>три миллиона девятьсот восемьдесят девять тысяч девятьсот шестьдесят пять</w:t>
            </w:r>
            <w:r w:rsidR="00A31594" w:rsidRPr="004320F9">
              <w:rPr>
                <w:rFonts w:eastAsia="DejaVu Sans" w:cs="DejaVu Sans"/>
                <w:b/>
                <w:iCs/>
                <w:kern w:val="1"/>
                <w:lang w:bidi="hi-IN"/>
              </w:rPr>
              <w:t>) рубл</w:t>
            </w:r>
            <w:r w:rsidR="006E09CD">
              <w:rPr>
                <w:rFonts w:eastAsia="DejaVu Sans" w:cs="DejaVu Sans"/>
                <w:b/>
                <w:iCs/>
                <w:kern w:val="1"/>
                <w:lang w:bidi="hi-IN"/>
              </w:rPr>
              <w:t>ей</w:t>
            </w:r>
            <w:r w:rsidR="00A31594" w:rsidRPr="004320F9">
              <w:rPr>
                <w:rFonts w:eastAsia="DejaVu Sans" w:cs="DejaVu Sans"/>
                <w:b/>
                <w:iCs/>
                <w:kern w:val="1"/>
                <w:lang w:bidi="hi-IN"/>
              </w:rPr>
              <w:t xml:space="preserve"> </w:t>
            </w:r>
            <w:r w:rsidR="006E09CD">
              <w:rPr>
                <w:rFonts w:eastAsia="DejaVu Sans" w:cs="DejaVu Sans"/>
                <w:b/>
                <w:iCs/>
                <w:kern w:val="1"/>
                <w:lang w:bidi="hi-IN"/>
              </w:rPr>
              <w:t>76</w:t>
            </w:r>
            <w:r w:rsidR="00A31594" w:rsidRPr="004320F9">
              <w:rPr>
                <w:rFonts w:eastAsia="DejaVu Sans" w:cs="DejaVu Sans"/>
                <w:b/>
                <w:iCs/>
                <w:kern w:val="1"/>
                <w:lang w:bidi="hi-IN"/>
              </w:rPr>
              <w:t xml:space="preserve"> копе</w:t>
            </w:r>
            <w:r w:rsidR="006E09CD">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6E09CD"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AE0A29">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6E09CD">
                    <w:rPr>
                      <w:rFonts w:eastAsia="Times New Roman" w:cs="Arial"/>
                    </w:rPr>
                    <w:t>15</w:t>
                  </w:r>
                  <w:r w:rsidR="00A5012F" w:rsidRPr="009A67E5">
                    <w:rPr>
                      <w:rFonts w:eastAsia="Times New Roman" w:cs="Arial"/>
                    </w:rPr>
                    <w:t xml:space="preserve"> </w:t>
                  </w:r>
                  <w:r w:rsidR="00AE0A29">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lastRenderedPageBreak/>
                    <w:t>min</w:t>
                  </w:r>
                  <w:r w:rsidRPr="009A67E5">
                    <w:rPr>
                      <w:rFonts w:eastAsia="Times New Roman" w:cs="Arial"/>
                    </w:rPr>
                    <w:t xml:space="preserve"> срок: </w:t>
                  </w:r>
                  <w:r w:rsidR="00A5012F" w:rsidRPr="009A67E5">
                    <w:rPr>
                      <w:rFonts w:eastAsia="Times New Roman" w:cs="Arial"/>
                    </w:rPr>
                    <w:t xml:space="preserve">минимальный 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6E09CD">
                  <w:pPr>
                    <w:contextualSpacing/>
                  </w:pPr>
                  <w:r w:rsidRPr="009A67E5">
                    <w:rPr>
                      <w:rFonts w:eastAsia="Times New Roman" w:cs="Arial"/>
                      <w:lang w:val="en-US"/>
                    </w:rPr>
                    <w:t>min</w:t>
                  </w:r>
                  <w:r w:rsidRPr="009A67E5">
                    <w:rPr>
                      <w:rFonts w:eastAsia="Times New Roman" w:cs="Arial"/>
                    </w:rPr>
                    <w:t xml:space="preserve"> срок: </w:t>
                  </w:r>
                  <w:r w:rsidR="00AE0A29">
                    <w:rPr>
                      <w:rFonts w:eastAsia="Times New Roman" w:cs="Arial"/>
                    </w:rPr>
                    <w:t>12</w:t>
                  </w:r>
                  <w:r w:rsidR="00A516D0" w:rsidRPr="009A67E5">
                    <w:rPr>
                      <w:rFonts w:eastAsia="Times New Roman" w:cs="Arial"/>
                    </w:rPr>
                    <w:t xml:space="preserve"> </w:t>
                  </w:r>
                  <w:r w:rsidR="00AE0A29">
                    <w:rPr>
                      <w:rFonts w:eastAsia="Times New Roman" w:cs="Arial"/>
                    </w:rPr>
                    <w:t>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674436"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674436"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674436"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EF09B2" w:rsidRDefault="005B0351" w:rsidP="00EF09B2">
            <w:proofErr w:type="spellStart"/>
            <w:r>
              <w:rPr>
                <w:rFonts w:eastAsia="Times New Roman"/>
                <w:lang w:val="en-US"/>
              </w:rPr>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674436"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9693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96934">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proofErr w:type="gramStart"/>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6E09CD"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6E09CD">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w:t>
      </w:r>
      <w:r w:rsidR="00AE0A29">
        <w:rPr>
          <w:rFonts w:eastAsia="Times New Roman"/>
          <w:i/>
          <w:sz w:val="20"/>
          <w:szCs w:val="20"/>
        </w:rPr>
        <w:t>, 2.6, 2.7, 2.8, 2.9</w:t>
      </w:r>
      <w:r w:rsidR="00743E72" w:rsidRPr="00743E72">
        <w:rPr>
          <w:rFonts w:eastAsia="Times New Roman"/>
          <w:i/>
          <w:sz w:val="20"/>
          <w:szCs w:val="20"/>
        </w:rPr>
        <w:t>), п.3(3.1</w:t>
      </w:r>
      <w:r w:rsidR="00AE0A29">
        <w:rPr>
          <w:rFonts w:eastAsia="Times New Roman"/>
          <w:i/>
          <w:sz w:val="20"/>
          <w:szCs w:val="20"/>
        </w:rPr>
        <w:t>, 3.2, 3.3</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AE0A29" w:rsidRPr="00AE0A29">
        <w:rPr>
          <w:rFonts w:eastAsia="Times New Roman"/>
          <w:i/>
          <w:color w:val="C00000"/>
          <w:sz w:val="20"/>
          <w:szCs w:val="20"/>
        </w:rPr>
        <w:t>(1.1, 1.2, 1.3, 1.4), п. 2(2.1, 2.2, 2.3, 2.4, 2.5, 2.6, 2.7, 2.8, 2.9),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196934">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477" w:rsidRDefault="00A76477">
      <w:r>
        <w:separator/>
      </w:r>
    </w:p>
  </w:endnote>
  <w:endnote w:type="continuationSeparator" w:id="0">
    <w:p w:rsidR="00A76477" w:rsidRDefault="00A7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B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36" w:rsidRDefault="00674436" w:rsidP="00B80539">
    <w:pPr>
      <w:pStyle w:val="af3"/>
      <w:jc w:val="right"/>
    </w:pPr>
    <w:r>
      <w:fldChar w:fldCharType="begin"/>
    </w:r>
    <w:r>
      <w:instrText xml:space="preserve"> PAGE </w:instrText>
    </w:r>
    <w:r>
      <w:fldChar w:fldCharType="separate"/>
    </w:r>
    <w:r w:rsidR="006E09C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477" w:rsidRDefault="00A76477">
      <w:r>
        <w:separator/>
      </w:r>
    </w:p>
  </w:footnote>
  <w:footnote w:type="continuationSeparator" w:id="0">
    <w:p w:rsidR="00A76477" w:rsidRDefault="00A764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934"/>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74436"/>
    <w:rsid w:val="00686182"/>
    <w:rsid w:val="00692870"/>
    <w:rsid w:val="006960BD"/>
    <w:rsid w:val="006B0E6C"/>
    <w:rsid w:val="006B1728"/>
    <w:rsid w:val="006B6526"/>
    <w:rsid w:val="006C0C7C"/>
    <w:rsid w:val="006D543E"/>
    <w:rsid w:val="006E09CD"/>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76477"/>
    <w:rsid w:val="00A80569"/>
    <w:rsid w:val="00A80666"/>
    <w:rsid w:val="00A85FB1"/>
    <w:rsid w:val="00AC33C8"/>
    <w:rsid w:val="00AD0B22"/>
    <w:rsid w:val="00AD6C8D"/>
    <w:rsid w:val="00AD72F2"/>
    <w:rsid w:val="00AD7E65"/>
    <w:rsid w:val="00AE0A29"/>
    <w:rsid w:val="00AF013E"/>
    <w:rsid w:val="00B228AA"/>
    <w:rsid w:val="00B2313D"/>
    <w:rsid w:val="00B24B02"/>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42D2E-4490-4701-8724-33683DD0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11900</Words>
  <Characters>67833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79574</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2024-02-19T09:00:00Z</cp:lastPrinted>
  <dcterms:created xsi:type="dcterms:W3CDTF">2024-03-04T03:40:00Z</dcterms:created>
  <dcterms:modified xsi:type="dcterms:W3CDTF">2024-03-04T03:40:00Z</dcterms:modified>
</cp:coreProperties>
</file>