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516DE2" w:rsidRDefault="00F43689" w:rsidP="00516DE2">
            <w:pPr>
              <w:widowControl w:val="0"/>
              <w:autoSpaceDE w:val="0"/>
              <w:ind w:firstLine="34"/>
              <w:jc w:val="left"/>
              <w:rPr>
                <w:rFonts w:eastAsia="Times New Roman"/>
                <w:b/>
              </w:rPr>
            </w:pPr>
            <w:r>
              <w:rPr>
                <w:rFonts w:eastAsia="Times New Roman"/>
                <w:b/>
              </w:rPr>
              <w:t>Начальник отдела снабжения</w:t>
            </w:r>
          </w:p>
          <w:p w:rsidR="00516DE2" w:rsidRDefault="00516DE2"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F43689">
              <w:rPr>
                <w:rFonts w:eastAsia="Times New Roman"/>
                <w:b/>
              </w:rPr>
              <w:t xml:space="preserve">Д.А. </w:t>
            </w:r>
            <w:proofErr w:type="spellStart"/>
            <w:r w:rsidR="00F43689">
              <w:rPr>
                <w:rFonts w:eastAsia="Times New Roman"/>
                <w:b/>
              </w:rPr>
              <w:t>Корепанов</w:t>
            </w:r>
            <w:proofErr w:type="spellEnd"/>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4320F9">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4320F9" w:rsidRDefault="00F43689" w:rsidP="001F5A80">
            <w:pPr>
              <w:widowControl w:val="0"/>
              <w:autoSpaceDE w:val="0"/>
              <w:jc w:val="left"/>
              <w:rPr>
                <w:rFonts w:eastAsia="Times New Roman"/>
                <w:b/>
                <w:highlight w:val="yellow"/>
              </w:rPr>
            </w:pPr>
            <w:r>
              <w:rPr>
                <w:rFonts w:eastAsia="Times New Roman"/>
                <w:b/>
                <w:highlight w:val="yellow"/>
              </w:rPr>
              <w:t xml:space="preserve">  </w:t>
            </w:r>
            <w:r w:rsidR="001F5A80" w:rsidRPr="001A27B5">
              <w:rPr>
                <w:rFonts w:eastAsia="Times New Roman"/>
                <w:b/>
                <w:highlight w:val="yellow"/>
              </w:rPr>
              <w:t xml:space="preserve">                                                                </w:t>
            </w: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F43689" w:rsidRDefault="00F43689">
      <w:pPr>
        <w:ind w:left="-567"/>
        <w:jc w:val="center"/>
        <w:rPr>
          <w:rFonts w:eastAsia="Times New Roman"/>
          <w:b/>
          <w:bCs/>
        </w:rPr>
      </w:pPr>
    </w:p>
    <w:p w:rsidR="00F43689" w:rsidRDefault="00F43689">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F43689" w:rsidRPr="00146C11">
        <w:rPr>
          <w:b/>
          <w:iCs/>
          <w:sz w:val="28"/>
          <w:szCs w:val="28"/>
        </w:rPr>
        <w:t>стальных труб</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2023г.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4320F9">
        <w:rPr>
          <w:rFonts w:eastAsia="Times New Roman"/>
          <w:b/>
        </w:rPr>
        <w:t>3</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4D0226">
            <w:pPr>
              <w:snapToGrid w:val="0"/>
              <w:jc w:val="center"/>
              <w:rPr>
                <w:rFonts w:eastAsia="Times New Roman" w:cs="Arial"/>
                <w:bCs/>
                <w:sz w:val="28"/>
                <w:szCs w:val="28"/>
              </w:rPr>
            </w:pPr>
            <w:r>
              <w:rPr>
                <w:rFonts w:eastAsia="Times New Roman" w:cs="Arial"/>
                <w:bCs/>
                <w:sz w:val="28"/>
                <w:szCs w:val="28"/>
              </w:rPr>
              <w:t>39-</w:t>
            </w:r>
            <w:r w:rsidR="004D0226">
              <w:rPr>
                <w:rFonts w:eastAsia="Times New Roman" w:cs="Arial"/>
                <w:bCs/>
                <w:sz w:val="28"/>
                <w:szCs w:val="28"/>
              </w:rPr>
              <w:t>45</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514E17" w:rsidP="004D0226">
            <w:pPr>
              <w:snapToGrid w:val="0"/>
              <w:jc w:val="center"/>
              <w:rPr>
                <w:rFonts w:eastAsia="Times New Roman" w:cs="Arial"/>
                <w:bCs/>
                <w:sz w:val="28"/>
                <w:szCs w:val="28"/>
              </w:rPr>
            </w:pPr>
            <w:r>
              <w:rPr>
                <w:rFonts w:eastAsia="Times New Roman" w:cs="Arial"/>
                <w:bCs/>
                <w:sz w:val="28"/>
                <w:szCs w:val="28"/>
              </w:rPr>
              <w:t>4</w:t>
            </w:r>
            <w:r w:rsidR="004D0226">
              <w:rPr>
                <w:rFonts w:eastAsia="Times New Roman" w:cs="Arial"/>
                <w:bCs/>
                <w:sz w:val="28"/>
                <w:szCs w:val="28"/>
              </w:rPr>
              <w:t>6</w:t>
            </w:r>
            <w:r w:rsidR="00907D87">
              <w:rPr>
                <w:rFonts w:eastAsia="Times New Roman" w:cs="Arial"/>
                <w:bCs/>
                <w:sz w:val="28"/>
                <w:szCs w:val="28"/>
              </w:rPr>
              <w:t>-</w:t>
            </w:r>
            <w:r w:rsidR="004D0226">
              <w:rPr>
                <w:rFonts w:eastAsia="Times New Roman" w:cs="Arial"/>
                <w:bCs/>
                <w:sz w:val="28"/>
                <w:szCs w:val="28"/>
              </w:rPr>
              <w:t>51</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514E17" w:rsidP="004D0226">
            <w:pPr>
              <w:snapToGrid w:val="0"/>
              <w:jc w:val="center"/>
              <w:rPr>
                <w:rFonts w:eastAsia="Times New Roman" w:cs="Arial"/>
                <w:bCs/>
                <w:sz w:val="28"/>
                <w:szCs w:val="28"/>
                <w:lang w:val="en-US"/>
              </w:rPr>
            </w:pPr>
            <w:r>
              <w:rPr>
                <w:rFonts w:eastAsia="Times New Roman" w:cs="Arial"/>
                <w:bCs/>
                <w:sz w:val="28"/>
                <w:szCs w:val="28"/>
              </w:rPr>
              <w:t>5</w:t>
            </w:r>
            <w:r w:rsidR="004D0226">
              <w:rPr>
                <w:rFonts w:eastAsia="Times New Roman" w:cs="Arial"/>
                <w:bCs/>
                <w:sz w:val="28"/>
                <w:szCs w:val="28"/>
              </w:rPr>
              <w:t>2</w:t>
            </w:r>
            <w:r w:rsidR="0084729D">
              <w:rPr>
                <w:rFonts w:eastAsia="Times New Roman" w:cs="Arial"/>
                <w:bCs/>
                <w:sz w:val="28"/>
                <w:szCs w:val="28"/>
              </w:rPr>
              <w:t>-</w:t>
            </w:r>
            <w:r w:rsidR="009A67E5">
              <w:rPr>
                <w:rFonts w:eastAsia="Times New Roman" w:cs="Arial"/>
                <w:bCs/>
                <w:sz w:val="28"/>
                <w:szCs w:val="28"/>
              </w:rPr>
              <w:t>6</w:t>
            </w:r>
            <w:r w:rsidR="004D0226">
              <w:rPr>
                <w:rFonts w:eastAsia="Times New Roman" w:cs="Arial"/>
                <w:bCs/>
                <w:sz w:val="28"/>
                <w:szCs w:val="28"/>
              </w:rPr>
              <w:t>0</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4D0226">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4D0226">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4320F9">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2208A8" w:rsidP="00C33032">
            <w:pPr>
              <w:autoSpaceDE w:val="0"/>
            </w:pPr>
            <w:r>
              <w:rPr>
                <w:rFonts w:eastAsia="Times New Roman"/>
                <w:iCs/>
                <w:color w:val="000000"/>
              </w:rPr>
              <w:t xml:space="preserve">Инженер ПТО </w:t>
            </w:r>
            <w:proofErr w:type="spellStart"/>
            <w:r>
              <w:rPr>
                <w:rFonts w:eastAsia="Times New Roman"/>
                <w:iCs/>
                <w:color w:val="000000"/>
              </w:rPr>
              <w:t>Шиянов</w:t>
            </w:r>
            <w:proofErr w:type="spellEnd"/>
            <w:r>
              <w:rPr>
                <w:rFonts w:eastAsia="Times New Roman"/>
                <w:iCs/>
                <w:color w:val="000000"/>
              </w:rPr>
              <w:t xml:space="preserve"> Алексей Александрович</w:t>
            </w:r>
            <w:r>
              <w:rPr>
                <w:bCs/>
              </w:rPr>
              <w:t xml:space="preserve"> </w:t>
            </w:r>
            <w:r w:rsidRPr="00E858B5">
              <w:rPr>
                <w:bCs/>
              </w:rPr>
              <w:t xml:space="preserve">тел. </w:t>
            </w:r>
            <w:r>
              <w:rPr>
                <w:bCs/>
              </w:rPr>
              <w:t>(3467) 32-69-76</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w:t>
            </w:r>
            <w:r>
              <w:rPr>
                <w:bCs/>
              </w:rPr>
              <w:lastRenderedPageBreak/>
              <w:t xml:space="preserve">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w:t>
            </w:r>
            <w:r w:rsidRPr="00C51B47">
              <w:rPr>
                <w:bCs/>
              </w:rPr>
              <w:lastRenderedPageBreak/>
              <w:t>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C51B47">
              <w:rPr>
                <w:bCs/>
              </w:rPr>
              <w:lastRenderedPageBreak/>
              <w:t>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F43689">
            <w:r w:rsidRPr="009F5E45">
              <w:rPr>
                <w:rFonts w:eastAsia="Times New Roman"/>
              </w:rPr>
              <w:t>«</w:t>
            </w:r>
            <w:r w:rsidR="00F43689">
              <w:rPr>
                <w:rFonts w:eastAsia="Times New Roman"/>
              </w:rPr>
              <w:t>28</w:t>
            </w:r>
            <w:r w:rsidRPr="009F5E45">
              <w:rPr>
                <w:rFonts w:eastAsia="Times New Roman"/>
              </w:rPr>
              <w:t xml:space="preserve">» </w:t>
            </w:r>
            <w:r w:rsidR="00516DE2">
              <w:rPr>
                <w:rFonts w:eastAsia="Times New Roman"/>
              </w:rPr>
              <w:t>апреля</w:t>
            </w:r>
            <w:r w:rsidRPr="009F5E45">
              <w:rPr>
                <w:rFonts w:eastAsia="Times New Roman"/>
              </w:rPr>
              <w:t xml:space="preserve"> 202</w:t>
            </w:r>
            <w:r w:rsidR="004320F9">
              <w:rPr>
                <w:rFonts w:eastAsia="Times New Roman"/>
              </w:rPr>
              <w:t>3</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lastRenderedPageBreak/>
              <w:t>Дата и время окончания срока, последний день срока подачи Заявок:</w:t>
            </w:r>
          </w:p>
          <w:p w:rsidR="00852CC0" w:rsidRDefault="00A31594" w:rsidP="00F43689">
            <w:r w:rsidRPr="009F5E45">
              <w:t>«</w:t>
            </w:r>
            <w:r w:rsidR="00F43689">
              <w:t>11</w:t>
            </w:r>
            <w:r w:rsidRPr="009F5E45">
              <w:t xml:space="preserve">» </w:t>
            </w:r>
            <w:r w:rsidR="00F43689">
              <w:t>ма</w:t>
            </w:r>
            <w:r w:rsidR="000F7581">
              <w:t>я</w:t>
            </w:r>
            <w:r w:rsidRPr="009F5E45">
              <w:t xml:space="preserve"> 202</w:t>
            </w:r>
            <w:r w:rsidR="004320F9">
              <w:t>3</w:t>
            </w:r>
            <w:r w:rsidRPr="009F5E45">
              <w:t xml:space="preserve"> года в 0</w:t>
            </w:r>
            <w:r w:rsidR="00516DE2">
              <w:t>9</w:t>
            </w:r>
            <w:r w:rsidRPr="009F5E45">
              <w:t>:</w:t>
            </w:r>
            <w:r w:rsidR="00516DE2">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F43689">
            <w:pPr>
              <w:autoSpaceDE w:val="0"/>
              <w:rPr>
                <w:rFonts w:eastAsia="Times New Roman"/>
                <w:highlight w:val="lightGray"/>
              </w:rPr>
            </w:pPr>
            <w:r w:rsidRPr="009F5E45">
              <w:t>«</w:t>
            </w:r>
            <w:r w:rsidR="00F43689">
              <w:t>11</w:t>
            </w:r>
            <w:r w:rsidRPr="009F5E45">
              <w:t xml:space="preserve">» </w:t>
            </w:r>
            <w:r w:rsidR="00F43689">
              <w:t>ма</w:t>
            </w:r>
            <w:r w:rsidR="00337C15">
              <w:t>я</w:t>
            </w:r>
            <w:r w:rsidRPr="009F5E45">
              <w:t xml:space="preserve"> 202</w:t>
            </w:r>
            <w:r w:rsidR="004320F9">
              <w:t>3</w:t>
            </w:r>
            <w:r w:rsidRPr="009F5E45">
              <w:t xml:space="preserve"> года в 0</w:t>
            </w:r>
            <w:r w:rsidR="00516DE2">
              <w:t>9</w:t>
            </w:r>
            <w:r w:rsidRPr="009F5E45">
              <w:t>:</w:t>
            </w:r>
            <w:r w:rsidR="00516DE2">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F43689">
              <w:t>1</w:t>
            </w:r>
            <w:r w:rsidR="00516DE2">
              <w:t>2</w:t>
            </w:r>
            <w:r w:rsidR="00A31594" w:rsidRPr="009F5E45">
              <w:t xml:space="preserve">» </w:t>
            </w:r>
            <w:r w:rsidR="00F43689">
              <w:t>ма</w:t>
            </w:r>
            <w:r w:rsidR="00337C15">
              <w:t>я</w:t>
            </w:r>
            <w:r w:rsidR="00A31594" w:rsidRPr="009F5E45">
              <w:t xml:space="preserve"> 202</w:t>
            </w:r>
            <w:r w:rsidR="004320F9">
              <w:t>3</w:t>
            </w:r>
            <w:r w:rsidR="00A31594" w:rsidRPr="009F5E45">
              <w:t xml:space="preserve"> года в 0</w:t>
            </w:r>
            <w:r w:rsidR="00516DE2">
              <w:t>9</w:t>
            </w:r>
            <w:r w:rsidR="00A31594" w:rsidRPr="009F5E45">
              <w:t>:</w:t>
            </w:r>
            <w:r w:rsidR="00516DE2">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F43689">
              <w:t>15</w:t>
            </w:r>
            <w:r w:rsidR="00A31594" w:rsidRPr="009F5E45">
              <w:t xml:space="preserve">» </w:t>
            </w:r>
            <w:r w:rsidR="00F43689">
              <w:t>ма</w:t>
            </w:r>
            <w:r w:rsidR="00337C15">
              <w:t>я</w:t>
            </w:r>
            <w:r w:rsidR="00A31594" w:rsidRPr="009F5E45">
              <w:t xml:space="preserve"> 202</w:t>
            </w:r>
            <w:r w:rsidR="004320F9">
              <w:t>3</w:t>
            </w:r>
            <w:r w:rsidR="00A31594" w:rsidRPr="009F5E45">
              <w:t xml:space="preserve"> года в 0</w:t>
            </w:r>
            <w:r w:rsidR="00516DE2">
              <w:t>9</w:t>
            </w:r>
            <w:r w:rsidR="00A31594" w:rsidRPr="009F5E45">
              <w:t>:</w:t>
            </w:r>
            <w:r w:rsidR="00516DE2">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F43689">
              <w:t>16</w:t>
            </w:r>
            <w:r w:rsidR="00A31594" w:rsidRPr="009F5E45">
              <w:t xml:space="preserve">» </w:t>
            </w:r>
            <w:r w:rsidR="00F43689">
              <w:t>м</w:t>
            </w:r>
            <w:r w:rsidR="00337C15">
              <w:t>ая</w:t>
            </w:r>
            <w:r w:rsidR="00A31594" w:rsidRPr="009F5E45">
              <w:t xml:space="preserve"> 202</w:t>
            </w:r>
            <w:r w:rsidR="004320F9">
              <w:t>3</w:t>
            </w:r>
            <w:r w:rsidR="00A31594" w:rsidRPr="009F5E45">
              <w:t xml:space="preserve"> года в 0</w:t>
            </w:r>
            <w:r w:rsidR="00516DE2">
              <w:t>9</w:t>
            </w:r>
            <w:r w:rsidR="00A31594" w:rsidRPr="009F5E45">
              <w:t>:</w:t>
            </w:r>
            <w:r w:rsidR="00516DE2">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F43689">
              <w:rPr>
                <w:rFonts w:eastAsia="Times New Roman"/>
              </w:rPr>
              <w:t>28</w:t>
            </w:r>
            <w:r w:rsidR="00A31594" w:rsidRPr="009F5E45">
              <w:rPr>
                <w:rFonts w:eastAsia="Times New Roman"/>
              </w:rPr>
              <w:t xml:space="preserve">» </w:t>
            </w:r>
            <w:r w:rsidR="00516DE2">
              <w:rPr>
                <w:rFonts w:eastAsia="Times New Roman"/>
              </w:rPr>
              <w:t>апреля</w:t>
            </w:r>
            <w:r w:rsidR="004320F9">
              <w:rPr>
                <w:rFonts w:eastAsia="Times New Roman"/>
              </w:rPr>
              <w:t xml:space="preserve"> </w:t>
            </w:r>
            <w:r w:rsidR="00A31594" w:rsidRPr="009F5E45">
              <w:rPr>
                <w:rFonts w:eastAsia="Times New Roman"/>
              </w:rPr>
              <w:t>202</w:t>
            </w:r>
            <w:r w:rsidR="004320F9">
              <w:rPr>
                <w:rFonts w:eastAsia="Times New Roman"/>
              </w:rPr>
              <w:t>3</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F43689">
              <w:t>11</w:t>
            </w:r>
            <w:r w:rsidRPr="009F5E45">
              <w:t xml:space="preserve">» </w:t>
            </w:r>
            <w:r w:rsidR="00F43689">
              <w:t>ма</w:t>
            </w:r>
            <w:r w:rsidR="00337C15">
              <w:t>я</w:t>
            </w:r>
            <w:r w:rsidRPr="009F5E45">
              <w:t xml:space="preserve"> 202</w:t>
            </w:r>
            <w:r w:rsidR="004320F9">
              <w:t>3</w:t>
            </w:r>
            <w:r w:rsidRPr="009F5E45">
              <w:t xml:space="preserve"> года 0</w:t>
            </w:r>
            <w:r w:rsidR="00516DE2">
              <w:t>9</w:t>
            </w:r>
            <w:r w:rsidRPr="009F5E45">
              <w:t>:</w:t>
            </w:r>
            <w:r w:rsidR="00516DE2">
              <w:t>0</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 xml:space="preserve">раздела III «ФОРМЫ ДЛЯ ЗАПОЛНЕНИЯ </w:t>
              </w:r>
              <w:r>
                <w:rPr>
                  <w:rStyle w:val="a5"/>
                  <w:rFonts w:eastAsia="Times New Roman"/>
                </w:rPr>
                <w:lastRenderedPageBreak/>
                <w:t>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F43689">
              <w:rPr>
                <w:b/>
                <w:u w:val="single"/>
                <w:lang w:eastAsia="ru-RU"/>
              </w:rPr>
              <w:t>стальных</w:t>
            </w:r>
            <w:r w:rsidR="00337C15" w:rsidRPr="00337C15">
              <w:rPr>
                <w:b/>
                <w:u w:val="single"/>
              </w:rPr>
              <w:t xml:space="preserve"> труб</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F43689">
              <w:rPr>
                <w:b/>
                <w:u w:val="single"/>
                <w:lang w:eastAsia="ru-RU"/>
              </w:rPr>
              <w:t>стальных</w:t>
            </w:r>
            <w:r w:rsidR="00F43689" w:rsidRPr="00337C15">
              <w:rPr>
                <w:b/>
                <w:u w:val="single"/>
              </w:rPr>
              <w:t xml:space="preserve"> труб</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w:t>
            </w:r>
            <w:r w:rsidRPr="00C51B47">
              <w:rPr>
                <w:rFonts w:eastAsia="Times New Roman"/>
              </w:rPr>
              <w:lastRenderedPageBreak/>
              <w:t xml:space="preserve">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w:t>
            </w:r>
            <w:r w:rsidRPr="00C51B47">
              <w:rPr>
                <w:rFonts w:eastAsia="Times New Roman"/>
              </w:rPr>
              <w:lastRenderedPageBreak/>
              <w:t>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F43689">
              <w:rPr>
                <w:rFonts w:eastAsia="DejaVu Sans" w:cs="DejaVu Sans"/>
                <w:b/>
                <w:iCs/>
                <w:kern w:val="1"/>
                <w:lang w:bidi="hi-IN"/>
              </w:rPr>
              <w:t>4 309 117</w:t>
            </w:r>
            <w:r w:rsidR="00A31594" w:rsidRPr="004320F9">
              <w:rPr>
                <w:rFonts w:eastAsia="DejaVu Sans" w:cs="DejaVu Sans"/>
                <w:b/>
                <w:iCs/>
                <w:kern w:val="1"/>
                <w:lang w:bidi="hi-IN"/>
              </w:rPr>
              <w:t xml:space="preserve"> (</w:t>
            </w:r>
            <w:r w:rsidR="00F43689">
              <w:rPr>
                <w:rFonts w:eastAsia="DejaVu Sans" w:cs="DejaVu Sans"/>
                <w:b/>
                <w:iCs/>
                <w:kern w:val="1"/>
                <w:lang w:bidi="hi-IN"/>
              </w:rPr>
              <w:t>четыре миллиона триста девять тысяч сто семнадцать</w:t>
            </w:r>
            <w:r w:rsidR="00A31594" w:rsidRPr="004320F9">
              <w:rPr>
                <w:rFonts w:eastAsia="DejaVu Sans" w:cs="DejaVu Sans"/>
                <w:b/>
                <w:iCs/>
                <w:kern w:val="1"/>
                <w:lang w:bidi="hi-IN"/>
              </w:rPr>
              <w:t>) рубл</w:t>
            </w:r>
            <w:r w:rsidR="00F43689">
              <w:rPr>
                <w:rFonts w:eastAsia="DejaVu Sans" w:cs="DejaVu Sans"/>
                <w:b/>
                <w:iCs/>
                <w:kern w:val="1"/>
                <w:lang w:bidi="hi-IN"/>
              </w:rPr>
              <w:t>ей</w:t>
            </w:r>
            <w:r w:rsidR="00A31594" w:rsidRPr="004320F9">
              <w:rPr>
                <w:rFonts w:eastAsia="DejaVu Sans" w:cs="DejaVu Sans"/>
                <w:b/>
                <w:iCs/>
                <w:kern w:val="1"/>
                <w:lang w:bidi="hi-IN"/>
              </w:rPr>
              <w:t xml:space="preserve"> </w:t>
            </w:r>
            <w:r w:rsidR="00F43689">
              <w:rPr>
                <w:rFonts w:eastAsia="DejaVu Sans" w:cs="DejaVu Sans"/>
                <w:b/>
                <w:iCs/>
                <w:kern w:val="1"/>
                <w:lang w:bidi="hi-IN"/>
              </w:rPr>
              <w:t>31</w:t>
            </w:r>
            <w:r w:rsidR="00A31594" w:rsidRPr="004320F9">
              <w:rPr>
                <w:rFonts w:eastAsia="DejaVu Sans" w:cs="DejaVu Sans"/>
                <w:b/>
                <w:iCs/>
                <w:kern w:val="1"/>
                <w:lang w:bidi="hi-IN"/>
              </w:rPr>
              <w:t xml:space="preserve"> копе</w:t>
            </w:r>
            <w:r w:rsidR="00F43689">
              <w:rPr>
                <w:rFonts w:eastAsia="DejaVu Sans" w:cs="DejaVu Sans"/>
                <w:b/>
                <w:iCs/>
                <w:kern w:val="1"/>
                <w:lang w:bidi="hi-IN"/>
              </w:rPr>
              <w:t>й</w:t>
            </w:r>
            <w:r w:rsidR="00A31594" w:rsidRPr="004320F9">
              <w:rPr>
                <w:rFonts w:eastAsia="DejaVu Sans" w:cs="DejaVu Sans"/>
                <w:b/>
                <w:iCs/>
                <w:kern w:val="1"/>
                <w:lang w:bidi="hi-IN"/>
              </w:rPr>
              <w:t>к</w:t>
            </w:r>
            <w:r w:rsidR="00F43689">
              <w:rPr>
                <w:rFonts w:eastAsia="DejaVu Sans" w:cs="DejaVu Sans"/>
                <w:b/>
                <w:iCs/>
                <w:kern w:val="1"/>
                <w:lang w:bidi="hi-IN"/>
              </w:rPr>
              <w:t>а</w:t>
            </w:r>
            <w:r w:rsidR="00A5012F" w:rsidRPr="004320F9">
              <w:rPr>
                <w:rFonts w:eastAsia="DejaVu Sans" w:cs="DejaVu Sans"/>
                <w:b/>
                <w:iCs/>
                <w:color w:val="auto"/>
                <w:kern w:val="1"/>
                <w:lang w:bidi="hi-IN"/>
              </w:rPr>
              <w:t>.</w:t>
            </w:r>
          </w:p>
          <w:p w:rsidR="001D0638" w:rsidRDefault="00F43689"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1D0638" w:rsidRPr="001D0638">
              <w:rPr>
                <w:rFonts w:ascii="Times New Roman CYR" w:eastAsia="Arial" w:hAnsi="Times New Roman CYR" w:cs="Times New Roman CYR"/>
                <w:kern w:val="1"/>
                <w:lang w:eastAsia="ru-RU"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Требования к участникам запроса предложений</w:t>
            </w:r>
            <w:r w:rsidR="00852CC0" w:rsidRPr="001F4D93">
              <w:rPr>
                <w:rFonts w:eastAsia="Times New Roman"/>
              </w:rPr>
              <w:t xml:space="preserve">, требования к </w:t>
            </w:r>
            <w:r w:rsidR="00852CC0" w:rsidRPr="001F4D93">
              <w:rPr>
                <w:rFonts w:eastAsia="Times New Roman"/>
              </w:rPr>
              <w:lastRenderedPageBreak/>
              <w:t>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3A568F" w:rsidRDefault="00A356EF" w:rsidP="00EF09B2">
                  <w:pPr>
                    <w:pStyle w:val="ad"/>
                    <w:ind w:left="0"/>
                    <w:rPr>
                      <w:rFonts w:cs="Arial"/>
                      <w:color w:val="000000"/>
                    </w:rPr>
                  </w:pPr>
                  <w:r w:rsidRPr="003A568F">
                    <w:rPr>
                      <w:rFonts w:cs="Arial"/>
                      <w:color w:val="000000"/>
                    </w:rPr>
                    <w:t>4</w:t>
                  </w:r>
                  <w:r w:rsidR="005D502B" w:rsidRPr="003A568F">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3A568F" w:rsidRDefault="009A67E5" w:rsidP="00EF09B2">
                  <w:pPr>
                    <w:pStyle w:val="ad"/>
                    <w:ind w:left="0"/>
                  </w:pPr>
                  <w:r w:rsidRPr="003A568F">
                    <w:rPr>
                      <w:rFonts w:cs="Arial"/>
                      <w:color w:val="000000"/>
                    </w:rPr>
                    <w:t>5</w:t>
                  </w:r>
                  <w:r w:rsidR="00EF09B2" w:rsidRPr="003A568F">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3A568F">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E43CC6" w:rsidRPr="009A67E5">
                    <w:rPr>
                      <w:rFonts w:eastAsia="Times New Roman" w:cs="Arial"/>
                    </w:rPr>
                    <w:t>2</w:t>
                  </w:r>
                  <w:r w:rsidR="003A568F">
                    <w:rPr>
                      <w:rFonts w:eastAsia="Times New Roman" w:cs="Arial"/>
                    </w:rPr>
                    <w:t>1</w:t>
                  </w:r>
                  <w:r w:rsidR="00A5012F" w:rsidRPr="009A67E5">
                    <w:rPr>
                      <w:rFonts w:eastAsia="Times New Roman" w:cs="Arial"/>
                    </w:rPr>
                    <w:t xml:space="preserve"> </w:t>
                  </w:r>
                  <w:r w:rsidR="003A568F">
                    <w:rPr>
                      <w:rFonts w:eastAsia="Times New Roman" w:cs="Arial"/>
                    </w:rPr>
                    <w:t>календарный день</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3A568F" w:rsidRDefault="009A67E5" w:rsidP="00326D66">
                  <w:pPr>
                    <w:pStyle w:val="ad"/>
                    <w:ind w:left="0"/>
                  </w:pPr>
                  <w:r w:rsidRPr="003A568F">
                    <w:rPr>
                      <w:rFonts w:cs="Arial"/>
                      <w:color w:val="000000"/>
                    </w:rPr>
                    <w:t>1</w:t>
                  </w:r>
                  <w:r w:rsidR="00326D66" w:rsidRPr="003A568F">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3A568F">
                  <w:pPr>
                    <w:contextualSpacing/>
                  </w:pPr>
                  <w:r w:rsidRPr="009A67E5">
                    <w:rPr>
                      <w:rFonts w:eastAsia="Times New Roman" w:cs="Arial"/>
                      <w:lang w:val="en-US"/>
                    </w:rPr>
                    <w:t>min</w:t>
                  </w:r>
                  <w:r w:rsidRPr="009A67E5">
                    <w:rPr>
                      <w:rFonts w:eastAsia="Times New Roman" w:cs="Arial"/>
                    </w:rPr>
                    <w:t xml:space="preserve"> срок: </w:t>
                  </w:r>
                  <w:r w:rsidR="00E43CC6" w:rsidRPr="009A67E5">
                    <w:rPr>
                      <w:rFonts w:eastAsia="Times New Roman" w:cs="Arial"/>
                    </w:rPr>
                    <w:t>1</w:t>
                  </w:r>
                  <w:r w:rsidR="003A568F">
                    <w:rPr>
                      <w:rFonts w:eastAsia="Times New Roman" w:cs="Arial"/>
                    </w:rPr>
                    <w:t>2</w:t>
                  </w:r>
                  <w:r w:rsidR="00A516D0" w:rsidRPr="009A67E5">
                    <w:rPr>
                      <w:rFonts w:eastAsia="Times New Roman" w:cs="Arial"/>
                    </w:rPr>
                    <w:t xml:space="preserve"> </w:t>
                  </w:r>
                  <w:r w:rsidR="003A568F">
                    <w:rPr>
                      <w:rFonts w:eastAsia="Times New Roman" w:cs="Arial"/>
                    </w:rPr>
                    <w:t>месяцев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04477D" w:rsidRDefault="0004477D" w:rsidP="0004477D">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04477D" w:rsidRDefault="003A568F"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3A568F"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proofErr w:type="spellStart"/>
            <w:r w:rsidR="00FF38CF" w:rsidRPr="00FF38CF">
              <w:rPr>
                <w:rFonts w:eastAsia="Times New Roman"/>
                <w:sz w:val="28"/>
                <w:szCs w:val="28"/>
                <w:lang w:val="en-US"/>
              </w:rPr>
              <w:t>Kz</w:t>
            </w:r>
            <w:proofErr w:type="spellEnd"/>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FF38CF" w:rsidRDefault="00FF38CF" w:rsidP="00FF38CF">
            <w:proofErr w:type="spell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3A568F"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EF09B2" w:rsidRDefault="005B0351" w:rsidP="00EF09B2">
            <w:proofErr w:type="spellStart"/>
            <w:r>
              <w:rPr>
                <w:rFonts w:eastAsia="Times New Roman"/>
                <w:lang w:val="en-US"/>
              </w:rPr>
              <w:lastRenderedPageBreak/>
              <w:t>B</w:t>
            </w:r>
            <w:r>
              <w:rPr>
                <w:rFonts w:eastAsia="Times New Roman"/>
                <w:vertAlign w:val="superscript"/>
                <w:lang w:val="en-US"/>
              </w:rPr>
              <w:t>max</w:t>
            </w:r>
            <w:proofErr w:type="spellEnd"/>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proofErr w:type="spellStart"/>
            <w:r w:rsidR="00EF09B2">
              <w:rPr>
                <w:rFonts w:eastAsia="Times New Roman"/>
                <w:lang w:val="en-US"/>
              </w:rPr>
              <w:t>i</w:t>
            </w:r>
            <w:proofErr w:type="spellEnd"/>
            <w:r w:rsidR="00EF09B2">
              <w:rPr>
                <w:rFonts w:eastAsia="Times New Roman"/>
              </w:rPr>
              <w:t>-м участником в заявке;</w:t>
            </w:r>
          </w:p>
          <w:p w:rsidR="00EF09B2" w:rsidRDefault="005B0351" w:rsidP="00EF09B2">
            <w:proofErr w:type="spellStart"/>
            <w:r>
              <w:rPr>
                <w:rFonts w:eastAsia="Times New Roman"/>
                <w:lang w:val="en-US"/>
              </w:rPr>
              <w:t>B</w:t>
            </w:r>
            <w:r>
              <w:rPr>
                <w:rFonts w:eastAsia="Times New Roman"/>
                <w:vertAlign w:val="superscript"/>
                <w:lang w:val="en-US"/>
              </w:rPr>
              <w:t>min</w:t>
            </w:r>
            <w:proofErr w:type="spellEnd"/>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proofErr w:type="spell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364A61" w:rsidRPr="00326D66" w:rsidRDefault="00364A61" w:rsidP="00364A61">
            <w:pPr>
              <w:rPr>
                <w:rFonts w:eastAsia="Times New Roman"/>
              </w:rPr>
            </w:pPr>
          </w:p>
          <w:p w:rsidR="00BF581E" w:rsidRPr="00DA4FDC" w:rsidRDefault="003A568F"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w:t>
            </w:r>
            <w:proofErr w:type="spellStart"/>
            <w:r w:rsidR="00BF581E">
              <w:rPr>
                <w:rFonts w:eastAsia="Times New Roman"/>
                <w:lang w:val="en-US"/>
              </w:rPr>
              <w:t>K</w:t>
            </w:r>
            <w:r w:rsidR="00BF581E">
              <w:rPr>
                <w:rFonts w:eastAsia="Times New Roman"/>
                <w:vertAlign w:val="subscript"/>
                <w:lang w:val="en-US"/>
              </w:rPr>
              <w:t>z</w:t>
            </w:r>
            <w:proofErr w:type="spellEnd"/>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9 п. 29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4D0226">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4D0226">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3A568F"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w:t>
      </w:r>
      <w:r w:rsidR="00743E72" w:rsidRPr="003A568F">
        <w:rPr>
          <w:rFonts w:eastAsia="Times New Roman"/>
          <w:i/>
          <w:sz w:val="20"/>
          <w:szCs w:val="20"/>
        </w:rPr>
        <w:t>.1(1.1), п. 2(2.1</w:t>
      </w:r>
      <w:r w:rsidR="003A568F">
        <w:rPr>
          <w:rFonts w:eastAsia="Times New Roman"/>
          <w:i/>
          <w:sz w:val="20"/>
          <w:szCs w:val="20"/>
        </w:rPr>
        <w:t xml:space="preserve">(2.1.1, 2.1.2, 2.1.3, 2.1.4, 2.1.5, 2.1.6, 2.1.7, 2.1.8, 2.1.9, 2.1.10, 2.1.11, </w:t>
      </w:r>
      <w:r w:rsidR="004D0226">
        <w:rPr>
          <w:rFonts w:eastAsia="Times New Roman"/>
          <w:i/>
          <w:sz w:val="20"/>
          <w:szCs w:val="20"/>
        </w:rPr>
        <w:t>2.1.12, 2.1.13, 2.1.14, 2.1.15</w:t>
      </w:r>
      <w:r w:rsidR="003A568F">
        <w:rPr>
          <w:rFonts w:eastAsia="Times New Roman"/>
          <w:i/>
          <w:sz w:val="20"/>
          <w:szCs w:val="20"/>
        </w:rPr>
        <w:t>)</w:t>
      </w:r>
      <w:r w:rsidR="00A356EF" w:rsidRPr="003A568F">
        <w:rPr>
          <w:rFonts w:eastAsia="Times New Roman"/>
          <w:i/>
          <w:sz w:val="20"/>
          <w:szCs w:val="20"/>
        </w:rPr>
        <w:t>,</w:t>
      </w:r>
      <w:r w:rsidR="004D1C00" w:rsidRPr="003A568F">
        <w:rPr>
          <w:rFonts w:eastAsia="Times New Roman"/>
          <w:i/>
          <w:sz w:val="20"/>
          <w:szCs w:val="20"/>
        </w:rPr>
        <w:t xml:space="preserve"> 2.2, 2.3</w:t>
      </w:r>
      <w:r w:rsidR="00743E72" w:rsidRPr="003A568F">
        <w:rPr>
          <w:rFonts w:eastAsia="Times New Roman"/>
          <w:i/>
          <w:sz w:val="20"/>
          <w:szCs w:val="20"/>
        </w:rPr>
        <w:t>), п.3(3.1</w:t>
      </w:r>
      <w:r w:rsidR="004D0226">
        <w:rPr>
          <w:rFonts w:eastAsia="Times New Roman"/>
          <w:i/>
          <w:sz w:val="20"/>
          <w:szCs w:val="20"/>
        </w:rPr>
        <w:t>, 3.2, 3.3, 3.4, 3.5, 3.6, 3.7</w:t>
      </w:r>
      <w:r w:rsidR="00B2313D" w:rsidRPr="003A568F">
        <w:rPr>
          <w:rFonts w:eastAsia="Times New Roman"/>
          <w:i/>
          <w:sz w:val="20"/>
          <w:szCs w:val="20"/>
        </w:rPr>
        <w:t>)</w:t>
      </w:r>
      <w:r w:rsidR="009A67E5" w:rsidRPr="003A568F">
        <w:rPr>
          <w:rFonts w:eastAsia="Times New Roman"/>
          <w:i/>
          <w:sz w:val="20"/>
          <w:szCs w:val="20"/>
        </w:rPr>
        <w:t>, п.4(4.1,</w:t>
      </w:r>
      <w:r w:rsidR="009A67E5">
        <w:rPr>
          <w:rFonts w:eastAsia="Times New Roman"/>
          <w:i/>
          <w:sz w:val="20"/>
          <w:szCs w:val="20"/>
        </w:rPr>
        <w:t xml:space="preserve"> 4.2</w:t>
      </w:r>
      <w:r w:rsidR="004D0226">
        <w:rPr>
          <w:rFonts w:eastAsia="Times New Roman"/>
          <w:i/>
          <w:sz w:val="20"/>
          <w:szCs w:val="20"/>
        </w:rPr>
        <w:t>, 4.3</w:t>
      </w:r>
      <w:r w:rsidR="009A67E5">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B2313D" w:rsidRPr="00B2313D">
        <w:rPr>
          <w:rFonts w:eastAsia="Times New Roman"/>
          <w:i/>
          <w:color w:val="C00000"/>
          <w:sz w:val="20"/>
          <w:szCs w:val="20"/>
        </w:rPr>
        <w:t>(1.1), п. 2(2.1</w:t>
      </w:r>
      <w:r w:rsidR="004D0226" w:rsidRPr="004D0226">
        <w:rPr>
          <w:rFonts w:eastAsia="Times New Roman"/>
          <w:i/>
          <w:color w:val="C00000"/>
          <w:sz w:val="20"/>
          <w:szCs w:val="20"/>
        </w:rPr>
        <w:t>(2.1.1, 2.1.2, 2.1.3, 2.1.4, 2.1.5, 2.1.6, 2.1.7, 2.1.8, 2.1.9, 2.1.10, 2.1.11, 2.1.12, 2.1.13, 2.1.14, 2.1.15), 2.2, 2.3), п.3(3.1, 3.2, 3.3, 3.4, 3.5, 3.6, 3.7), п.4(4.1, 4.2, 4.3)</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4D0226">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85C" w:rsidRDefault="00DF785C">
      <w:r>
        <w:separator/>
      </w:r>
    </w:p>
  </w:endnote>
  <w:endnote w:type="continuationSeparator" w:id="0">
    <w:p w:rsidR="00DF785C" w:rsidRDefault="00DF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8F" w:rsidRDefault="003A568F" w:rsidP="00B80539">
    <w:pPr>
      <w:pStyle w:val="af3"/>
      <w:jc w:val="right"/>
    </w:pPr>
    <w:r>
      <w:fldChar w:fldCharType="begin"/>
    </w:r>
    <w:r>
      <w:instrText xml:space="preserve"> PAGE </w:instrText>
    </w:r>
    <w:r>
      <w:fldChar w:fldCharType="separate"/>
    </w:r>
    <w:r w:rsidR="004D0226">
      <w:rPr>
        <w:noProof/>
      </w:rPr>
      <w:t>41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85C" w:rsidRDefault="00DF785C">
      <w:r>
        <w:separator/>
      </w:r>
    </w:p>
  </w:footnote>
  <w:footnote w:type="continuationSeparator" w:id="0">
    <w:p w:rsidR="00DF785C" w:rsidRDefault="00DF78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A3161"/>
    <w:rsid w:val="003A36D5"/>
    <w:rsid w:val="003A4290"/>
    <w:rsid w:val="003A568F"/>
    <w:rsid w:val="0040306F"/>
    <w:rsid w:val="004247C1"/>
    <w:rsid w:val="004320F9"/>
    <w:rsid w:val="00440FA4"/>
    <w:rsid w:val="00444A6E"/>
    <w:rsid w:val="004458C5"/>
    <w:rsid w:val="00452B94"/>
    <w:rsid w:val="0046183F"/>
    <w:rsid w:val="00480470"/>
    <w:rsid w:val="0049590D"/>
    <w:rsid w:val="004A4FFC"/>
    <w:rsid w:val="004B346F"/>
    <w:rsid w:val="004C1570"/>
    <w:rsid w:val="004D0226"/>
    <w:rsid w:val="004D1C00"/>
    <w:rsid w:val="004E12AA"/>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07984"/>
    <w:rsid w:val="00620EEC"/>
    <w:rsid w:val="00626B9B"/>
    <w:rsid w:val="00634B61"/>
    <w:rsid w:val="00637F70"/>
    <w:rsid w:val="00646F83"/>
    <w:rsid w:val="006530A5"/>
    <w:rsid w:val="00656E6B"/>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3550"/>
    <w:rsid w:val="00943F3B"/>
    <w:rsid w:val="00953E5D"/>
    <w:rsid w:val="00960B13"/>
    <w:rsid w:val="00962BEC"/>
    <w:rsid w:val="00963A6F"/>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67B2D"/>
    <w:rsid w:val="00A73A83"/>
    <w:rsid w:val="00A7487D"/>
    <w:rsid w:val="00A75BEE"/>
    <w:rsid w:val="00A80569"/>
    <w:rsid w:val="00A80666"/>
    <w:rsid w:val="00A85FB1"/>
    <w:rsid w:val="00AC33C8"/>
    <w:rsid w:val="00AD0B22"/>
    <w:rsid w:val="00AD6C8D"/>
    <w:rsid w:val="00AD72F2"/>
    <w:rsid w:val="00AD7E65"/>
    <w:rsid w:val="00AF013E"/>
    <w:rsid w:val="00B228AA"/>
    <w:rsid w:val="00B2313D"/>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06435"/>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DF785C"/>
    <w:rsid w:val="00E148C1"/>
    <w:rsid w:val="00E31423"/>
    <w:rsid w:val="00E31669"/>
    <w:rsid w:val="00E43CC6"/>
    <w:rsid w:val="00E4643F"/>
    <w:rsid w:val="00E67B27"/>
    <w:rsid w:val="00E763A0"/>
    <w:rsid w:val="00ED0893"/>
    <w:rsid w:val="00ED78A4"/>
    <w:rsid w:val="00EE3010"/>
    <w:rsid w:val="00EE4C3C"/>
    <w:rsid w:val="00EF09B2"/>
    <w:rsid w:val="00EF0DBE"/>
    <w:rsid w:val="00EF33A0"/>
    <w:rsid w:val="00EF7A2D"/>
    <w:rsid w:val="00F02EEE"/>
    <w:rsid w:val="00F11966"/>
    <w:rsid w:val="00F16130"/>
    <w:rsid w:val="00F259A1"/>
    <w:rsid w:val="00F27288"/>
    <w:rsid w:val="00F32BE4"/>
    <w:rsid w:val="00F4179D"/>
    <w:rsid w:val="00F43689"/>
    <w:rsid w:val="00F63877"/>
    <w:rsid w:val="00F6534F"/>
    <w:rsid w:val="00F94AFD"/>
    <w:rsid w:val="00FB04C7"/>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20733-F296-4A0D-A916-E921A1FAE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41</Pages>
  <Words>11912</Words>
  <Characters>67904</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79657</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Воронцова Ольга Николаевна</cp:lastModifiedBy>
  <cp:revision>4</cp:revision>
  <cp:lastPrinted>2023-04-27T06:40:00Z</cp:lastPrinted>
  <dcterms:created xsi:type="dcterms:W3CDTF">2023-04-26T11:06:00Z</dcterms:created>
  <dcterms:modified xsi:type="dcterms:W3CDTF">2023-04-27T06:40:00Z</dcterms:modified>
</cp:coreProperties>
</file>