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1F5A80" w:rsidRPr="000509FB" w:rsidRDefault="001F5A80" w:rsidP="004320F9">
            <w:pPr>
              <w:widowControl w:val="0"/>
              <w:autoSpaceDE w:val="0"/>
              <w:jc w:val="left"/>
              <w:rPr>
                <w:rFonts w:eastAsia="Times New Roman"/>
                <w:b/>
              </w:rPr>
            </w:pP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bookmarkStart w:id="0" w:name="_Hlk71873075"/>
      <w:r w:rsidR="000F7581" w:rsidRPr="000F7581">
        <w:rPr>
          <w:b/>
          <w:sz w:val="28"/>
          <w:szCs w:val="28"/>
          <w:lang w:eastAsia="ru-RU"/>
        </w:rPr>
        <w:t>г</w:t>
      </w:r>
      <w:r w:rsidR="000F7581" w:rsidRPr="000F7581">
        <w:rPr>
          <w:b/>
          <w:sz w:val="28"/>
          <w:szCs w:val="28"/>
        </w:rPr>
        <w:t xml:space="preserve">ибких полимерных теплоизолированных труб </w:t>
      </w:r>
      <w:r w:rsidR="000F7581" w:rsidRPr="000F7581">
        <w:rPr>
          <w:b/>
          <w:sz w:val="28"/>
          <w:szCs w:val="28"/>
          <w:lang w:eastAsia="ru-RU"/>
        </w:rPr>
        <w:t>и комплектующих к ним</w:t>
      </w:r>
      <w:bookmarkEnd w:id="0"/>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732046">
            <w:pPr>
              <w:snapToGrid w:val="0"/>
              <w:jc w:val="center"/>
              <w:rPr>
                <w:rFonts w:eastAsia="Times New Roman" w:cs="Arial"/>
                <w:bCs/>
                <w:sz w:val="28"/>
                <w:szCs w:val="28"/>
              </w:rPr>
            </w:pPr>
            <w:bookmarkStart w:id="1" w:name="_GoBack"/>
            <w:bookmarkEnd w:id="1"/>
            <w:r>
              <w:rPr>
                <w:rFonts w:eastAsia="Times New Roman" w:cs="Arial"/>
                <w:bCs/>
                <w:sz w:val="28"/>
                <w:szCs w:val="28"/>
              </w:rPr>
              <w:t>39-</w:t>
            </w:r>
            <w:r w:rsidR="00514E17">
              <w:rPr>
                <w:rFonts w:eastAsia="Times New Roman" w:cs="Arial"/>
                <w:bCs/>
                <w:sz w:val="28"/>
                <w:szCs w:val="28"/>
              </w:rPr>
              <w:t>4</w:t>
            </w:r>
            <w:r w:rsidR="00732046">
              <w:rPr>
                <w:rFonts w:eastAsia="Times New Roman" w:cs="Arial"/>
                <w:bCs/>
                <w:sz w:val="28"/>
                <w:szCs w:val="28"/>
              </w:rPr>
              <w:t>3</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732046" w:rsidP="00D23157">
            <w:pPr>
              <w:snapToGrid w:val="0"/>
              <w:jc w:val="center"/>
              <w:rPr>
                <w:rFonts w:eastAsia="Times New Roman" w:cs="Arial"/>
                <w:bCs/>
                <w:sz w:val="28"/>
                <w:szCs w:val="28"/>
              </w:rPr>
            </w:pPr>
            <w:r>
              <w:rPr>
                <w:rFonts w:eastAsia="Times New Roman" w:cs="Arial"/>
                <w:bCs/>
                <w:sz w:val="28"/>
                <w:szCs w:val="28"/>
              </w:rPr>
              <w:t>44</w:t>
            </w:r>
            <w:r w:rsidR="00907D87">
              <w:rPr>
                <w:rFonts w:eastAsia="Times New Roman" w:cs="Arial"/>
                <w:bCs/>
                <w:sz w:val="28"/>
                <w:szCs w:val="28"/>
              </w:rPr>
              <w:t>-</w:t>
            </w:r>
            <w:r>
              <w:rPr>
                <w:rFonts w:eastAsia="Times New Roman" w:cs="Arial"/>
                <w:bCs/>
                <w:sz w:val="28"/>
                <w:szCs w:val="28"/>
              </w:rPr>
              <w:t>4</w:t>
            </w:r>
            <w:r w:rsidR="00D23157">
              <w:rPr>
                <w:rFonts w:eastAsia="Times New Roman" w:cs="Arial"/>
                <w:bCs/>
                <w:sz w:val="28"/>
                <w:szCs w:val="28"/>
              </w:rPr>
              <w:t>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D23157" w:rsidP="00D23157">
            <w:pPr>
              <w:snapToGrid w:val="0"/>
              <w:jc w:val="center"/>
              <w:rPr>
                <w:rFonts w:eastAsia="Times New Roman" w:cs="Arial"/>
                <w:bCs/>
                <w:sz w:val="28"/>
                <w:szCs w:val="28"/>
                <w:lang w:val="en-US"/>
              </w:rPr>
            </w:pPr>
            <w:r>
              <w:rPr>
                <w:rFonts w:eastAsia="Times New Roman" w:cs="Arial"/>
                <w:bCs/>
                <w:sz w:val="28"/>
                <w:szCs w:val="28"/>
              </w:rPr>
              <w:t>49</w:t>
            </w:r>
            <w:r w:rsidR="0084729D">
              <w:rPr>
                <w:rFonts w:eastAsia="Times New Roman" w:cs="Arial"/>
                <w:bCs/>
                <w:sz w:val="28"/>
                <w:szCs w:val="28"/>
              </w:rPr>
              <w:t>-</w:t>
            </w:r>
            <w:r w:rsidR="00732046">
              <w:rPr>
                <w:rFonts w:eastAsia="Times New Roman" w:cs="Arial"/>
                <w:bCs/>
                <w:sz w:val="28"/>
                <w:szCs w:val="28"/>
              </w:rPr>
              <w:t>5</w:t>
            </w:r>
            <w:r>
              <w:rPr>
                <w:rFonts w:eastAsia="Times New Roman" w:cs="Arial"/>
                <w:bCs/>
                <w:sz w:val="28"/>
                <w:szCs w:val="28"/>
              </w:rPr>
              <w:t>3</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D23157">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D23157">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2" w:name="_2.1._%D0%9E%D0%B1%D1%89%D0%B8%D0%B5_%D1"/>
      <w:bookmarkEnd w:id="2"/>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3" w:name="_Ref368314103"/>
            <w:bookmarkEnd w:id="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86179D">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2208A8" w:rsidP="00C33032">
            <w:pPr>
              <w:autoSpaceDE w:val="0"/>
            </w:pPr>
            <w:r>
              <w:rPr>
                <w:rFonts w:eastAsia="Times New Roman"/>
                <w:iCs/>
                <w:color w:val="000000"/>
              </w:rPr>
              <w:t>Инженер ПТО Шиянов Алексей Александрович</w:t>
            </w:r>
            <w:r>
              <w:rPr>
                <w:bCs/>
              </w:rPr>
              <w:t xml:space="preserve"> </w:t>
            </w:r>
            <w:r w:rsidRPr="00E858B5">
              <w:rPr>
                <w:bCs/>
              </w:rPr>
              <w:t xml:space="preserve">тел. </w:t>
            </w:r>
            <w:r>
              <w:rPr>
                <w:bCs/>
              </w:rPr>
              <w:t>(3467) 32-69-76</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4" w:name="_Ref422825813"/>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5"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5"/>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479241084"/>
            <w:bookmarkEnd w:id="6"/>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7" w:name="_Ref378108959"/>
            <w:bookmarkEnd w:id="7"/>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86179D">
            <w:r w:rsidRPr="009F5E45">
              <w:rPr>
                <w:rFonts w:eastAsia="Times New Roman"/>
              </w:rPr>
              <w:t>«</w:t>
            </w:r>
            <w:r w:rsidR="00FB72DE">
              <w:rPr>
                <w:rFonts w:eastAsia="Times New Roman"/>
              </w:rPr>
              <w:t>2</w:t>
            </w:r>
            <w:r w:rsidR="0086179D">
              <w:rPr>
                <w:rFonts w:eastAsia="Times New Roman"/>
              </w:rPr>
              <w:t>7</w:t>
            </w:r>
            <w:r w:rsidRPr="009F5E45">
              <w:rPr>
                <w:rFonts w:eastAsia="Times New Roman"/>
              </w:rPr>
              <w:t xml:space="preserve">» </w:t>
            </w:r>
            <w:r w:rsidR="00FB72DE">
              <w:rPr>
                <w:rFonts w:eastAsia="Times New Roman"/>
              </w:rPr>
              <w:t>июля</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6830431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86179D">
            <w:r w:rsidRPr="009F5E45">
              <w:t>«</w:t>
            </w:r>
            <w:r w:rsidR="0086179D">
              <w:t>04</w:t>
            </w:r>
            <w:r w:rsidRPr="009F5E45">
              <w:t xml:space="preserve">» </w:t>
            </w:r>
            <w:r w:rsidR="0086179D">
              <w:t>августа</w:t>
            </w:r>
            <w:r w:rsidRPr="009F5E45">
              <w:t xml:space="preserve"> 202</w:t>
            </w:r>
            <w:r w:rsidR="004320F9">
              <w:t>3</w:t>
            </w:r>
            <w:r w:rsidRPr="009F5E45">
              <w:t xml:space="preserve"> года в 0</w:t>
            </w:r>
            <w:r w:rsidR="00FB72DE">
              <w:t>8</w:t>
            </w:r>
            <w:r w:rsidRPr="009F5E45">
              <w:t>:</w:t>
            </w:r>
            <w:r w:rsidR="00FB72DE">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86179D">
            <w:pPr>
              <w:autoSpaceDE w:val="0"/>
              <w:rPr>
                <w:rFonts w:eastAsia="Times New Roman"/>
                <w:highlight w:val="lightGray"/>
              </w:rPr>
            </w:pPr>
            <w:r w:rsidRPr="009F5E45">
              <w:t>«</w:t>
            </w:r>
            <w:r w:rsidR="0086179D">
              <w:t>04</w:t>
            </w:r>
            <w:r w:rsidRPr="009F5E45">
              <w:t xml:space="preserve">» </w:t>
            </w:r>
            <w:r w:rsidR="0086179D">
              <w:t>августа</w:t>
            </w:r>
            <w:r w:rsidRPr="009F5E45">
              <w:t xml:space="preserve"> 202</w:t>
            </w:r>
            <w:r w:rsidR="004320F9">
              <w:t>3</w:t>
            </w:r>
            <w:r w:rsidRPr="009F5E45">
              <w:t xml:space="preserve"> года в 0</w:t>
            </w:r>
            <w:r w:rsidR="00FB72DE">
              <w:t>8</w:t>
            </w:r>
            <w:r w:rsidRPr="009F5E45">
              <w:t>:</w:t>
            </w:r>
            <w:r w:rsidR="00FB72DE">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_Ref378107245"/>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86179D">
              <w:t>07</w:t>
            </w:r>
            <w:r w:rsidR="00A31594" w:rsidRPr="009F5E45">
              <w:t xml:space="preserve">» </w:t>
            </w:r>
            <w:r w:rsidR="0086179D">
              <w:t>августа</w:t>
            </w:r>
            <w:r w:rsidR="00A31594" w:rsidRPr="009F5E45">
              <w:t xml:space="preserve"> 202</w:t>
            </w:r>
            <w:r w:rsidR="004320F9">
              <w:t>3</w:t>
            </w:r>
            <w:r w:rsidR="00A31594" w:rsidRPr="009F5E45">
              <w:t xml:space="preserve"> года в 0</w:t>
            </w:r>
            <w:r w:rsidR="00FB72DE">
              <w:t>8</w:t>
            </w:r>
            <w:r w:rsidR="00A31594" w:rsidRPr="009F5E45">
              <w:t>:</w:t>
            </w:r>
            <w:r w:rsidR="00FB72DE">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FB72DE">
              <w:t>0</w:t>
            </w:r>
            <w:r w:rsidR="0086179D">
              <w:t>8</w:t>
            </w:r>
            <w:r w:rsidR="00A31594" w:rsidRPr="009F5E45">
              <w:t xml:space="preserve">» </w:t>
            </w:r>
            <w:r w:rsidR="00FB72DE">
              <w:t>августа</w:t>
            </w:r>
            <w:r w:rsidR="00A31594" w:rsidRPr="009F5E45">
              <w:t xml:space="preserve"> 202</w:t>
            </w:r>
            <w:r w:rsidR="004320F9">
              <w:t>3</w:t>
            </w:r>
            <w:r w:rsidR="00A31594" w:rsidRPr="009F5E45">
              <w:t xml:space="preserve"> года в 0</w:t>
            </w:r>
            <w:r w:rsidR="00FB72DE">
              <w:t>8</w:t>
            </w:r>
            <w:r w:rsidR="00A31594" w:rsidRPr="009F5E45">
              <w:t>:</w:t>
            </w:r>
            <w:r w:rsidR="00FB72DE">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86179D">
              <w:t>09</w:t>
            </w:r>
            <w:r w:rsidR="00A31594" w:rsidRPr="009F5E45">
              <w:t xml:space="preserve">» </w:t>
            </w:r>
            <w:r w:rsidR="00FB72DE">
              <w:t>августа</w:t>
            </w:r>
            <w:r w:rsidR="00A31594" w:rsidRPr="009F5E45">
              <w:t xml:space="preserve"> 202</w:t>
            </w:r>
            <w:r w:rsidR="004320F9">
              <w:t>3</w:t>
            </w:r>
            <w:r w:rsidR="00A31594" w:rsidRPr="009F5E45">
              <w:t xml:space="preserve"> года в 0</w:t>
            </w:r>
            <w:r w:rsidR="00FB72DE">
              <w:t>8</w:t>
            </w:r>
            <w:r w:rsidR="00A31594" w:rsidRPr="009F5E45">
              <w:t>:</w:t>
            </w:r>
            <w:r w:rsidR="00FB72DE">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10" w:name="%D1%84%D0%BE%D1%80%D0%BC%D0%B09"/>
            <w:bookmarkStart w:id="11" w:name="_Ref460512251"/>
            <w:bookmarkEnd w:id="1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FB72DE">
              <w:rPr>
                <w:rFonts w:eastAsia="Times New Roman"/>
              </w:rPr>
              <w:t>2</w:t>
            </w:r>
            <w:r w:rsidR="0086179D">
              <w:rPr>
                <w:rFonts w:eastAsia="Times New Roman"/>
              </w:rPr>
              <w:t>7</w:t>
            </w:r>
            <w:r w:rsidR="00A31594" w:rsidRPr="009F5E45">
              <w:rPr>
                <w:rFonts w:eastAsia="Times New Roman"/>
              </w:rPr>
              <w:t xml:space="preserve">» </w:t>
            </w:r>
            <w:r w:rsidR="00FB72DE">
              <w:rPr>
                <w:rFonts w:eastAsia="Times New Roman"/>
              </w:rPr>
              <w:t>июля</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86179D">
              <w:t>04</w:t>
            </w:r>
            <w:r w:rsidRPr="009F5E45">
              <w:t xml:space="preserve">» </w:t>
            </w:r>
            <w:r w:rsidR="0086179D">
              <w:t>августа</w:t>
            </w:r>
            <w:r w:rsidRPr="009F5E45">
              <w:t xml:space="preserve"> 202</w:t>
            </w:r>
            <w:r w:rsidR="004320F9">
              <w:t>3</w:t>
            </w:r>
            <w:r w:rsidRPr="009F5E45">
              <w:t xml:space="preserve"> года 0</w:t>
            </w:r>
            <w:r w:rsidR="00FB72DE">
              <w:t>8</w:t>
            </w:r>
            <w:r w:rsidRPr="009F5E45">
              <w:t>:</w:t>
            </w:r>
            <w:r w:rsidR="00FB72DE">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78105180"/>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337C15" w:rsidRPr="00337C15">
              <w:rPr>
                <w:b/>
                <w:u w:val="single"/>
                <w:lang w:eastAsia="ru-RU"/>
              </w:rPr>
              <w:t>г</w:t>
            </w:r>
            <w:r w:rsidR="00337C15" w:rsidRPr="00337C15">
              <w:rPr>
                <w:b/>
                <w:u w:val="single"/>
              </w:rPr>
              <w:t xml:space="preserve">ибких полимерных теплоизолированных труб </w:t>
            </w:r>
            <w:r w:rsidR="00337C15" w:rsidRPr="00337C15">
              <w:rPr>
                <w:b/>
                <w:u w:val="single"/>
                <w:lang w:eastAsia="ru-RU"/>
              </w:rPr>
              <w:t>и комплектующих к ним</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337C15" w:rsidRPr="00337C15">
              <w:rPr>
                <w:b/>
                <w:u w:val="single"/>
                <w:lang w:eastAsia="ru-RU"/>
              </w:rPr>
              <w:t>г</w:t>
            </w:r>
            <w:r w:rsidR="00337C15" w:rsidRPr="00337C15">
              <w:rPr>
                <w:b/>
                <w:u w:val="single"/>
              </w:rPr>
              <w:t>ибких</w:t>
            </w:r>
            <w:r w:rsidR="00337C15">
              <w:rPr>
                <w:b/>
                <w:u w:val="single"/>
              </w:rPr>
              <w:t xml:space="preserve"> </w:t>
            </w:r>
            <w:r w:rsidR="00337C15" w:rsidRPr="00337C15">
              <w:rPr>
                <w:b/>
                <w:u w:val="single"/>
              </w:rPr>
              <w:t>полимерных</w:t>
            </w:r>
            <w:r w:rsidR="00337C15">
              <w:rPr>
                <w:b/>
                <w:u w:val="single"/>
              </w:rPr>
              <w:t xml:space="preserve"> </w:t>
            </w:r>
            <w:r w:rsidR="00337C15" w:rsidRPr="00337C15">
              <w:rPr>
                <w:b/>
                <w:u w:val="single"/>
              </w:rPr>
              <w:t>теплоизолированных</w:t>
            </w:r>
            <w:r w:rsidR="00337C15">
              <w:rPr>
                <w:b/>
                <w:u w:val="single"/>
              </w:rPr>
              <w:t xml:space="preserve"> </w:t>
            </w:r>
            <w:r w:rsidR="00337C15" w:rsidRPr="00337C15">
              <w:rPr>
                <w:b/>
                <w:u w:val="single"/>
              </w:rPr>
              <w:t xml:space="preserve">труб </w:t>
            </w:r>
            <w:r w:rsidR="00337C15" w:rsidRPr="00337C15">
              <w:rPr>
                <w:b/>
                <w:u w:val="single"/>
                <w:lang w:eastAsia="ru-RU"/>
              </w:rPr>
              <w:t>и комплектующих к ним</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3" w:name="_Ref378853453"/>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4" w:name="_Ref368315592"/>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D23157">
              <w:rPr>
                <w:rFonts w:eastAsia="DejaVu Sans" w:cs="DejaVu Sans"/>
                <w:b/>
                <w:iCs/>
                <w:kern w:val="1"/>
                <w:lang w:bidi="hi-IN"/>
              </w:rPr>
              <w:t>10 743 892</w:t>
            </w:r>
            <w:r w:rsidR="00A31594" w:rsidRPr="004320F9">
              <w:rPr>
                <w:rFonts w:eastAsia="DejaVu Sans" w:cs="DejaVu Sans"/>
                <w:b/>
                <w:iCs/>
                <w:kern w:val="1"/>
                <w:lang w:bidi="hi-IN"/>
              </w:rPr>
              <w:t xml:space="preserve"> (</w:t>
            </w:r>
            <w:r w:rsidR="00D23157">
              <w:rPr>
                <w:rFonts w:eastAsia="DejaVu Sans" w:cs="DejaVu Sans"/>
                <w:b/>
                <w:iCs/>
                <w:kern w:val="1"/>
                <w:lang w:bidi="hi-IN"/>
              </w:rPr>
              <w:t>десять миллионов семьсот сорок три тысячи восемьсот девяносто два</w:t>
            </w:r>
            <w:r w:rsidR="00A31594" w:rsidRPr="004320F9">
              <w:rPr>
                <w:rFonts w:eastAsia="DejaVu Sans" w:cs="DejaVu Sans"/>
                <w:b/>
                <w:iCs/>
                <w:kern w:val="1"/>
                <w:lang w:bidi="hi-IN"/>
              </w:rPr>
              <w:t>) рубл</w:t>
            </w:r>
            <w:r w:rsidR="00D23157">
              <w:rPr>
                <w:rFonts w:eastAsia="DejaVu Sans" w:cs="DejaVu Sans"/>
                <w:b/>
                <w:iCs/>
                <w:kern w:val="1"/>
                <w:lang w:bidi="hi-IN"/>
              </w:rPr>
              <w:t>я</w:t>
            </w:r>
            <w:r w:rsidR="00A31594" w:rsidRPr="004320F9">
              <w:rPr>
                <w:rFonts w:eastAsia="DejaVu Sans" w:cs="DejaVu Sans"/>
                <w:b/>
                <w:iCs/>
                <w:kern w:val="1"/>
                <w:lang w:bidi="hi-IN"/>
              </w:rPr>
              <w:t xml:space="preserve"> </w:t>
            </w:r>
            <w:r w:rsidR="00D23157">
              <w:rPr>
                <w:rFonts w:eastAsia="DejaVu Sans" w:cs="DejaVu Sans"/>
                <w:b/>
                <w:iCs/>
                <w:kern w:val="1"/>
                <w:lang w:bidi="hi-IN"/>
              </w:rPr>
              <w:t>0</w:t>
            </w:r>
            <w:r w:rsidR="00FB72DE">
              <w:rPr>
                <w:rFonts w:eastAsia="DejaVu Sans" w:cs="DejaVu Sans"/>
                <w:b/>
                <w:iCs/>
                <w:kern w:val="1"/>
                <w:lang w:bidi="hi-IN"/>
              </w:rPr>
              <w:t>0</w:t>
            </w:r>
            <w:r w:rsidR="00A31594" w:rsidRPr="004320F9">
              <w:rPr>
                <w:rFonts w:eastAsia="DejaVu Sans" w:cs="DejaVu Sans"/>
                <w:b/>
                <w:iCs/>
                <w:kern w:val="1"/>
                <w:lang w:bidi="hi-IN"/>
              </w:rPr>
              <w:t xml:space="preserve"> копе</w:t>
            </w:r>
            <w:r w:rsidR="00E43CC6">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FB72DE" w:rsidP="008322C6">
            <w:pPr>
              <w:pStyle w:val="rvps9"/>
              <w:ind w:firstLine="34"/>
              <w:rPr>
                <w:rFonts w:ascii="Times New Roman CYR" w:eastAsia="Arial" w:hAnsi="Times New Roman CYR" w:cs="Times New Roman CYR"/>
                <w:kern w:val="1"/>
                <w:lang w:eastAsia="ru-RU" w:bidi="hi-IN"/>
              </w:rPr>
            </w:pPr>
            <w:r>
              <w:rPr>
                <w:rFonts w:ascii="Times New Roman CYR" w:eastAsia="Arial" w:hAnsi="Times New Roman CYR" w:cs="Times New Roman CYR"/>
                <w:kern w:val="1"/>
                <w:lang w:eastAsia="ru-RU" w:bidi="hi-IN"/>
              </w:rPr>
              <w:t>Цена договора</w:t>
            </w:r>
            <w:r w:rsidRPr="00CF6780">
              <w:rPr>
                <w:rFonts w:ascii="Times New Roman CYR" w:eastAsia="Arial" w:hAnsi="Times New Roman CYR" w:cs="Times New Roman CYR"/>
                <w:kern w:val="1"/>
                <w:lang w:eastAsia="ru-RU" w:bidi="hi-IN"/>
              </w:rPr>
              <w:t xml:space="preserve"> </w:t>
            </w:r>
            <w:r w:rsidRPr="00CF6780">
              <w:rPr>
                <w:rFonts w:eastAsia="Calibri" w:cs="Mangal"/>
                <w:kern w:val="1"/>
                <w:lang w:eastAsia="en-US" w:bidi="hi-IN"/>
              </w:rPr>
              <w:t xml:space="preserve">включает в себя все расходы, связанные с поставкой товара в том числе расходы на </w:t>
            </w:r>
            <w:r>
              <w:rPr>
                <w:rFonts w:eastAsia="Calibri" w:cs="Mangal"/>
                <w:kern w:val="1"/>
                <w:lang w:eastAsia="en-US" w:bidi="hi-IN"/>
              </w:rPr>
              <w:t>перевозку, страхование, уплату таможенных пошлин, налогов и других обязательных платежей.</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5" w:name="_Ref378853304"/>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6" w:name="_Ref378109129"/>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C73995">
                    <w:rPr>
                      <w:rFonts w:eastAsia="Times New Roman" w:cs="Arial"/>
                    </w:rPr>
                    <w:t>рабочих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E43CC6" w:rsidRPr="009A67E5">
                    <w:rPr>
                      <w:rFonts w:eastAsia="Times New Roman" w:cs="Arial"/>
                    </w:rPr>
                    <w:t>20</w:t>
                  </w:r>
                  <w:r w:rsidR="00A5012F" w:rsidRPr="009A67E5">
                    <w:rPr>
                      <w:rFonts w:eastAsia="Times New Roman" w:cs="Arial"/>
                    </w:rPr>
                    <w:t xml:space="preserve"> </w:t>
                  </w:r>
                  <w:r w:rsidR="00C73995">
                    <w:rPr>
                      <w:rFonts w:eastAsia="Times New Roman" w:cs="Arial"/>
                    </w:rPr>
                    <w:t>рабочих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C73995">
                  <w:pPr>
                    <w:contextualSpacing/>
                  </w:pPr>
                  <w:r w:rsidRPr="009A67E5">
                    <w:rPr>
                      <w:rFonts w:eastAsia="Times New Roman" w:cs="Arial"/>
                      <w:lang w:val="en-US"/>
                    </w:rPr>
                    <w:t>min</w:t>
                  </w:r>
                  <w:r w:rsidRPr="009A67E5">
                    <w:rPr>
                      <w:rFonts w:eastAsia="Times New Roman" w:cs="Arial"/>
                    </w:rPr>
                    <w:t xml:space="preserve"> срок: </w:t>
                  </w:r>
                  <w:r w:rsidR="00E43CC6" w:rsidRPr="009A67E5">
                    <w:rPr>
                      <w:rFonts w:eastAsia="Times New Roman" w:cs="Arial"/>
                    </w:rPr>
                    <w:t>1</w:t>
                  </w:r>
                  <w:r w:rsidR="00C73995">
                    <w:rPr>
                      <w:rFonts w:eastAsia="Times New Roman" w:cs="Arial"/>
                    </w:rPr>
                    <w:t>0</w:t>
                  </w:r>
                  <w:r w:rsidR="00A516D0" w:rsidRPr="009A67E5">
                    <w:rPr>
                      <w:rFonts w:eastAsia="Times New Roman" w:cs="Arial"/>
                    </w:rPr>
                    <w:t xml:space="preserve"> </w:t>
                  </w:r>
                  <w:r w:rsidR="00C73995">
                    <w:rPr>
                      <w:rFonts w:eastAsia="Times New Roman" w:cs="Arial"/>
                    </w:rPr>
                    <w:t>лет</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86179D"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86179D"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86179D"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86179D"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7" w:name="_Ref368314453"/>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8" w:name="_Ref377141801"/>
            <w:bookmarkEnd w:id="18"/>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9" w:name="_Ref378853535"/>
            <w:bookmarkEnd w:id="19"/>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66"/>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1" w:name="_Ref528845945"/>
            <w:bookmarkEnd w:id="21"/>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2" w:name="_Ref368316022"/>
            <w:bookmarkEnd w:id="22"/>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D23157">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D23157">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FB72DE" w:rsidP="0004477D">
            <w:pPr>
              <w:widowControl w:val="0"/>
              <w:tabs>
                <w:tab w:val="left" w:pos="-5245"/>
              </w:tabs>
              <w:ind w:left="147" w:right="74"/>
              <w:rPr>
                <w:highlight w:val="yellow"/>
              </w:rPr>
            </w:pPr>
            <w:r w:rsidRPr="00F935E3">
              <w:rPr>
                <w:rFonts w:eastAsia="Arial" w:cs="Mangal"/>
                <w:kern w:val="1"/>
                <w:lang w:eastAsia="ru-RU" w:bidi="hi-IN"/>
              </w:rPr>
              <w:t xml:space="preserve">Оплата поставки товара осуществляется в течении </w:t>
            </w:r>
            <w:r>
              <w:rPr>
                <w:rFonts w:eastAsia="Arial" w:cs="Mangal"/>
                <w:kern w:val="1"/>
                <w:lang w:eastAsia="ru-RU" w:bidi="hi-IN"/>
              </w:rPr>
              <w:t>7</w:t>
            </w:r>
            <w:r w:rsidRPr="00F935E3">
              <w:rPr>
                <w:rFonts w:eastAsia="Arial" w:cs="Mangal"/>
                <w:kern w:val="1"/>
                <w:lang w:eastAsia="ru-RU" w:bidi="hi-IN"/>
              </w:rPr>
              <w:t xml:space="preserve"> (</w:t>
            </w:r>
            <w:r>
              <w:rPr>
                <w:rFonts w:eastAsia="Arial" w:cs="Mangal"/>
                <w:kern w:val="1"/>
                <w:lang w:eastAsia="ru-RU" w:bidi="hi-IN"/>
              </w:rPr>
              <w:t>семи</w:t>
            </w:r>
            <w:r w:rsidRPr="00F935E3">
              <w:rPr>
                <w:rFonts w:eastAsia="Arial" w:cs="Mangal"/>
                <w:kern w:val="1"/>
                <w:lang w:eastAsia="ru-RU" w:bidi="hi-IN"/>
              </w:rPr>
              <w:t xml:space="preserve">) </w:t>
            </w:r>
            <w:r>
              <w:rPr>
                <w:rFonts w:eastAsia="Arial" w:cs="Mangal"/>
                <w:kern w:val="1"/>
                <w:lang w:eastAsia="ru-RU" w:bidi="hi-IN"/>
              </w:rPr>
              <w:t>рабочих</w:t>
            </w:r>
            <w:r w:rsidRPr="00F935E3">
              <w:rPr>
                <w:rFonts w:eastAsia="Arial" w:cs="Mangal"/>
                <w:kern w:val="1"/>
                <w:lang w:eastAsia="ru-RU" w:bidi="hi-IN"/>
              </w:rPr>
              <w:t xml:space="preserve"> дней, с даты подписания универсального передаточного документа и/или тов</w:t>
            </w:r>
            <w:r>
              <w:rPr>
                <w:rFonts w:eastAsia="Arial" w:cs="Mangal"/>
                <w:kern w:val="1"/>
                <w:lang w:eastAsia="ru-RU" w:bidi="hi-IN"/>
              </w:rPr>
              <w:t>арной накладной и счёта-фактуры</w:t>
            </w:r>
            <w:r w:rsidRPr="00CD11B9">
              <w:rPr>
                <w:i/>
                <w:lang w:eastAsia="ru-RU"/>
              </w:rPr>
              <w:t>(счёта, в случае, если участник размещения заказа имеет право на освобождение от уплаты НДС)</w:t>
            </w:r>
            <w:r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3"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3"/>
    </w:p>
    <w:p w:rsidR="00C03E71" w:rsidRDefault="00C03E71">
      <w:pPr>
        <w:keepNext/>
        <w:spacing w:before="60" w:after="60"/>
        <w:ind w:left="788" w:hanging="357"/>
        <w:rPr>
          <w:rFonts w:eastAsia="MS Mincho"/>
          <w:b/>
          <w:bCs/>
          <w:color w:val="548DD4"/>
          <w:kern w:val="1"/>
          <w:sz w:val="28"/>
        </w:rPr>
      </w:pPr>
      <w:bookmarkStart w:id="24" w:name="_%D0%A4%D0%BE%D1%80%D0%BC%D0%B0_1_%D0%97"/>
      <w:bookmarkEnd w:id="24"/>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w:t>
      </w:r>
      <w:r w:rsidR="009A67E5">
        <w:rPr>
          <w:rFonts w:eastAsia="Times New Roman"/>
          <w:i/>
          <w:sz w:val="20"/>
          <w:szCs w:val="20"/>
        </w:rPr>
        <w:t>(2.5.1, 2.5.2, 2.5.3)</w:t>
      </w:r>
      <w:r w:rsidR="00743E72" w:rsidRPr="00743E72">
        <w:rPr>
          <w:rFonts w:eastAsia="Times New Roman"/>
          <w:i/>
          <w:sz w:val="20"/>
          <w:szCs w:val="20"/>
        </w:rPr>
        <w:t>), п.3(3.1</w:t>
      </w:r>
      <w:r w:rsidR="00B2313D">
        <w:rPr>
          <w:rFonts w:eastAsia="Times New Roman"/>
          <w:i/>
          <w:sz w:val="20"/>
          <w:szCs w:val="20"/>
        </w:rPr>
        <w:t>)</w:t>
      </w:r>
      <w:r w:rsidR="009A67E5">
        <w:rPr>
          <w:rFonts w:eastAsia="Times New Roman"/>
          <w:i/>
          <w:sz w:val="20"/>
          <w:szCs w:val="20"/>
        </w:rPr>
        <w:t>, п.4(4.1, 4.2)</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 п. 2(2.1, 2.2, 2.3, 2.4, 2.5</w:t>
      </w:r>
      <w:r w:rsidR="009A67E5">
        <w:rPr>
          <w:rFonts w:eastAsia="Times New Roman"/>
          <w:i/>
          <w:color w:val="C00000"/>
          <w:sz w:val="20"/>
          <w:szCs w:val="20"/>
        </w:rPr>
        <w:t>(2.5.1, 2.5.2, 2.5.3)), п.3(3.1</w:t>
      </w:r>
      <w:r w:rsidR="00195BCC" w:rsidRPr="00195BCC">
        <w:rPr>
          <w:rFonts w:eastAsia="Times New Roman"/>
          <w:i/>
          <w:color w:val="C00000"/>
          <w:sz w:val="20"/>
          <w:szCs w:val="20"/>
        </w:rPr>
        <w:t>)</w:t>
      </w:r>
      <w:r w:rsidR="009A67E5">
        <w:rPr>
          <w:rFonts w:eastAsia="Times New Roman"/>
          <w:i/>
          <w:color w:val="C00000"/>
          <w:sz w:val="20"/>
          <w:szCs w:val="20"/>
        </w:rPr>
        <w:t>, п.4(4.1, 4.2)</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5" w:name="_%D0%97%D0%B0%D1%8F%D0%B2%D0%BA%D0%B0_%D"/>
      <w:bookmarkStart w:id="26" w:name="_%D0%9F%D0%B8%D1%81%D1%8C%D0%BC%D0%BE_%D"/>
      <w:bookmarkEnd w:id="25"/>
      <w:bookmarkEnd w:id="26"/>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D23157">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7" w:name="_%D0%A4%D0%BE%D1%80%D0%BC%D0%B0_2_%D0%90"/>
      <w:bookmarkEnd w:id="27"/>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8" w:name="_%D0%90%D0%BD%D0%BA%D0%B5%D1%82%D0%B0_%D"/>
      <w:bookmarkEnd w:id="28"/>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9" w:name="_%D0%A4%D0%BE%D1%80%D0%BC%D0%B0_3_%D0%A2"/>
      <w:bookmarkStart w:id="30" w:name="_Ref313304436"/>
      <w:bookmarkStart w:id="31" w:name="_%D0%A4%D0%BE%D1%80%D0%BC%D0%B0_4_%D0%A0"/>
      <w:bookmarkEnd w:id="29"/>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30"/>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2" w:name="_%D0%A4%D0%BE%D1%80%D0%BC%D0%B0_6_%D0%94"/>
      <w:bookmarkStart w:id="33" w:name="_%D0%A4%D0%BE%D1%80%D0%BC%D0%B0_5_%D0%A4"/>
      <w:bookmarkStart w:id="34" w:name="_%D0%A4%D0%BE%D1%80%D0%BC%D0%B0_5_%D0%A1"/>
      <w:bookmarkEnd w:id="32"/>
      <w:bookmarkEnd w:id="33"/>
      <w:bookmarkEnd w:id="34"/>
    </w:p>
    <w:p w:rsidR="00C03E71" w:rsidRDefault="00C03E71">
      <w:pPr>
        <w:keepNext/>
        <w:spacing w:before="60" w:after="60"/>
        <w:ind w:left="788" w:hanging="357"/>
        <w:jc w:val="center"/>
      </w:pPr>
      <w:bookmarkStart w:id="35" w:name="_%D0%A0%D0%90%D0%97%D0%94%D0%95%D0%9B_IV"/>
      <w:bookmarkStart w:id="36" w:name="_%D0%A4%D0%BE%D1%80%D0%BC%D0%B0_7_%D0%9F"/>
      <w:bookmarkEnd w:id="35"/>
      <w:bookmarkEnd w:id="36"/>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7" w:name="_%D0%A0%D0%90%D0%97%D0%94%D0%95%D0%9B_V."/>
      <w:bookmarkEnd w:id="37"/>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1"/>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B04" w:rsidRDefault="008A3B04">
      <w:r>
        <w:separator/>
      </w:r>
    </w:p>
  </w:endnote>
  <w:endnote w:type="continuationSeparator" w:id="0">
    <w:p w:rsidR="008A3B04" w:rsidRDefault="008A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79D" w:rsidRDefault="0086179D" w:rsidP="00B80539">
    <w:pPr>
      <w:pStyle w:val="af3"/>
      <w:jc w:val="right"/>
    </w:pPr>
    <w:r>
      <w:fldChar w:fldCharType="begin"/>
    </w:r>
    <w:r>
      <w:instrText xml:space="preserve"> PAGE </w:instrText>
    </w:r>
    <w:r>
      <w:fldChar w:fldCharType="separate"/>
    </w:r>
    <w:r w:rsidR="00D2315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B04" w:rsidRDefault="008A3B04">
      <w:r>
        <w:separator/>
      </w:r>
    </w:p>
  </w:footnote>
  <w:footnote w:type="continuationSeparator" w:id="0">
    <w:p w:rsidR="008A3B04" w:rsidRDefault="008A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179D"/>
    <w:rsid w:val="0086677D"/>
    <w:rsid w:val="00866994"/>
    <w:rsid w:val="00874DBD"/>
    <w:rsid w:val="00875A79"/>
    <w:rsid w:val="00885C13"/>
    <w:rsid w:val="008953C6"/>
    <w:rsid w:val="008961F7"/>
    <w:rsid w:val="008A3B04"/>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D0D0C"/>
    <w:rsid w:val="00CD24FE"/>
    <w:rsid w:val="00CE3BE0"/>
    <w:rsid w:val="00CE59BB"/>
    <w:rsid w:val="00CF7840"/>
    <w:rsid w:val="00D03783"/>
    <w:rsid w:val="00D171A7"/>
    <w:rsid w:val="00D2315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047E7-5023-4C9E-A934-FD2DDF87B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11863</Words>
  <Characters>67625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79330</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2023-07-26T03:42:00Z</cp:lastPrinted>
  <dcterms:created xsi:type="dcterms:W3CDTF">2023-07-26T03:42:00Z</dcterms:created>
  <dcterms:modified xsi:type="dcterms:W3CDTF">2023-07-26T03:42:00Z</dcterms:modified>
</cp:coreProperties>
</file>