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C55C0C" w:rsidRDefault="00C55C0C" w:rsidP="009D2686">
            <w:pPr>
              <w:widowControl w:val="0"/>
              <w:autoSpaceDE w:val="0"/>
              <w:jc w:val="left"/>
              <w:rPr>
                <w:rFonts w:eastAsia="Times New Roman"/>
                <w:b/>
              </w:rPr>
            </w:pPr>
            <w:r>
              <w:rPr>
                <w:rFonts w:eastAsia="Times New Roman"/>
                <w:b/>
              </w:rPr>
              <w:t>Заместитель генерального</w:t>
            </w:r>
            <w:r w:rsidR="00555867">
              <w:rPr>
                <w:rFonts w:eastAsia="Times New Roman"/>
                <w:b/>
              </w:rPr>
              <w:t xml:space="preserve"> </w:t>
            </w:r>
            <w:r w:rsidR="009D2686">
              <w:rPr>
                <w:rFonts w:eastAsia="Times New Roman"/>
                <w:b/>
              </w:rPr>
              <w:t>директор</w:t>
            </w:r>
            <w:r>
              <w:rPr>
                <w:rFonts w:eastAsia="Times New Roman"/>
                <w:b/>
              </w:rPr>
              <w:t xml:space="preserve">а </w:t>
            </w:r>
          </w:p>
          <w:p w:rsidR="009D2686" w:rsidRDefault="00C55C0C" w:rsidP="009D2686">
            <w:pPr>
              <w:widowControl w:val="0"/>
              <w:autoSpaceDE w:val="0"/>
              <w:jc w:val="left"/>
              <w:rPr>
                <w:rFonts w:eastAsia="Times New Roman"/>
                <w:b/>
              </w:rPr>
            </w:pPr>
            <w:r>
              <w:rPr>
                <w:rFonts w:eastAsia="Times New Roman"/>
                <w:b/>
              </w:rPr>
              <w:t>по производству</w:t>
            </w:r>
            <w:r w:rsidR="00555867">
              <w:rPr>
                <w:rFonts w:eastAsia="Times New Roman"/>
                <w:b/>
              </w:rPr>
              <w:t xml:space="preserve"> </w:t>
            </w:r>
            <w:r w:rsidR="009D2686">
              <w:rPr>
                <w:rFonts w:eastAsia="Times New Roman"/>
                <w:b/>
              </w:rPr>
              <w:t xml:space="preserve">АО «УТС» </w:t>
            </w:r>
          </w:p>
          <w:p w:rsidR="00015E42" w:rsidRPr="000509FB" w:rsidRDefault="00015E42" w:rsidP="009D2686">
            <w:pPr>
              <w:widowControl w:val="0"/>
              <w:autoSpaceDE w:val="0"/>
              <w:jc w:val="left"/>
              <w:rPr>
                <w:rFonts w:eastAsia="Times New Roman"/>
                <w:b/>
              </w:rPr>
            </w:pPr>
          </w:p>
          <w:p w:rsidR="009D2686" w:rsidRDefault="009D2686" w:rsidP="009D2686">
            <w:pPr>
              <w:widowControl w:val="0"/>
              <w:autoSpaceDE w:val="0"/>
              <w:jc w:val="left"/>
              <w:rPr>
                <w:rFonts w:eastAsia="Times New Roman"/>
                <w:b/>
              </w:rPr>
            </w:pPr>
          </w:p>
          <w:p w:rsidR="00E763A0" w:rsidRPr="000509FB" w:rsidRDefault="009D2686" w:rsidP="009D2686">
            <w:pPr>
              <w:widowControl w:val="0"/>
              <w:autoSpaceDE w:val="0"/>
              <w:jc w:val="left"/>
              <w:rPr>
                <w:rFonts w:eastAsia="Times New Roman"/>
                <w:b/>
              </w:rPr>
            </w:pPr>
            <w:r w:rsidRPr="000509FB">
              <w:rPr>
                <w:rFonts w:eastAsia="Times New Roman"/>
                <w:b/>
              </w:rPr>
              <w:t xml:space="preserve">______________ </w:t>
            </w:r>
            <w:r w:rsidR="004458C5">
              <w:rPr>
                <w:rFonts w:eastAsia="Times New Roman"/>
                <w:b/>
              </w:rPr>
              <w:t>П.Н. Захаров</w:t>
            </w:r>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4320F9">
            <w:pPr>
              <w:widowControl w:val="0"/>
              <w:autoSpaceDE w:val="0"/>
              <w:jc w:val="left"/>
              <w:rPr>
                <w:rFonts w:eastAsia="Times New Roman"/>
                <w:b/>
              </w:rPr>
            </w:pPr>
            <w:r w:rsidRPr="000509FB">
              <w:rPr>
                <w:rFonts w:eastAsia="Times New Roman"/>
                <w:b/>
              </w:rPr>
              <w:t>«_____»_______________20</w:t>
            </w:r>
            <w:r>
              <w:rPr>
                <w:rFonts w:eastAsia="Times New Roman"/>
                <w:b/>
              </w:rPr>
              <w:t>2</w:t>
            </w:r>
            <w:r w:rsidR="004320F9">
              <w:rPr>
                <w:rFonts w:eastAsia="Times New Roman"/>
                <w:b/>
              </w:rPr>
              <w:t>3</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94166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4320F9" w:rsidRDefault="004320F9" w:rsidP="001F5A80">
            <w:pPr>
              <w:widowControl w:val="0"/>
              <w:autoSpaceDE w:val="0"/>
              <w:jc w:val="left"/>
              <w:rPr>
                <w:rFonts w:eastAsia="Times New Roman"/>
                <w:b/>
                <w:highlight w:val="yellow"/>
              </w:rPr>
            </w:pPr>
          </w:p>
          <w:p w:rsidR="00C55C0C" w:rsidRPr="001A27B5" w:rsidRDefault="00C55C0C" w:rsidP="001F5A80">
            <w:pPr>
              <w:widowControl w:val="0"/>
              <w:autoSpaceDE w:val="0"/>
              <w:jc w:val="left"/>
              <w:rPr>
                <w:rFonts w:eastAsia="Times New Roman"/>
                <w:b/>
                <w:highlight w:val="yellow"/>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94166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4320F9">
              <w:rPr>
                <w:rFonts w:eastAsia="Times New Roman"/>
                <w:b/>
              </w:rPr>
              <w:t>3</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A34045" w:rsidRPr="00A34045">
        <w:rPr>
          <w:b/>
          <w:sz w:val="28"/>
          <w:szCs w:val="28"/>
        </w:rPr>
        <w:t>гидравлического инструмента, электрических станков и комплектующих материалов</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2023г.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4320F9">
        <w:rPr>
          <w:rFonts w:eastAsia="Times New Roman"/>
          <w:b/>
        </w:rPr>
        <w:t>3</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A31594" w:rsidP="008F1A67">
            <w:pPr>
              <w:snapToGrid w:val="0"/>
              <w:jc w:val="center"/>
              <w:rPr>
                <w:rFonts w:eastAsia="Times New Roman" w:cs="Arial"/>
                <w:bCs/>
                <w:sz w:val="28"/>
                <w:szCs w:val="28"/>
              </w:rPr>
            </w:pPr>
            <w:r>
              <w:rPr>
                <w:rFonts w:eastAsia="Times New Roman" w:cs="Arial"/>
                <w:bCs/>
                <w:sz w:val="28"/>
                <w:szCs w:val="28"/>
              </w:rPr>
              <w:t>39-</w:t>
            </w:r>
            <w:r w:rsidR="008F1A67">
              <w:rPr>
                <w:rFonts w:eastAsia="Times New Roman" w:cs="Arial"/>
                <w:bCs/>
                <w:sz w:val="28"/>
                <w:szCs w:val="28"/>
              </w:rPr>
              <w:t>50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8F1A67" w:rsidP="008F1A67">
            <w:pPr>
              <w:snapToGrid w:val="0"/>
              <w:jc w:val="center"/>
              <w:rPr>
                <w:rFonts w:eastAsia="Times New Roman" w:cs="Arial"/>
                <w:bCs/>
                <w:sz w:val="28"/>
                <w:szCs w:val="28"/>
              </w:rPr>
            </w:pPr>
            <w:r>
              <w:rPr>
                <w:rFonts w:eastAsia="Times New Roman" w:cs="Arial"/>
                <w:bCs/>
                <w:sz w:val="28"/>
                <w:szCs w:val="28"/>
              </w:rPr>
              <w:t>51</w:t>
            </w:r>
            <w:r w:rsidR="00907D87">
              <w:rPr>
                <w:rFonts w:eastAsia="Times New Roman" w:cs="Arial"/>
                <w:bCs/>
                <w:sz w:val="28"/>
                <w:szCs w:val="28"/>
              </w:rPr>
              <w:t>-</w:t>
            </w:r>
            <w:r>
              <w:rPr>
                <w:rFonts w:eastAsia="Times New Roman" w:cs="Arial"/>
                <w:bCs/>
                <w:sz w:val="28"/>
                <w:szCs w:val="28"/>
              </w:rPr>
              <w:t>56</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8F1A67" w:rsidP="008F1A67">
            <w:pPr>
              <w:snapToGrid w:val="0"/>
              <w:jc w:val="center"/>
              <w:rPr>
                <w:rFonts w:eastAsia="Times New Roman" w:cs="Arial"/>
                <w:bCs/>
                <w:sz w:val="28"/>
                <w:szCs w:val="28"/>
                <w:lang w:val="en-US"/>
              </w:rPr>
            </w:pPr>
            <w:r>
              <w:rPr>
                <w:rFonts w:eastAsia="Times New Roman" w:cs="Arial"/>
                <w:bCs/>
                <w:sz w:val="28"/>
                <w:szCs w:val="28"/>
              </w:rPr>
              <w:t>57</w:t>
            </w:r>
            <w:r w:rsidR="0084729D">
              <w:rPr>
                <w:rFonts w:eastAsia="Times New Roman" w:cs="Arial"/>
                <w:bCs/>
                <w:sz w:val="28"/>
                <w:szCs w:val="28"/>
              </w:rPr>
              <w:t>-</w:t>
            </w:r>
            <w:r>
              <w:rPr>
                <w:rFonts w:eastAsia="Times New Roman" w:cs="Arial"/>
                <w:bCs/>
                <w:sz w:val="28"/>
                <w:szCs w:val="28"/>
              </w:rPr>
              <w:t>64</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ED005F">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ED005F">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0" w:name="_2.1._%D0%9E%D0%B1%D1%89%D0%B8%D0%B5_%D1"/>
      <w:bookmarkEnd w:id="0"/>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1" w:name="_Ref368314103"/>
            <w:bookmarkEnd w:id="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4320F9">
            <w:pPr>
              <w:autoSpaceDE w:val="0"/>
            </w:pPr>
            <w:r>
              <w:rPr>
                <w:rFonts w:eastAsia="Times New Roman"/>
                <w:iCs/>
                <w:color w:val="000000"/>
              </w:rPr>
              <w:t>Заместитель н</w:t>
            </w:r>
            <w:r w:rsidR="00941662" w:rsidRPr="00603A58">
              <w:rPr>
                <w:rFonts w:eastAsia="Times New Roman"/>
                <w:iCs/>
                <w:color w:val="000000"/>
              </w:rPr>
              <w:t>ачальник</w:t>
            </w:r>
            <w:r>
              <w:rPr>
                <w:rFonts w:eastAsia="Times New Roman"/>
                <w:iCs/>
                <w:color w:val="000000"/>
              </w:rPr>
              <w:t>а</w:t>
            </w:r>
            <w:r w:rsidR="00941662"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A34045" w:rsidP="00C33032">
            <w:pPr>
              <w:autoSpaceDE w:val="0"/>
            </w:pPr>
            <w:r>
              <w:rPr>
                <w:rFonts w:eastAsia="Times New Roman"/>
                <w:iCs/>
                <w:color w:val="000000"/>
              </w:rPr>
              <w:t>Начальник РСУ Корепанов Сергей Иванович</w:t>
            </w:r>
            <w:r>
              <w:rPr>
                <w:bCs/>
              </w:rPr>
              <w:t xml:space="preserve"> </w:t>
            </w:r>
            <w:r w:rsidRPr="00E858B5">
              <w:rPr>
                <w:bCs/>
              </w:rPr>
              <w:t xml:space="preserve">тел. </w:t>
            </w:r>
            <w:r>
              <w:rPr>
                <w:bCs/>
              </w:rPr>
              <w:t>8-904-466-71-47</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2" w:name="_Ref422825813"/>
            <w:bookmarkEnd w:id="2"/>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3" w:name="%D1%84%D0%BE%D1%80%D0%BC%D0%B02"/>
            <w:r w:rsidRPr="00C51B47">
              <w:rPr>
                <w:bCs/>
              </w:rPr>
              <w:t xml:space="preserve">Особенности участия в закупке </w:t>
            </w:r>
            <w:r w:rsidR="00E148C1" w:rsidRPr="00C51B47">
              <w:rPr>
                <w:bCs/>
              </w:rPr>
              <w:t>СМиСП</w:t>
            </w:r>
            <w:r w:rsidRPr="00C51B47">
              <w:rPr>
                <w:bCs/>
              </w:rPr>
              <w:t xml:space="preserve"> </w:t>
            </w:r>
            <w:bookmarkEnd w:id="3"/>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4" w:name="_Ref479241084"/>
            <w:bookmarkEnd w:id="4"/>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w:t>
            </w:r>
            <w:r>
              <w:rPr>
                <w:bCs/>
              </w:rPr>
              <w:lastRenderedPageBreak/>
              <w:t xml:space="preserve">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в) сведения о начальной (максимальной) цене единицы каждого товара, работы, услуги, являющихся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w:t>
            </w:r>
            <w:r w:rsidRPr="00C51B47">
              <w:rPr>
                <w:bCs/>
              </w:rPr>
              <w:lastRenderedPageBreak/>
              <w:t>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148C1" w:rsidRPr="00C51B47" w:rsidRDefault="00E148C1" w:rsidP="00E148C1">
            <w:pPr>
              <w:pStyle w:val="Default"/>
              <w:rPr>
                <w:bCs/>
              </w:rPr>
            </w:pPr>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а) закупка признана несостоявшейся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r w:rsidRPr="00C51B47">
              <w:rPr>
                <w:bCs/>
              </w:rPr>
              <w:t xml:space="preserve">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C51B47">
              <w:rPr>
                <w:bCs/>
              </w:rPr>
              <w:lastRenderedPageBreak/>
              <w:t>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378108959"/>
            <w:bookmarkEnd w:id="5"/>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находящейся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A34045">
            <w:r w:rsidRPr="009F5E45">
              <w:rPr>
                <w:rFonts w:eastAsia="Times New Roman"/>
              </w:rPr>
              <w:t>«</w:t>
            </w:r>
            <w:r w:rsidR="00A576DF">
              <w:rPr>
                <w:rFonts w:eastAsia="Times New Roman"/>
              </w:rPr>
              <w:t>1</w:t>
            </w:r>
            <w:r w:rsidR="00A34045">
              <w:rPr>
                <w:rFonts w:eastAsia="Times New Roman"/>
              </w:rPr>
              <w:t>9</w:t>
            </w:r>
            <w:r w:rsidRPr="009F5E45">
              <w:rPr>
                <w:rFonts w:eastAsia="Times New Roman"/>
              </w:rPr>
              <w:t xml:space="preserve">» </w:t>
            </w:r>
            <w:r w:rsidR="00A576DF">
              <w:rPr>
                <w:rFonts w:eastAsia="Times New Roman"/>
              </w:rPr>
              <w:t>ма</w:t>
            </w:r>
            <w:r w:rsidR="00C55C0C">
              <w:rPr>
                <w:rFonts w:eastAsia="Times New Roman"/>
              </w:rPr>
              <w:t>я</w:t>
            </w:r>
            <w:r w:rsidRPr="009F5E45">
              <w:rPr>
                <w:rFonts w:eastAsia="Times New Roman"/>
              </w:rPr>
              <w:t xml:space="preserve"> 202</w:t>
            </w:r>
            <w:r w:rsidR="004320F9">
              <w:rPr>
                <w:rFonts w:eastAsia="Times New Roman"/>
              </w:rPr>
              <w:t>3</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6" w:name="_Ref368304315"/>
            <w:bookmarkEnd w:id="6"/>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r>
              <w:rPr>
                <w:rFonts w:eastAsia="Times New Roman"/>
              </w:rPr>
              <w:t>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Документации о закупке на сайте Заказчика.</w:t>
            </w:r>
          </w:p>
          <w:p w:rsidR="00C03E71" w:rsidRDefault="00C03E71">
            <w:pPr>
              <w:rPr>
                <w:rFonts w:eastAsia="Times New Roman"/>
                <w:sz w:val="10"/>
                <w:szCs w:val="10"/>
              </w:rPr>
            </w:pPr>
          </w:p>
          <w:p w:rsidR="00C03E71" w:rsidRDefault="00C03E71">
            <w:r>
              <w:rPr>
                <w:rFonts w:eastAsia="Times New Roman"/>
              </w:rPr>
              <w:lastRenderedPageBreak/>
              <w:t>Дата и время окончания срока, последний день срока подачи Заявок:</w:t>
            </w:r>
          </w:p>
          <w:p w:rsidR="00852CC0" w:rsidRDefault="00A31594" w:rsidP="00A34045">
            <w:r w:rsidRPr="009F5E45">
              <w:t>«</w:t>
            </w:r>
            <w:r w:rsidR="00A576DF">
              <w:t>2</w:t>
            </w:r>
            <w:r w:rsidR="00A34045">
              <w:t>9</w:t>
            </w:r>
            <w:r w:rsidRPr="009F5E45">
              <w:t xml:space="preserve">» </w:t>
            </w:r>
            <w:r w:rsidR="00A576DF">
              <w:t>мая</w:t>
            </w:r>
            <w:r w:rsidRPr="009F5E45">
              <w:t xml:space="preserve"> 202</w:t>
            </w:r>
            <w:r w:rsidR="004320F9">
              <w:t>3</w:t>
            </w:r>
            <w:r w:rsidRPr="009F5E45">
              <w:t xml:space="preserve"> года в 0</w:t>
            </w:r>
            <w:r w:rsidR="00A34045">
              <w:t>8</w:t>
            </w:r>
            <w:r w:rsidRPr="009F5E45">
              <w:t>:</w:t>
            </w:r>
            <w:r w:rsidR="00A34045">
              <w:t>3</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ED005F">
            <w:pPr>
              <w:autoSpaceDE w:val="0"/>
              <w:rPr>
                <w:rFonts w:eastAsia="Times New Roman"/>
                <w:highlight w:val="lightGray"/>
              </w:rPr>
            </w:pPr>
            <w:r w:rsidRPr="009F5E45">
              <w:t>«</w:t>
            </w:r>
            <w:r w:rsidR="00C55C0C">
              <w:t>2</w:t>
            </w:r>
            <w:r w:rsidR="00A34045">
              <w:t>9</w:t>
            </w:r>
            <w:r w:rsidRPr="009F5E45">
              <w:t xml:space="preserve">» </w:t>
            </w:r>
            <w:r w:rsidR="00ED005F">
              <w:t>мая</w:t>
            </w:r>
            <w:r w:rsidRPr="009F5E45">
              <w:t xml:space="preserve"> 202</w:t>
            </w:r>
            <w:r w:rsidR="004320F9">
              <w:t>3</w:t>
            </w:r>
            <w:r w:rsidRPr="009F5E45">
              <w:t xml:space="preserve"> года в 0</w:t>
            </w:r>
            <w:r w:rsidR="00A34045">
              <w:t>8</w:t>
            </w:r>
            <w:r w:rsidRPr="009F5E45">
              <w:t>:</w:t>
            </w:r>
            <w:r w:rsidR="00A34045">
              <w:t>3</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7810724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A34045">
              <w:t>30</w:t>
            </w:r>
            <w:r w:rsidR="00A31594" w:rsidRPr="009F5E45">
              <w:t xml:space="preserve">» </w:t>
            </w:r>
            <w:r w:rsidR="00A576DF">
              <w:t>ма</w:t>
            </w:r>
            <w:r w:rsidR="00C81D76">
              <w:t>я</w:t>
            </w:r>
            <w:r w:rsidR="00A31594" w:rsidRPr="009F5E45">
              <w:t xml:space="preserve"> 202</w:t>
            </w:r>
            <w:r w:rsidR="004320F9">
              <w:t>3</w:t>
            </w:r>
            <w:r w:rsidR="00A31594" w:rsidRPr="009F5E45">
              <w:t xml:space="preserve"> года в 0</w:t>
            </w:r>
            <w:r w:rsidR="00A34045">
              <w:t>8</w:t>
            </w:r>
            <w:r w:rsidR="00A31594" w:rsidRPr="009F5E45">
              <w:t>:</w:t>
            </w:r>
            <w:r w:rsidR="00A34045">
              <w:t>3</w:t>
            </w:r>
            <w:r w:rsidR="00A31594" w:rsidRPr="009F5E45">
              <w:t>0</w:t>
            </w:r>
            <w:r w:rsidR="0093224A" w:rsidRPr="009F5E45">
              <w:t xml:space="preserve"> (время местное)</w:t>
            </w:r>
            <w:bookmarkStart w:id="8" w:name="_GoBack"/>
            <w:bookmarkEnd w:id="8"/>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A34045">
              <w:t>31</w:t>
            </w:r>
            <w:r w:rsidR="00A31594" w:rsidRPr="009F5E45">
              <w:t xml:space="preserve">» </w:t>
            </w:r>
            <w:r w:rsidR="00A576DF">
              <w:t>ма</w:t>
            </w:r>
            <w:r w:rsidR="00C81D76">
              <w:t>я</w:t>
            </w:r>
            <w:r w:rsidR="00A31594" w:rsidRPr="009F5E45">
              <w:t xml:space="preserve"> 202</w:t>
            </w:r>
            <w:r w:rsidR="004320F9">
              <w:t>3</w:t>
            </w:r>
            <w:r w:rsidR="00A31594" w:rsidRPr="009F5E45">
              <w:t xml:space="preserve"> года в 0</w:t>
            </w:r>
            <w:r w:rsidR="00A34045">
              <w:t>8</w:t>
            </w:r>
            <w:r w:rsidR="00A31594" w:rsidRPr="009F5E45">
              <w:t>:</w:t>
            </w:r>
            <w:r w:rsidR="00A34045">
              <w:t>3</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A34045">
              <w:t>01</w:t>
            </w:r>
            <w:r w:rsidR="00A31594" w:rsidRPr="009F5E45">
              <w:t xml:space="preserve">» </w:t>
            </w:r>
            <w:r w:rsidR="00A34045">
              <w:t>июня</w:t>
            </w:r>
            <w:r w:rsidR="00A31594" w:rsidRPr="009F5E45">
              <w:t xml:space="preserve"> 202</w:t>
            </w:r>
            <w:r w:rsidR="004320F9">
              <w:t>3</w:t>
            </w:r>
            <w:r w:rsidR="00A31594" w:rsidRPr="009F5E45">
              <w:t xml:space="preserve"> года в 0</w:t>
            </w:r>
            <w:r w:rsidR="00A34045">
              <w:t>8</w:t>
            </w:r>
            <w:r w:rsidR="00A31594" w:rsidRPr="009F5E45">
              <w:t>:</w:t>
            </w:r>
            <w:r w:rsidR="00A34045">
              <w:t>3</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C55C0C">
              <w:rPr>
                <w:rFonts w:eastAsia="Times New Roman"/>
              </w:rPr>
              <w:t>1</w:t>
            </w:r>
            <w:r w:rsidR="00A34045">
              <w:rPr>
                <w:rFonts w:eastAsia="Times New Roman"/>
              </w:rPr>
              <w:t>9</w:t>
            </w:r>
            <w:r w:rsidR="00A31594" w:rsidRPr="009F5E45">
              <w:rPr>
                <w:rFonts w:eastAsia="Times New Roman"/>
              </w:rPr>
              <w:t xml:space="preserve">» </w:t>
            </w:r>
            <w:r w:rsidR="00A576DF">
              <w:rPr>
                <w:rFonts w:eastAsia="Times New Roman"/>
              </w:rPr>
              <w:t>ма</w:t>
            </w:r>
            <w:r w:rsidR="00C55C0C">
              <w:rPr>
                <w:rFonts w:eastAsia="Times New Roman"/>
              </w:rPr>
              <w:t>я</w:t>
            </w:r>
            <w:r w:rsidR="004320F9">
              <w:rPr>
                <w:rFonts w:eastAsia="Times New Roman"/>
              </w:rPr>
              <w:t xml:space="preserve"> </w:t>
            </w:r>
            <w:r w:rsidR="00A31594" w:rsidRPr="009F5E45">
              <w:rPr>
                <w:rFonts w:eastAsia="Times New Roman"/>
              </w:rPr>
              <w:t>202</w:t>
            </w:r>
            <w:r w:rsidR="004320F9">
              <w:rPr>
                <w:rFonts w:eastAsia="Times New Roman"/>
              </w:rPr>
              <w:t>3</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C55C0C">
              <w:t>2</w:t>
            </w:r>
            <w:r w:rsidR="00A34045">
              <w:t>9</w:t>
            </w:r>
            <w:r w:rsidRPr="009F5E45">
              <w:t xml:space="preserve">» </w:t>
            </w:r>
            <w:r w:rsidR="00A576DF">
              <w:t>ма</w:t>
            </w:r>
            <w:r w:rsidR="00F63877">
              <w:t>я</w:t>
            </w:r>
            <w:r w:rsidRPr="009F5E45">
              <w:t xml:space="preserve"> 202</w:t>
            </w:r>
            <w:r w:rsidR="004320F9">
              <w:t>3</w:t>
            </w:r>
            <w:r w:rsidRPr="009F5E45">
              <w:t xml:space="preserve"> года 0</w:t>
            </w:r>
            <w:r w:rsidR="00A34045">
              <w:t>8</w:t>
            </w:r>
            <w:r w:rsidRPr="009F5E45">
              <w:t>:</w:t>
            </w:r>
            <w:r w:rsidR="00A34045">
              <w:t>3</w:t>
            </w:r>
            <w:r w:rsidRPr="009F5E45">
              <w:t>0</w:t>
            </w:r>
            <w:r w:rsidR="00C03E71" w:rsidRPr="003435FC">
              <w:t xml:space="preserve"> (время местное)</w:t>
            </w:r>
          </w:p>
          <w:p w:rsidR="00C03E71" w:rsidRDefault="00C03E71">
            <w:pPr>
              <w:ind w:firstLine="528"/>
            </w:pPr>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В течение трех рабочих дней с даты поступлен</w:t>
            </w:r>
            <w:r w:rsidR="000B0119">
              <w:t xml:space="preserve">ия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 xml:space="preserve">раздела III «ФОРМЫ ДЛЯ ЗАПОЛНЕНИЯ </w:t>
              </w:r>
              <w:r>
                <w:rPr>
                  <w:rStyle w:val="a5"/>
                  <w:rFonts w:eastAsia="Times New Roman"/>
                </w:rPr>
                <w:lastRenderedPageBreak/>
                <w:t>УЧАСТНИКАМИ ЗАКУПКИ»</w:t>
              </w:r>
            </w:hyperlink>
            <w:r>
              <w:rPr>
                <w:rFonts w:eastAsia="Times New Roman"/>
              </w:rPr>
              <w:t xml:space="preserve">. </w:t>
            </w:r>
          </w:p>
          <w:p w:rsidR="00C03E71" w:rsidRDefault="00C03E71">
            <w:pPr>
              <w:ind w:left="34" w:firstLine="567"/>
            </w:pPr>
            <w: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A34045" w:rsidRPr="00A34045">
              <w:rPr>
                <w:b/>
                <w:u w:val="single"/>
              </w:rPr>
              <w:t>гидравлического инструмента, электрических станков и комплектующих материалов</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 xml:space="preserve">Предмет договора: Поставка </w:t>
            </w:r>
            <w:r w:rsidR="00A34045" w:rsidRPr="00A34045">
              <w:rPr>
                <w:b/>
                <w:u w:val="single"/>
              </w:rPr>
              <w:t>гидравлического инструмента, электрических станков и комплектующих материалов</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w:t>
            </w:r>
            <w:r w:rsidRPr="00C51B47">
              <w:rPr>
                <w:rFonts w:eastAsia="Times New Roman"/>
              </w:rPr>
              <w:lastRenderedPageBreak/>
              <w:t xml:space="preserve">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w:t>
            </w:r>
            <w:r w:rsidRPr="00C51B47">
              <w:rPr>
                <w:rFonts w:eastAsia="Times New Roman"/>
              </w:rPr>
              <w:lastRenderedPageBreak/>
              <w:t>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Начальная (максимальная) цена составляет:</w:t>
            </w:r>
            <w:r w:rsidR="000B0119" w:rsidRPr="004320F9">
              <w:rPr>
                <w:rFonts w:eastAsia="DejaVu Sans" w:cs="DejaVu Sans"/>
                <w:b/>
                <w:iCs/>
                <w:kern w:val="1"/>
                <w:lang w:bidi="hi-IN"/>
              </w:rPr>
              <w:t xml:space="preserve"> </w:t>
            </w:r>
            <w:r w:rsidR="00A34045">
              <w:rPr>
                <w:rFonts w:eastAsia="DejaVu Sans" w:cs="DejaVu Sans"/>
                <w:b/>
                <w:iCs/>
                <w:kern w:val="1"/>
                <w:lang w:bidi="hi-IN"/>
              </w:rPr>
              <w:t>2 282 460</w:t>
            </w:r>
            <w:r w:rsidR="00A31594" w:rsidRPr="004320F9">
              <w:rPr>
                <w:rFonts w:eastAsia="DejaVu Sans" w:cs="DejaVu Sans"/>
                <w:b/>
                <w:iCs/>
                <w:kern w:val="1"/>
                <w:lang w:bidi="hi-IN"/>
              </w:rPr>
              <w:t xml:space="preserve"> (</w:t>
            </w:r>
            <w:r w:rsidR="00A34045">
              <w:rPr>
                <w:rFonts w:eastAsia="DejaVu Sans" w:cs="DejaVu Sans"/>
                <w:b/>
                <w:iCs/>
                <w:kern w:val="1"/>
                <w:lang w:bidi="hi-IN"/>
              </w:rPr>
              <w:t>два миллиона двести восемьдесят две тысячи четыреста шестьдесят</w:t>
            </w:r>
            <w:r w:rsidR="00A31594" w:rsidRPr="004320F9">
              <w:rPr>
                <w:rFonts w:eastAsia="DejaVu Sans" w:cs="DejaVu Sans"/>
                <w:b/>
                <w:iCs/>
                <w:kern w:val="1"/>
                <w:lang w:bidi="hi-IN"/>
              </w:rPr>
              <w:t>) рубл</w:t>
            </w:r>
            <w:r w:rsidR="00A34045">
              <w:rPr>
                <w:rFonts w:eastAsia="DejaVu Sans" w:cs="DejaVu Sans"/>
                <w:b/>
                <w:iCs/>
                <w:kern w:val="1"/>
                <w:lang w:bidi="hi-IN"/>
              </w:rPr>
              <w:t>ей</w:t>
            </w:r>
            <w:r w:rsidR="00A31594" w:rsidRPr="004320F9">
              <w:rPr>
                <w:rFonts w:eastAsia="DejaVu Sans" w:cs="DejaVu Sans"/>
                <w:b/>
                <w:iCs/>
                <w:kern w:val="1"/>
                <w:lang w:bidi="hi-IN"/>
              </w:rPr>
              <w:t xml:space="preserve"> </w:t>
            </w:r>
            <w:r w:rsidR="00A34045">
              <w:rPr>
                <w:rFonts w:eastAsia="DejaVu Sans" w:cs="DejaVu Sans"/>
                <w:b/>
                <w:iCs/>
                <w:kern w:val="1"/>
                <w:lang w:bidi="hi-IN"/>
              </w:rPr>
              <w:t>66</w:t>
            </w:r>
            <w:r w:rsidR="00A31594" w:rsidRPr="004320F9">
              <w:rPr>
                <w:rFonts w:eastAsia="DejaVu Sans" w:cs="DejaVu Sans"/>
                <w:b/>
                <w:iCs/>
                <w:kern w:val="1"/>
                <w:lang w:bidi="hi-IN"/>
              </w:rPr>
              <w:t xml:space="preserve"> копе</w:t>
            </w:r>
            <w:r w:rsidR="00A34045">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4320F9" w:rsidRDefault="00A34045" w:rsidP="008322C6">
            <w:pPr>
              <w:pStyle w:val="rvps9"/>
              <w:ind w:firstLine="34"/>
              <w:rPr>
                <w:rFonts w:eastAsia="Calibri"/>
                <w:lang w:eastAsia="en-US"/>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81D76" w:rsidRPr="0043647B">
              <w:rPr>
                <w:rFonts w:eastAsia="Calibri"/>
                <w:lang w:eastAsia="en-US"/>
              </w:rPr>
              <w:t>.</w:t>
            </w:r>
          </w:p>
          <w:p w:rsidR="008322C6" w:rsidRPr="005851E1" w:rsidRDefault="008322C6" w:rsidP="008322C6">
            <w:pPr>
              <w:pStyle w:val="rvps9"/>
              <w:ind w:firstLine="34"/>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r w:rsidRPr="001F4D93">
              <w:rPr>
                <w:rFonts w:eastAsia="Times New Roman"/>
              </w:rPr>
              <w:t xml:space="preserve">Требования к участникам запроса </w:t>
            </w:r>
            <w:r w:rsidRPr="001F4D93">
              <w:rPr>
                <w:rFonts w:eastAsia="Times New Roman"/>
              </w:rPr>
              <w:lastRenderedPageBreak/>
              <w:t>предложений</w:t>
            </w:r>
            <w:r w:rsidR="00852CC0" w:rsidRPr="001F4D93">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Чем должно быть подтверждено в </w:t>
                  </w:r>
                  <w:r w:rsidRPr="00FA148C">
                    <w:rPr>
                      <w:rFonts w:cs="Arial"/>
                      <w:b/>
                      <w:color w:val="000000"/>
                    </w:rPr>
                    <w:lastRenderedPageBreak/>
                    <w:t>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r w:rsidRPr="00FA148C">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w:t>
                  </w:r>
                  <w:r w:rsidRPr="00FA148C">
                    <w:lastRenderedPageBreak/>
                    <w:t>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w:t>
                  </w:r>
                  <w:r w:rsidRPr="00FA148C">
                    <w:rPr>
                      <w:color w:val="000000"/>
                    </w:rPr>
                    <w:lastRenderedPageBreak/>
                    <w:t>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Pr="00FA148C">
                    <w:rPr>
                      <w:rFonts w:cs="Arial"/>
                      <w:color w:val="000000"/>
                    </w:rPr>
                    <w:lastRenderedPageBreak/>
                    <w:t>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w:t>
                  </w:r>
                  <w:r w:rsidRPr="00FA148C">
                    <w:rPr>
                      <w:rFonts w:cs="Arial"/>
                      <w:color w:val="000000"/>
                    </w:rPr>
                    <w:lastRenderedPageBreak/>
                    <w:t>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3435FC" w:rsidRDefault="005D502B" w:rsidP="00EF09B2">
                  <w:pPr>
                    <w:autoSpaceDE w:val="0"/>
                    <w:rPr>
                      <w:rFonts w:eastAsia="Times New Roman" w:cs="Arial"/>
                      <w:color w:val="000000"/>
                    </w:rPr>
                  </w:pPr>
                  <w:r>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5F13D5" w:rsidRDefault="00A356EF" w:rsidP="00EF09B2">
                  <w:pPr>
                    <w:pStyle w:val="ad"/>
                    <w:ind w:left="0"/>
                    <w:rPr>
                      <w:rFonts w:cs="Arial"/>
                      <w:color w:val="000000"/>
                    </w:rPr>
                  </w:pPr>
                  <w:r w:rsidRPr="005F13D5">
                    <w:rPr>
                      <w:rFonts w:cs="Arial"/>
                      <w:color w:val="000000"/>
                    </w:rPr>
                    <w:t>4</w:t>
                  </w:r>
                  <w:r w:rsidR="005D502B"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3435FC" w:rsidRDefault="005D502B" w:rsidP="00EF09B2">
                  <w:pPr>
                    <w:contextualSpacing/>
                    <w:rPr>
                      <w:rFonts w:eastAsia="Times New Roman" w:cs="Arial"/>
                    </w:rPr>
                  </w:pPr>
                  <w:r>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3435FC" w:rsidRDefault="00EF09B2" w:rsidP="00EF09B2">
                  <w:pPr>
                    <w:autoSpaceDE w:val="0"/>
                  </w:pPr>
                  <w:r w:rsidRPr="003435FC">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5F13D5" w:rsidRDefault="00836B3C" w:rsidP="00EF09B2">
                  <w:pPr>
                    <w:pStyle w:val="ad"/>
                    <w:ind w:left="0"/>
                  </w:pPr>
                  <w:r>
                    <w:rPr>
                      <w:rFonts w:cs="Arial"/>
                      <w:color w:val="000000"/>
                    </w:rPr>
                    <w:t>5</w:t>
                  </w:r>
                  <w:r w:rsidR="00EF09B2"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3435FC" w:rsidRDefault="00EF09B2" w:rsidP="00EF09B2">
                  <w:pPr>
                    <w:contextualSpacing/>
                  </w:pPr>
                  <w:r w:rsidRPr="003435FC">
                    <w:rPr>
                      <w:rFonts w:eastAsia="Times New Roman" w:cs="Arial"/>
                    </w:rPr>
                    <w:t xml:space="preserve">Оценивается </w:t>
                  </w:r>
                  <w:r w:rsidR="00326D66" w:rsidRPr="003435FC">
                    <w:rPr>
                      <w:rFonts w:eastAsia="Times New Roman" w:cs="Arial"/>
                    </w:rPr>
                    <w:t>срок поставки товара,</w:t>
                  </w:r>
                  <w:r w:rsidR="00A457E5" w:rsidRPr="003435FC">
                    <w:rPr>
                      <w:rFonts w:eastAsia="Times New Roman" w:cs="Arial"/>
                    </w:rPr>
                    <w:t xml:space="preserve"> </w:t>
                  </w:r>
                  <w:r w:rsidRPr="003435FC">
                    <w:rPr>
                      <w:rFonts w:eastAsia="Times New Roman" w:cs="Arial"/>
                    </w:rPr>
                    <w:t xml:space="preserve">в </w:t>
                  </w:r>
                  <w:r w:rsidR="00646F83">
                    <w:rPr>
                      <w:rFonts w:eastAsia="Times New Roman" w:cs="Arial"/>
                    </w:rPr>
                    <w:t>календарных</w:t>
                  </w:r>
                  <w:r w:rsidR="00A457E5" w:rsidRPr="003435FC">
                    <w:rPr>
                      <w:rFonts w:eastAsia="Times New Roman" w:cs="Arial"/>
                    </w:rPr>
                    <w:t xml:space="preserve"> днях</w:t>
                  </w:r>
                  <w:r w:rsidR="00D61977" w:rsidRPr="003435FC">
                    <w:rPr>
                      <w:rFonts w:eastAsia="Times New Roman" w:cs="Arial"/>
                    </w:rPr>
                    <w:t xml:space="preserve"> который указывается в составе заявки</w:t>
                  </w:r>
                </w:p>
                <w:p w:rsidR="00EF09B2" w:rsidRPr="003435FC" w:rsidRDefault="00EF09B2" w:rsidP="00EF09B2">
                  <w:pPr>
                    <w:contextualSpacing/>
                  </w:pPr>
                  <w:r w:rsidRPr="003435FC">
                    <w:rPr>
                      <w:rFonts w:eastAsia="Times New Roman" w:cs="Arial"/>
                      <w:lang w:val="en-US"/>
                    </w:rPr>
                    <w:t>max</w:t>
                  </w:r>
                  <w:r w:rsidRPr="003435FC">
                    <w:rPr>
                      <w:rFonts w:eastAsia="Times New Roman" w:cs="Arial"/>
                    </w:rPr>
                    <w:t xml:space="preserve"> срок: </w:t>
                  </w:r>
                  <w:r w:rsidR="00A34045">
                    <w:rPr>
                      <w:rFonts w:eastAsia="Times New Roman" w:cs="Arial"/>
                    </w:rPr>
                    <w:t>45</w:t>
                  </w:r>
                  <w:r w:rsidR="00A5012F">
                    <w:rPr>
                      <w:rFonts w:eastAsia="Times New Roman" w:cs="Arial"/>
                    </w:rPr>
                    <w:t xml:space="preserve"> </w:t>
                  </w:r>
                  <w:r w:rsidR="00A34045">
                    <w:rPr>
                      <w:rFonts w:eastAsia="Times New Roman" w:cs="Arial"/>
                    </w:rPr>
                    <w:t>календарных</w:t>
                  </w:r>
                  <w:r w:rsidR="00A457E5" w:rsidRPr="003435FC">
                    <w:rPr>
                      <w:rFonts w:eastAsia="Times New Roman" w:cs="Arial"/>
                    </w:rPr>
                    <w:t xml:space="preserve"> дней</w:t>
                  </w:r>
                </w:p>
                <w:p w:rsidR="00EF09B2" w:rsidRPr="003435FC" w:rsidRDefault="00EF09B2" w:rsidP="00A5012F">
                  <w:pPr>
                    <w:contextualSpacing/>
                    <w:rPr>
                      <w:rFonts w:eastAsia="Times New Roman" w:cs="Arial"/>
                    </w:rPr>
                  </w:pPr>
                  <w:r w:rsidRPr="003435FC">
                    <w:rPr>
                      <w:rFonts w:eastAsia="Times New Roman" w:cs="Arial"/>
                      <w:lang w:val="en-US"/>
                    </w:rPr>
                    <w:lastRenderedPageBreak/>
                    <w:t>min</w:t>
                  </w:r>
                  <w:r w:rsidRPr="003435FC">
                    <w:rPr>
                      <w:rFonts w:eastAsia="Times New Roman" w:cs="Arial"/>
                    </w:rPr>
                    <w:t xml:space="preserve"> срок: </w:t>
                  </w:r>
                  <w:r w:rsidR="00A5012F">
                    <w:rPr>
                      <w:rFonts w:eastAsia="Times New Roman" w:cs="Arial"/>
                    </w:rPr>
                    <w:t>м</w:t>
                  </w:r>
                  <w:r w:rsidR="00A5012F" w:rsidRPr="00A5012F">
                    <w:rPr>
                      <w:rFonts w:eastAsia="Times New Roman" w:cs="Arial"/>
                    </w:rPr>
                    <w:t xml:space="preserve">инимальный 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Default="00C17A70" w:rsidP="00BF581E">
                  <w:pPr>
                    <w:autoSpaceDE w:val="0"/>
                  </w:pPr>
                  <w:r>
                    <w:rPr>
                      <w:rFonts w:eastAsia="Times New Roman" w:cs="Arial"/>
                      <w:color w:val="000000"/>
                    </w:rPr>
                    <w:lastRenderedPageBreak/>
                    <w:t>Срок гарантии</w:t>
                  </w:r>
                  <w:r w:rsidR="00E763A0">
                    <w:rPr>
                      <w:rFonts w:eastAsia="Times New Roman" w:cs="Arial"/>
                      <w:color w:val="000000"/>
                    </w:rPr>
                    <w:t xml:space="preserve"> </w:t>
                  </w:r>
                  <w:r w:rsidR="00BF581E">
                    <w:rPr>
                      <w:rFonts w:eastAsia="Times New Roman" w:cs="Arial"/>
                      <w:color w:val="000000"/>
                    </w:rPr>
                    <w:t>товара</w:t>
                  </w:r>
                  <w:r w:rsidR="00E763A0">
                    <w:rPr>
                      <w:rFonts w:eastAsia="Times New Roman" w:cs="Arial"/>
                      <w:color w:val="000000"/>
                    </w:rPr>
                    <w:t xml:space="preserve"> (</w:t>
                  </w:r>
                  <w:r w:rsidR="00BF581E">
                    <w:rPr>
                      <w:rFonts w:eastAsia="Times New Roman" w:cs="Arial"/>
                      <w:color w:val="000000"/>
                    </w:rPr>
                    <w:t xml:space="preserve">результат </w:t>
                  </w:r>
                  <w:r w:rsidR="00E763A0">
                    <w:rPr>
                      <w:rFonts w:eastAsia="Times New Roman" w:cs="Arial"/>
                      <w:color w:val="000000"/>
                    </w:rPr>
                    <w:t xml:space="preserve">работ, </w:t>
                  </w:r>
                  <w:r w:rsidR="00BF581E">
                    <w:rPr>
                      <w:rFonts w:eastAsia="Times New Roman" w:cs="Arial"/>
                      <w:color w:val="000000"/>
                    </w:rPr>
                    <w:t>результат</w:t>
                  </w:r>
                  <w:r w:rsidR="00E763A0">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5F13D5" w:rsidRDefault="00836B3C" w:rsidP="00326D66">
                  <w:pPr>
                    <w:pStyle w:val="ad"/>
                    <w:ind w:left="0"/>
                  </w:pPr>
                  <w:r>
                    <w:rPr>
                      <w:rFonts w:cs="Arial"/>
                      <w:color w:val="000000"/>
                    </w:rPr>
                    <w:t>1</w:t>
                  </w:r>
                  <w:r w:rsidR="00326D66"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Default="00E763A0" w:rsidP="00E763A0">
                  <w:pPr>
                    <w:contextualSpacing/>
                    <w:rPr>
                      <w:rFonts w:eastAsia="Times New Roman" w:cs="Arial"/>
                    </w:rPr>
                  </w:pPr>
                  <w:r>
                    <w:rPr>
                      <w:rFonts w:eastAsia="Times New Roman" w:cs="Arial"/>
                    </w:rPr>
                    <w:t xml:space="preserve">Оценивается </w:t>
                  </w:r>
                  <w:r w:rsidR="00C17A70">
                    <w:rPr>
                      <w:rFonts w:eastAsia="Times New Roman" w:cs="Arial"/>
                    </w:rPr>
                    <w:t>срок гарантии</w:t>
                  </w:r>
                  <w:r>
                    <w:rPr>
                      <w:rFonts w:eastAsia="Times New Roman" w:cs="Arial"/>
                    </w:rPr>
                    <w:t xml:space="preserve"> </w:t>
                  </w:r>
                  <w:r w:rsidR="009F5975">
                    <w:rPr>
                      <w:rFonts w:eastAsia="Times New Roman" w:cs="Arial"/>
                    </w:rPr>
                    <w:t>товара</w:t>
                  </w:r>
                  <w:r>
                    <w:rPr>
                      <w:rFonts w:eastAsia="Times New Roman" w:cs="Arial"/>
                    </w:rPr>
                    <w:t>, который указывается в составе заявки</w:t>
                  </w:r>
                </w:p>
                <w:p w:rsidR="00326D66" w:rsidRDefault="00E763A0" w:rsidP="00A34045">
                  <w:pPr>
                    <w:contextualSpacing/>
                  </w:pPr>
                  <w:r w:rsidRPr="003435FC">
                    <w:rPr>
                      <w:rFonts w:eastAsia="Times New Roman" w:cs="Arial"/>
                      <w:lang w:val="en-US"/>
                    </w:rPr>
                    <w:t>min</w:t>
                  </w:r>
                  <w:r w:rsidRPr="003435FC">
                    <w:rPr>
                      <w:rFonts w:eastAsia="Times New Roman" w:cs="Arial"/>
                    </w:rPr>
                    <w:t xml:space="preserve"> срок: </w:t>
                  </w:r>
                  <w:r w:rsidR="00A34045">
                    <w:rPr>
                      <w:rFonts w:eastAsia="Times New Roman" w:cs="Arial"/>
                    </w:rPr>
                    <w:t>1</w:t>
                  </w:r>
                  <w:r w:rsidR="00C55C0C">
                    <w:rPr>
                      <w:rFonts w:eastAsia="Times New Roman" w:cs="Arial"/>
                    </w:rPr>
                    <w:t>2</w:t>
                  </w:r>
                  <w:r w:rsidR="00A516D0">
                    <w:rPr>
                      <w:rFonts w:eastAsia="Times New Roman" w:cs="Arial"/>
                    </w:rPr>
                    <w:t xml:space="preserve"> месяц</w:t>
                  </w:r>
                  <w:r w:rsidR="00A34045">
                    <w:rPr>
                      <w:rFonts w:eastAsia="Times New Roman" w:cs="Arial"/>
                    </w:rPr>
                    <w:t>ев</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r>
              <w:rPr>
                <w:rFonts w:eastAsia="Times New Roman"/>
                <w:lang w:val="en-US"/>
              </w:rPr>
              <w:t>i</w:t>
            </w:r>
            <w:r>
              <w:rPr>
                <w:rFonts w:eastAsia="Times New Roman"/>
              </w:rPr>
              <w:t>-го участника запроса предложений (</w:t>
            </w:r>
            <w:r>
              <w:rPr>
                <w:rFonts w:eastAsia="Times New Roman"/>
                <w:lang w:val="en-US"/>
              </w:rPr>
              <w:t>R</w:t>
            </w:r>
            <w:r>
              <w:rPr>
                <w:rFonts w:eastAsia="Times New Roman"/>
                <w:vertAlign w:val="subscript"/>
                <w:lang w:val="en-US"/>
              </w:rPr>
              <w:t>i</w:t>
            </w:r>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r>
              <w:rPr>
                <w:rFonts w:eastAsia="Times New Roman"/>
                <w:lang w:val="en-US"/>
              </w:rPr>
              <w:t>R</w:t>
            </w:r>
            <w:r>
              <w:rPr>
                <w:rFonts w:eastAsia="Times New Roman"/>
                <w:vertAlign w:val="subscript"/>
                <w:lang w:val="en-US"/>
              </w:rPr>
              <w:t>i</w:t>
            </w:r>
            <w:r w:rsidRPr="00D57488">
              <w:rPr>
                <w:rFonts w:eastAsia="Times New Roman"/>
                <w:lang w:val="en-US"/>
              </w:rPr>
              <w:t xml:space="preserve">= </w:t>
            </w:r>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r>
              <w:rPr>
                <w:rFonts w:eastAsia="Times New Roman"/>
                <w:lang w:val="en-US"/>
              </w:rPr>
              <w:t>i</w:t>
            </w:r>
            <w:r>
              <w:rPr>
                <w:rFonts w:eastAsia="Times New Roman"/>
              </w:rPr>
              <w:t xml:space="preserve"> – й заявки по критерию «Цена договора</w:t>
            </w:r>
          </w:p>
          <w:p w:rsidR="0004477D" w:rsidRDefault="0004477D" w:rsidP="0004477D">
            <w:r>
              <w:rPr>
                <w:rFonts w:eastAsia="Times New Roman"/>
                <w:lang w:val="en-US"/>
              </w:rPr>
              <w:t>R</w:t>
            </w:r>
            <w:r>
              <w:rPr>
                <w:rFonts w:eastAsia="Times New Roman"/>
                <w:vertAlign w:val="subscript"/>
                <w:lang w:val="en-US"/>
              </w:rPr>
              <w:t>Bi</w:t>
            </w:r>
            <w:r>
              <w:rPr>
                <w:rFonts w:eastAsia="Times New Roman"/>
                <w:vertAlign w:val="subscript"/>
              </w:rPr>
              <w:t xml:space="preserve"> </w:t>
            </w:r>
            <w:r>
              <w:rPr>
                <w:rFonts w:eastAsia="Times New Roman"/>
              </w:rPr>
              <w:t xml:space="preserve">-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04477D" w:rsidRDefault="008D338F"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8D338F"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r w:rsidR="00FF38CF" w:rsidRPr="00FF38CF">
              <w:rPr>
                <w:rFonts w:eastAsia="Times New Roman"/>
                <w:sz w:val="28"/>
                <w:szCs w:val="28"/>
                <w:lang w:val="en-US"/>
              </w:rPr>
              <w:t>Kz</w:t>
            </w:r>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r w:rsidRPr="00FF38CF">
              <w:rPr>
                <w:rFonts w:eastAsia="Times New Roman"/>
                <w:lang w:val="en-US"/>
              </w:rPr>
              <w:t>i</w:t>
            </w:r>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  цена договора, предложенная  </w:t>
            </w:r>
            <w:r w:rsidRPr="00FF38CF">
              <w:rPr>
                <w:rFonts w:eastAsia="Times New Roman"/>
                <w:lang w:val="en-US"/>
              </w:rPr>
              <w:t>i</w:t>
            </w:r>
            <w:r w:rsidRPr="00FF38CF">
              <w:rPr>
                <w:rFonts w:eastAsia="Times New Roman"/>
              </w:rPr>
              <w:t>-м участником.</w:t>
            </w:r>
          </w:p>
          <w:p w:rsidR="00FF38CF" w:rsidRDefault="00FF38CF" w:rsidP="00FF38CF">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8D338F"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r>
              <w:rPr>
                <w:rFonts w:eastAsia="Times New Roman"/>
                <w:vertAlign w:val="subscript"/>
                <w:lang w:val="en-US"/>
              </w:rPr>
              <w:t>i</w:t>
            </w:r>
            <w:r>
              <w:rPr>
                <w:rFonts w:eastAsia="Times New Roman"/>
              </w:rPr>
              <w:t xml:space="preserve"> - рейтинг </w:t>
            </w:r>
            <w:r>
              <w:rPr>
                <w:rFonts w:eastAsia="Times New Roman"/>
                <w:lang w:val="en-US"/>
              </w:rPr>
              <w:t>i</w:t>
            </w:r>
            <w:r>
              <w:rPr>
                <w:rFonts w:eastAsia="Times New Roman"/>
              </w:rPr>
              <w:t xml:space="preserve">-й заявки по критерию «Срок поставки (выполнения работ, </w:t>
            </w:r>
            <w:r>
              <w:rPr>
                <w:rFonts w:eastAsia="Times New Roman"/>
              </w:rPr>
              <w:lastRenderedPageBreak/>
              <w:t>оказания услуг)»;</w:t>
            </w:r>
          </w:p>
          <w:p w:rsidR="00EF09B2" w:rsidRDefault="005B0351" w:rsidP="00EF09B2">
            <w:r>
              <w:rPr>
                <w:rFonts w:eastAsia="Times New Roman"/>
                <w:lang w:val="en-US"/>
              </w:rPr>
              <w:t>B</w:t>
            </w:r>
            <w:r>
              <w:rPr>
                <w:rFonts w:eastAsia="Times New Roman"/>
                <w:vertAlign w:val="superscript"/>
                <w:lang w:val="en-US"/>
              </w:rPr>
              <w:t>max</w:t>
            </w:r>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r w:rsidR="00EF09B2">
              <w:rPr>
                <w:rFonts w:eastAsia="Times New Roman"/>
                <w:lang w:val="en-US"/>
              </w:rPr>
              <w:t>i</w:t>
            </w:r>
            <w:r w:rsidR="00EF09B2">
              <w:rPr>
                <w:rFonts w:eastAsia="Times New Roman"/>
              </w:rPr>
              <w:t>-м участником в заявке;</w:t>
            </w:r>
          </w:p>
          <w:p w:rsidR="00EF09B2" w:rsidRDefault="005B0351" w:rsidP="00EF09B2">
            <w:r>
              <w:rPr>
                <w:rFonts w:eastAsia="Times New Roman"/>
                <w:lang w:val="en-US"/>
              </w:rPr>
              <w:t>B</w:t>
            </w:r>
            <w:r>
              <w:rPr>
                <w:rFonts w:eastAsia="Times New Roman"/>
                <w:vertAlign w:val="superscript"/>
                <w:lang w:val="en-US"/>
              </w:rPr>
              <w:t>min</w:t>
            </w:r>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 xml:space="preserve">На основании выставленных баллов рассчитывается рейтинг заявки i-го участника по формуле: </w:t>
            </w:r>
          </w:p>
          <w:p w:rsidR="00364A61" w:rsidRPr="00326D66" w:rsidRDefault="00364A61" w:rsidP="00364A61">
            <w:pPr>
              <w:rPr>
                <w:rFonts w:eastAsia="Times New Roman"/>
              </w:rPr>
            </w:pPr>
          </w:p>
          <w:p w:rsidR="00BF581E" w:rsidRPr="00DA4FDC" w:rsidRDefault="008D338F"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*100*K</w:t>
            </w:r>
            <w:r w:rsidR="00BF581E">
              <w:rPr>
                <w:rFonts w:eastAsia="Times New Roman"/>
                <w:vertAlign w:val="subscript"/>
                <w:lang w:val="en-US"/>
              </w:rPr>
              <w:t>z</w:t>
            </w:r>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r w:rsidRPr="00B070AF">
              <w:rPr>
                <w:rFonts w:eastAsia="Times New Roman"/>
              </w:rPr>
              <w:t>Cmin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r w:rsidRPr="00B070AF">
              <w:rPr>
                <w:rFonts w:eastAsia="Times New Roman"/>
              </w:rPr>
              <w:t>Ci - предложение i-го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r>
              <w:rPr>
                <w:rFonts w:eastAsia="Times New Roman"/>
              </w:rPr>
              <w:t>K</w:t>
            </w:r>
            <w:r w:rsidRPr="00DA4FDC">
              <w:rPr>
                <w:rFonts w:eastAsia="Times New Roman"/>
                <w:vertAlign w:val="subscript"/>
              </w:rPr>
              <w:t>z</w:t>
            </w:r>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r>
        <w:rPr>
          <w:rFonts w:eastAsia="MS Mincho"/>
          <w:b/>
          <w:bCs/>
          <w:i/>
          <w:iCs/>
          <w:color w:val="17365D"/>
          <w:sz w:val="26"/>
          <w:lang w:val="x-none"/>
        </w:rPr>
        <w:t xml:space="preserve">аявке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Default="00C03E71">
            <w:pPr>
              <w:ind w:firstLine="387"/>
            </w:pPr>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предприниматель</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9 п. 29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Default="00C03E71">
            <w:pPr>
              <w:ind w:firstLine="427"/>
            </w:pPr>
            <w:r>
              <w:rPr>
                <w:rFonts w:eastAsia="Times New Roman"/>
              </w:rPr>
              <w:t xml:space="preserve">3. </w:t>
            </w:r>
            <w: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ED005F">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C03E71" w:rsidRDefault="00C03E71">
            <w:pPr>
              <w:ind w:firstLine="486"/>
            </w:pPr>
            <w:r>
              <w:rPr>
                <w:rFonts w:eastAsia="Times New Roman"/>
              </w:rPr>
              <w:t>2. 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состоявшимся.</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ED005F">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xml:space="preserve">,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w:t>
            </w:r>
          </w:p>
          <w:p w:rsidR="00C03E71" w:rsidRDefault="00C03E71">
            <w:pPr>
              <w:autoSpaceDE w:val="0"/>
              <w:ind w:firstLine="709"/>
            </w:pPr>
            <w:r>
              <w:t>3.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 </w:t>
            </w:r>
            <w:r>
              <w:lastRenderedPageBreak/>
              <w:t>проведении запроса предложений). Оценка указанных заявок не осуществляется в случае признания запроса предложений в электронной форме не состоявшимся.</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 xml:space="preserve">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течении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Любой участник запроса предложений в электронной форме, за исключением участника запроса предложений в электронной форме, заявка на участие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2. 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 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
          <w:p w:rsidR="00C03E71" w:rsidRDefault="00C03E71">
            <w:pPr>
              <w:autoSpaceDE w:val="0"/>
              <w:ind w:firstLine="709"/>
            </w:pPr>
            <w:r>
              <w:t xml:space="preserve">3. 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
          <w:p w:rsidR="00C03E71" w:rsidRDefault="00C03E71">
            <w:pPr>
              <w:autoSpaceDE w:val="0"/>
              <w:ind w:firstLine="709"/>
            </w:pPr>
            <w:r>
              <w:t xml:space="preserve">4. 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
          <w:p w:rsidR="00C03E71" w:rsidRDefault="00C03E71">
            <w:pPr>
              <w:autoSpaceDE w:val="0"/>
              <w:ind w:firstLine="709"/>
            </w:pPr>
            <w:r>
              <w:t>5. 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предложений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6. В течение трех рабочих дней с даты размещения Заказчиком в единой информационной системе и на электронной площадке документов, предусмотренных пп.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пп. 3 настоящего пункта,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11. Победитель запроса предложений в электронной признается Заказчиком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A34045"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r w:rsidRPr="0043647B">
              <w:rPr>
                <w:lang w:eastAsia="ru-RU"/>
              </w:rPr>
              <w:t>счет-фактуры</w:t>
            </w:r>
            <w:r>
              <w:rPr>
                <w:lang w:eastAsia="ru-RU"/>
              </w:rPr>
              <w:t xml:space="preserve"> </w:t>
            </w:r>
            <w:r w:rsidRPr="004B6846">
              <w:rPr>
                <w:i/>
                <w:lang w:eastAsia="ru-RU"/>
              </w:rPr>
              <w:t>(счёта, в случае, если участник размещения заказа имеет право на освобождение от уплаты НДС)</w:t>
            </w:r>
            <w:r w:rsidR="00B2313D">
              <w:rPr>
                <w:rFonts w:eastAsia="Arial"/>
                <w:kern w:val="1"/>
                <w:lang w:eastAsia="ru-RU" w:bidi="hi-I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
        <w:rPr>
          <w:rFonts w:eastAsia="Times New Roman"/>
        </w:rPr>
        <w:t xml:space="preserve">размещенное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rPr>
          <w:rFonts w:eastAsia="Times New Roman"/>
          <w:b/>
          <w:bCs/>
          <w:sz w:val="18"/>
          <w:szCs w:val="18"/>
        </w:rPr>
      </w:pPr>
    </w:p>
    <w:p w:rsidR="00C03E71" w:rsidRDefault="00C03E71">
      <w:pPr>
        <w:widowControl w:val="0"/>
        <w:autoSpaceDE w:val="0"/>
        <w:jc w:val="left"/>
        <w:rPr>
          <w:rFonts w:eastAsia="Times New Roman"/>
          <w:b/>
          <w:i/>
          <w:sz w:val="20"/>
          <w:szCs w:val="20"/>
          <w:u w:val="single"/>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r>
              <w:rPr>
                <w:b/>
                <w:bCs/>
              </w:rPr>
              <w:t>п/п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w:t>
      </w:r>
      <w:r w:rsidR="00B2313D">
        <w:rPr>
          <w:rFonts w:eastAsia="Times New Roman"/>
          <w:i/>
          <w:sz w:val="20"/>
          <w:szCs w:val="20"/>
        </w:rPr>
        <w:t>, 1.2, 1.3</w:t>
      </w:r>
      <w:r w:rsidR="008F1A67">
        <w:rPr>
          <w:rFonts w:eastAsia="Times New Roman"/>
          <w:i/>
          <w:sz w:val="20"/>
          <w:szCs w:val="20"/>
        </w:rPr>
        <w:t>(1.3.1, 1.3.2, 1.3.3, 1.3.4)</w:t>
      </w:r>
      <w:r w:rsidR="00B2313D">
        <w:rPr>
          <w:rFonts w:eastAsia="Times New Roman"/>
          <w:i/>
          <w:sz w:val="20"/>
          <w:szCs w:val="20"/>
        </w:rPr>
        <w:t>, 1.4</w:t>
      </w:r>
      <w:r w:rsidR="008F1A67">
        <w:rPr>
          <w:rFonts w:eastAsia="Times New Roman"/>
          <w:i/>
          <w:sz w:val="20"/>
          <w:szCs w:val="20"/>
        </w:rPr>
        <w:t>(1.4.1, 1.4.2), 1.5(1.5.1, 1.5.2, 1.5.3, 1.5.4,.1.5.5, 1.5.6, 1.5.7)</w:t>
      </w:r>
      <w:r w:rsidR="00743E72" w:rsidRPr="00743E72">
        <w:rPr>
          <w:rFonts w:eastAsia="Times New Roman"/>
          <w:i/>
          <w:sz w:val="20"/>
          <w:szCs w:val="20"/>
        </w:rPr>
        <w:t>), п. 2(2.1</w:t>
      </w:r>
      <w:r w:rsidR="00A356EF">
        <w:rPr>
          <w:rFonts w:eastAsia="Times New Roman"/>
          <w:i/>
          <w:sz w:val="20"/>
          <w:szCs w:val="20"/>
        </w:rPr>
        <w:t>,</w:t>
      </w:r>
      <w:r w:rsidR="004D1C00">
        <w:rPr>
          <w:rFonts w:eastAsia="Times New Roman"/>
          <w:i/>
          <w:sz w:val="20"/>
          <w:szCs w:val="20"/>
        </w:rPr>
        <w:t xml:space="preserve"> 2.2, 2.3</w:t>
      </w:r>
      <w:r w:rsidR="00B2313D">
        <w:rPr>
          <w:rFonts w:eastAsia="Times New Roman"/>
          <w:i/>
          <w:sz w:val="20"/>
          <w:szCs w:val="20"/>
        </w:rPr>
        <w:t>, 2.4, 2.5, 2.6, 2.7</w:t>
      </w:r>
      <w:r w:rsidR="00743E72" w:rsidRPr="00743E72">
        <w:rPr>
          <w:rFonts w:eastAsia="Times New Roman"/>
          <w:i/>
          <w:sz w:val="20"/>
          <w:szCs w:val="20"/>
        </w:rPr>
        <w:t>), п.3(3.1</w:t>
      </w:r>
      <w:r w:rsidR="00B2313D">
        <w:rPr>
          <w:rFonts w:eastAsia="Times New Roman"/>
          <w:i/>
          <w:sz w:val="20"/>
          <w:szCs w:val="20"/>
        </w:rPr>
        <w:t>, 3.2</w:t>
      </w:r>
      <w:r w:rsidR="008F1A67">
        <w:rPr>
          <w:rFonts w:eastAsia="Times New Roman"/>
          <w:i/>
          <w:sz w:val="20"/>
          <w:szCs w:val="20"/>
        </w:rPr>
        <w:t>, 3.3</w:t>
      </w:r>
      <w:r w:rsidR="00B2313D">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
    <w:p w:rsidR="00C03E71" w:rsidRDefault="00C03E71">
      <w:pPr>
        <w:widowControl w:val="0"/>
        <w:autoSpaceDE w:val="0"/>
        <w:jc w:val="left"/>
        <w:rPr>
          <w:rFonts w:eastAsia="Times New Roman"/>
          <w:b/>
          <w:sz w:val="22"/>
          <w:szCs w:val="22"/>
        </w:rPr>
      </w:pP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2. 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8F1A67">
        <w:rPr>
          <w:rFonts w:eastAsia="Times New Roman"/>
          <w:i/>
          <w:color w:val="C00000"/>
        </w:rPr>
        <w:t>(п.1</w:t>
      </w:r>
      <w:r w:rsidR="00B2313D" w:rsidRPr="008F1A67">
        <w:rPr>
          <w:rFonts w:eastAsia="Times New Roman"/>
          <w:i/>
          <w:color w:val="C00000"/>
        </w:rPr>
        <w:t>(1.1, 1.2, 1.3</w:t>
      </w:r>
      <w:r w:rsidR="008F1A67" w:rsidRPr="008F1A67">
        <w:rPr>
          <w:rFonts w:eastAsia="Times New Roman"/>
          <w:i/>
          <w:color w:val="C00000"/>
        </w:rPr>
        <w:t>(1.3.1, 1.3.2, 1.3.3, 1.3.4), 1.4(1.4.1, 1.4.2), 1.5(1.5.1, 1.5.2, 1.5.3, 1.5.4,.1.5.5, 1.5.6, 1.5.7)), п. 2(2.1, 2.2, 2.3, 2.4, 2.5, 2.6, 2.7), п.3(3.1, 3.2, 3.3</w:t>
      </w:r>
      <w:r w:rsidR="00195BCC" w:rsidRPr="008F1A67">
        <w:rPr>
          <w:rFonts w:eastAsia="Times New Roman"/>
          <w:i/>
          <w:color w:val="C00000"/>
        </w:rPr>
        <w:t>)</w:t>
      </w:r>
      <w:r w:rsidR="0084729D" w:rsidRPr="008F1A67">
        <w:rPr>
          <w:rFonts w:eastAsia="Times New Roman"/>
          <w:i/>
          <w:color w:val="C00000"/>
        </w:rPr>
        <w:t>)</w:t>
      </w:r>
      <w:r w:rsidR="00B4595C" w:rsidRPr="008F1A67">
        <w:rPr>
          <w:rFonts w:eastAsia="Times New Roman"/>
          <w:i/>
          <w:color w:val="C0000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течении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ED005F">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Просим Вас разъяснить следующие положения извещения и (или) документации о проведении запроса предложений в электронной форме на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на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договора, руб., </w:t>
            </w:r>
          </w:p>
          <w:p w:rsidR="00C03E71" w:rsidRDefault="00C03E71" w:rsidP="00620EEC">
            <w:pPr>
              <w:jc w:val="center"/>
            </w:pPr>
            <w:r>
              <w:rPr>
                <w:rFonts w:eastAsia="Times New Roman"/>
                <w:iCs/>
                <w:color w:val="000000"/>
                <w:sz w:val="20"/>
                <w:szCs w:val="20"/>
              </w:rPr>
              <w:t>предложенная участником закупки, с учетом доставки и прочих платежей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38F" w:rsidRDefault="008D338F">
      <w:r>
        <w:separator/>
      </w:r>
    </w:p>
  </w:endnote>
  <w:endnote w:type="continuationSeparator" w:id="0">
    <w:p w:rsidR="008D338F" w:rsidRDefault="008D3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045" w:rsidRDefault="00A34045" w:rsidP="00B80539">
    <w:pPr>
      <w:pStyle w:val="af3"/>
      <w:jc w:val="right"/>
    </w:pPr>
    <w:r>
      <w:fldChar w:fldCharType="begin"/>
    </w:r>
    <w:r>
      <w:instrText xml:space="preserve"> PAGE </w:instrText>
    </w:r>
    <w:r>
      <w:fldChar w:fldCharType="separate"/>
    </w:r>
    <w:r w:rsidR="00ED005F">
      <w:rPr>
        <w:noProof/>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38F" w:rsidRDefault="008D338F">
      <w:r>
        <w:separator/>
      </w:r>
    </w:p>
  </w:footnote>
  <w:footnote w:type="continuationSeparator" w:id="0">
    <w:p w:rsidR="008D338F" w:rsidRDefault="008D33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112CE3"/>
    <w:rsid w:val="001162ED"/>
    <w:rsid w:val="00121CE7"/>
    <w:rsid w:val="00133EDC"/>
    <w:rsid w:val="00190553"/>
    <w:rsid w:val="001927CD"/>
    <w:rsid w:val="0019315D"/>
    <w:rsid w:val="00195BCC"/>
    <w:rsid w:val="00196F20"/>
    <w:rsid w:val="001A7611"/>
    <w:rsid w:val="001E4222"/>
    <w:rsid w:val="001E7F35"/>
    <w:rsid w:val="001F158D"/>
    <w:rsid w:val="001F4D93"/>
    <w:rsid w:val="001F5A80"/>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412F8"/>
    <w:rsid w:val="003435FC"/>
    <w:rsid w:val="00361106"/>
    <w:rsid w:val="00363F53"/>
    <w:rsid w:val="00364A61"/>
    <w:rsid w:val="00370D83"/>
    <w:rsid w:val="003775D7"/>
    <w:rsid w:val="003860F5"/>
    <w:rsid w:val="003916D7"/>
    <w:rsid w:val="003926F4"/>
    <w:rsid w:val="00393584"/>
    <w:rsid w:val="003A3161"/>
    <w:rsid w:val="003A36D5"/>
    <w:rsid w:val="004247C1"/>
    <w:rsid w:val="004320F9"/>
    <w:rsid w:val="00440FA4"/>
    <w:rsid w:val="00444A6E"/>
    <w:rsid w:val="004458C5"/>
    <w:rsid w:val="00452B94"/>
    <w:rsid w:val="0046183F"/>
    <w:rsid w:val="00480470"/>
    <w:rsid w:val="0049590D"/>
    <w:rsid w:val="004B346F"/>
    <w:rsid w:val="004C1570"/>
    <w:rsid w:val="004D1C00"/>
    <w:rsid w:val="004E12AA"/>
    <w:rsid w:val="004E5572"/>
    <w:rsid w:val="004F048C"/>
    <w:rsid w:val="00503B42"/>
    <w:rsid w:val="00504B85"/>
    <w:rsid w:val="005076F3"/>
    <w:rsid w:val="005161DE"/>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5335"/>
    <w:rsid w:val="00743E72"/>
    <w:rsid w:val="007458A5"/>
    <w:rsid w:val="007548EE"/>
    <w:rsid w:val="007560D5"/>
    <w:rsid w:val="00764398"/>
    <w:rsid w:val="00795815"/>
    <w:rsid w:val="0079784A"/>
    <w:rsid w:val="00797947"/>
    <w:rsid w:val="007A1CE6"/>
    <w:rsid w:val="007B5F12"/>
    <w:rsid w:val="007B6017"/>
    <w:rsid w:val="007B73E7"/>
    <w:rsid w:val="007C5AD2"/>
    <w:rsid w:val="007D4EFC"/>
    <w:rsid w:val="007E6D2E"/>
    <w:rsid w:val="00800DFC"/>
    <w:rsid w:val="00805A80"/>
    <w:rsid w:val="008317C1"/>
    <w:rsid w:val="008322C6"/>
    <w:rsid w:val="00836B3C"/>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B739B"/>
    <w:rsid w:val="008C4D10"/>
    <w:rsid w:val="008D1415"/>
    <w:rsid w:val="008D338F"/>
    <w:rsid w:val="008E4FA5"/>
    <w:rsid w:val="008E7654"/>
    <w:rsid w:val="008F1A67"/>
    <w:rsid w:val="00906986"/>
    <w:rsid w:val="00907D87"/>
    <w:rsid w:val="00926FDF"/>
    <w:rsid w:val="00927455"/>
    <w:rsid w:val="0093224A"/>
    <w:rsid w:val="00941662"/>
    <w:rsid w:val="00943550"/>
    <w:rsid w:val="00943F3B"/>
    <w:rsid w:val="00953E5D"/>
    <w:rsid w:val="00960B13"/>
    <w:rsid w:val="00962BEC"/>
    <w:rsid w:val="00963A6F"/>
    <w:rsid w:val="009A5222"/>
    <w:rsid w:val="009D2686"/>
    <w:rsid w:val="009D29C0"/>
    <w:rsid w:val="009D3965"/>
    <w:rsid w:val="009E0487"/>
    <w:rsid w:val="009F5975"/>
    <w:rsid w:val="009F5E45"/>
    <w:rsid w:val="00A15122"/>
    <w:rsid w:val="00A2218C"/>
    <w:rsid w:val="00A31594"/>
    <w:rsid w:val="00A34045"/>
    <w:rsid w:val="00A356EF"/>
    <w:rsid w:val="00A457E5"/>
    <w:rsid w:val="00A5012F"/>
    <w:rsid w:val="00A516D0"/>
    <w:rsid w:val="00A576DF"/>
    <w:rsid w:val="00A67B2D"/>
    <w:rsid w:val="00A73A83"/>
    <w:rsid w:val="00A7487D"/>
    <w:rsid w:val="00A75BEE"/>
    <w:rsid w:val="00A80569"/>
    <w:rsid w:val="00A80666"/>
    <w:rsid w:val="00A85FB1"/>
    <w:rsid w:val="00AC33C8"/>
    <w:rsid w:val="00AD0B22"/>
    <w:rsid w:val="00AD6C8D"/>
    <w:rsid w:val="00AD72F2"/>
    <w:rsid w:val="00AD7E65"/>
    <w:rsid w:val="00AF013E"/>
    <w:rsid w:val="00B228AA"/>
    <w:rsid w:val="00B2313D"/>
    <w:rsid w:val="00B3767D"/>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AB4"/>
    <w:rsid w:val="00C81234"/>
    <w:rsid w:val="00C81D76"/>
    <w:rsid w:val="00C85ABB"/>
    <w:rsid w:val="00C87E79"/>
    <w:rsid w:val="00CB64C9"/>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A08"/>
    <w:rsid w:val="00D969B5"/>
    <w:rsid w:val="00D9718C"/>
    <w:rsid w:val="00DA4FDC"/>
    <w:rsid w:val="00DC587E"/>
    <w:rsid w:val="00DE4FF1"/>
    <w:rsid w:val="00E148C1"/>
    <w:rsid w:val="00E31423"/>
    <w:rsid w:val="00E31669"/>
    <w:rsid w:val="00E4643F"/>
    <w:rsid w:val="00E67B27"/>
    <w:rsid w:val="00E763A0"/>
    <w:rsid w:val="00EB0D8C"/>
    <w:rsid w:val="00ED005F"/>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753E2-AB7B-4B7C-B70C-AE5A14B21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11940</Words>
  <Characters>68062</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79843</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Воронцова Ольга Николаевна</cp:lastModifiedBy>
  <cp:revision>3</cp:revision>
  <cp:lastPrinted>2023-05-19T05:56:00Z</cp:lastPrinted>
  <dcterms:created xsi:type="dcterms:W3CDTF">2023-05-18T04:43:00Z</dcterms:created>
  <dcterms:modified xsi:type="dcterms:W3CDTF">2023-05-19T05:56:00Z</dcterms:modified>
</cp:coreProperties>
</file>