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1B0843" w:rsidRDefault="001B0843" w:rsidP="009D2686">
            <w:pPr>
              <w:widowControl w:val="0"/>
              <w:autoSpaceDE w:val="0"/>
              <w:jc w:val="left"/>
              <w:rPr>
                <w:rFonts w:eastAsia="Times New Roman"/>
                <w:b/>
              </w:rPr>
            </w:pPr>
            <w:r>
              <w:rPr>
                <w:rFonts w:eastAsia="Times New Roman"/>
                <w:b/>
              </w:rPr>
              <w:t>Заместитель генерального</w:t>
            </w:r>
            <w:r w:rsidR="00555867">
              <w:rPr>
                <w:rFonts w:eastAsia="Times New Roman"/>
                <w:b/>
              </w:rPr>
              <w:t xml:space="preserve"> </w:t>
            </w:r>
            <w:r w:rsidR="009D2686">
              <w:rPr>
                <w:rFonts w:eastAsia="Times New Roman"/>
                <w:b/>
              </w:rPr>
              <w:t>директор</w:t>
            </w:r>
            <w:r>
              <w:rPr>
                <w:rFonts w:eastAsia="Times New Roman"/>
                <w:b/>
              </w:rPr>
              <w:t xml:space="preserve">а </w:t>
            </w:r>
          </w:p>
          <w:p w:rsidR="009D2686" w:rsidRDefault="001B0843" w:rsidP="009D2686">
            <w:pPr>
              <w:widowControl w:val="0"/>
              <w:autoSpaceDE w:val="0"/>
              <w:jc w:val="left"/>
              <w:rPr>
                <w:rFonts w:eastAsia="Times New Roman"/>
                <w:b/>
              </w:rPr>
            </w:pPr>
            <w:r>
              <w:rPr>
                <w:rFonts w:eastAsia="Times New Roman"/>
                <w:b/>
              </w:rPr>
              <w:t>по производству</w:t>
            </w:r>
            <w:r w:rsidR="00555867">
              <w:rPr>
                <w:rFonts w:eastAsia="Times New Roman"/>
                <w:b/>
              </w:rPr>
              <w:t xml:space="preserve"> </w:t>
            </w:r>
            <w:r w:rsidR="009D2686">
              <w:rPr>
                <w:rFonts w:eastAsia="Times New Roman"/>
                <w:b/>
              </w:rPr>
              <w:t xml:space="preserve"> </w:t>
            </w:r>
          </w:p>
          <w:p w:rsidR="00015E42" w:rsidRPr="000509FB" w:rsidRDefault="00015E42" w:rsidP="009D2686">
            <w:pPr>
              <w:widowControl w:val="0"/>
              <w:autoSpaceDE w:val="0"/>
              <w:jc w:val="left"/>
              <w:rPr>
                <w:rFonts w:eastAsia="Times New Roman"/>
                <w:b/>
              </w:rPr>
            </w:pPr>
          </w:p>
          <w:p w:rsidR="00E763A0" w:rsidRPr="000509FB" w:rsidRDefault="009D2686" w:rsidP="009D2686">
            <w:pPr>
              <w:widowControl w:val="0"/>
              <w:autoSpaceDE w:val="0"/>
              <w:jc w:val="left"/>
              <w:rPr>
                <w:rFonts w:eastAsia="Times New Roman"/>
                <w:b/>
              </w:rPr>
            </w:pPr>
            <w:r w:rsidRPr="000509FB">
              <w:rPr>
                <w:rFonts w:eastAsia="Times New Roman"/>
                <w:b/>
              </w:rPr>
              <w:t xml:space="preserve">______________ </w:t>
            </w:r>
            <w:r w:rsidR="001B0843">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4320F9">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94166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4320F9" w:rsidRPr="001A27B5" w:rsidRDefault="004320F9" w:rsidP="001F5A80">
            <w:pPr>
              <w:widowControl w:val="0"/>
              <w:autoSpaceDE w:val="0"/>
              <w:jc w:val="left"/>
              <w:rPr>
                <w:rFonts w:eastAsia="Times New Roman"/>
                <w:b/>
                <w:highlight w:val="yellow"/>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94166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C81D76" w:rsidRPr="00C81D76">
        <w:rPr>
          <w:b/>
          <w:sz w:val="28"/>
          <w:szCs w:val="28"/>
          <w:lang w:bidi="hi-IN"/>
        </w:rPr>
        <w:t>бумаги</w:t>
      </w:r>
      <w:r w:rsidR="001B0843">
        <w:rPr>
          <w:b/>
          <w:sz w:val="28"/>
          <w:szCs w:val="28"/>
          <w:lang w:bidi="hi-IN"/>
        </w:rPr>
        <w:t xml:space="preserve"> А4</w:t>
      </w:r>
      <w:r w:rsidR="00C81D76" w:rsidRPr="00C81D76">
        <w:rPr>
          <w:b/>
          <w:sz w:val="28"/>
          <w:szCs w:val="28"/>
          <w:lang w:bidi="hi-IN"/>
        </w:rPr>
        <w:t xml:space="preserve"> для офисной техники</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2023г.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B612DD" w:rsidRDefault="00B612DD">
      <w:pPr>
        <w:ind w:left="-567"/>
        <w:jc w:val="center"/>
        <w:rPr>
          <w:rFonts w:eastAsia="Times New Roman"/>
        </w:rPr>
      </w:pPr>
    </w:p>
    <w:p w:rsidR="00797947" w:rsidRDefault="00797947">
      <w:pPr>
        <w:ind w:left="-567"/>
        <w:jc w:val="center"/>
        <w:rPr>
          <w:rFonts w:eastAsia="Times New Roman"/>
        </w:rPr>
      </w:pPr>
    </w:p>
    <w:p w:rsidR="003926F4" w:rsidRDefault="003926F4">
      <w:pPr>
        <w:ind w:left="-567"/>
        <w:jc w:val="center"/>
        <w:rPr>
          <w:rFonts w:eastAsia="Times New Roman"/>
        </w:rPr>
      </w:pPr>
    </w:p>
    <w:p w:rsidR="00634B61" w:rsidRDefault="00634B61">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4320F9">
        <w:rPr>
          <w:rFonts w:eastAsia="Times New Roman"/>
          <w:b/>
        </w:rPr>
        <w:t>3</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B228AA">
            <w:pPr>
              <w:snapToGrid w:val="0"/>
              <w:jc w:val="center"/>
              <w:rPr>
                <w:rFonts w:eastAsia="Times New Roman" w:cs="Arial"/>
                <w:bCs/>
                <w:sz w:val="28"/>
                <w:szCs w:val="28"/>
              </w:rPr>
            </w:pPr>
            <w:r>
              <w:rPr>
                <w:rFonts w:eastAsia="Times New Roman" w:cs="Arial"/>
                <w:bCs/>
                <w:sz w:val="28"/>
                <w:szCs w:val="28"/>
              </w:rPr>
              <w:t>39-</w:t>
            </w:r>
            <w:r w:rsidR="00B228AA">
              <w:rPr>
                <w:rFonts w:eastAsia="Times New Roman" w:cs="Arial"/>
                <w:bCs/>
                <w:sz w:val="28"/>
                <w:szCs w:val="28"/>
              </w:rPr>
              <w:t>42</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B228AA" w:rsidP="00B228AA">
            <w:pPr>
              <w:snapToGrid w:val="0"/>
              <w:jc w:val="center"/>
              <w:rPr>
                <w:rFonts w:eastAsia="Times New Roman" w:cs="Arial"/>
                <w:bCs/>
                <w:sz w:val="28"/>
                <w:szCs w:val="28"/>
              </w:rPr>
            </w:pPr>
            <w:r>
              <w:rPr>
                <w:rFonts w:eastAsia="Times New Roman" w:cs="Arial"/>
                <w:bCs/>
                <w:sz w:val="28"/>
                <w:szCs w:val="28"/>
              </w:rPr>
              <w:t>43</w:t>
            </w:r>
            <w:r w:rsidR="00907D87">
              <w:rPr>
                <w:rFonts w:eastAsia="Times New Roman" w:cs="Arial"/>
                <w:bCs/>
                <w:sz w:val="28"/>
                <w:szCs w:val="28"/>
              </w:rPr>
              <w:t>-</w:t>
            </w:r>
            <w:r>
              <w:rPr>
                <w:rFonts w:eastAsia="Times New Roman" w:cs="Arial"/>
                <w:bCs/>
                <w:sz w:val="28"/>
                <w:szCs w:val="28"/>
              </w:rPr>
              <w:t>48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B228AA" w:rsidP="00B228AA">
            <w:pPr>
              <w:snapToGrid w:val="0"/>
              <w:jc w:val="center"/>
              <w:rPr>
                <w:rFonts w:eastAsia="Times New Roman" w:cs="Arial"/>
                <w:bCs/>
                <w:sz w:val="28"/>
                <w:szCs w:val="28"/>
                <w:lang w:val="en-US"/>
              </w:rPr>
            </w:pPr>
            <w:r>
              <w:rPr>
                <w:rFonts w:eastAsia="Times New Roman" w:cs="Arial"/>
                <w:bCs/>
                <w:sz w:val="28"/>
                <w:szCs w:val="28"/>
              </w:rPr>
              <w:t>49</w:t>
            </w:r>
            <w:r w:rsidR="0084729D">
              <w:rPr>
                <w:rFonts w:eastAsia="Times New Roman" w:cs="Arial"/>
                <w:bCs/>
                <w:sz w:val="28"/>
                <w:szCs w:val="28"/>
              </w:rPr>
              <w:t>-</w:t>
            </w:r>
            <w:r>
              <w:rPr>
                <w:rFonts w:eastAsia="Times New Roman" w:cs="Arial"/>
                <w:bCs/>
                <w:sz w:val="28"/>
                <w:szCs w:val="28"/>
              </w:rPr>
              <w:t>51</w:t>
            </w:r>
          </w:p>
        </w:tc>
      </w:tr>
    </w:tbl>
    <w:p w:rsidR="00C03E71" w:rsidRDefault="00C03E71"/>
    <w:p w:rsidR="00C03E71" w:rsidRDefault="00C03E71"/>
    <w:p w:rsidR="00C03E71" w:rsidRDefault="00C03E71"/>
    <w:p w:rsidR="00C03E71" w:rsidRDefault="00C03E71">
      <w:bookmarkStart w:id="0" w:name="_GoBack"/>
      <w:bookmarkEnd w:id="0"/>
    </w:p>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1B0843">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1B0843">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1B0843">
            <w:pPr>
              <w:autoSpaceDE w:val="0"/>
            </w:pPr>
            <w:r>
              <w:rPr>
                <w:rFonts w:eastAsia="Times New Roman"/>
                <w:iCs/>
                <w:color w:val="000000"/>
              </w:rPr>
              <w:t>Н</w:t>
            </w:r>
            <w:r w:rsidR="00941662" w:rsidRPr="00603A58">
              <w:rPr>
                <w:rFonts w:eastAsia="Times New Roman"/>
                <w:iCs/>
                <w:color w:val="000000"/>
              </w:rPr>
              <w:t xml:space="preserve">ачальник отдела снабжения АО «УТС» </w:t>
            </w:r>
            <w:r>
              <w:rPr>
                <w:rFonts w:eastAsia="Times New Roman"/>
                <w:iCs/>
                <w:color w:val="000000"/>
              </w:rPr>
              <w:t>Корепанов Дмитрий Александрович</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C33032" w:rsidP="00C33032">
            <w:pPr>
              <w:autoSpaceDE w:val="0"/>
            </w:pPr>
            <w:r>
              <w:rPr>
                <w:rFonts w:eastAsia="Times New Roman"/>
                <w:iCs/>
                <w:color w:val="000000"/>
              </w:rPr>
              <w:t>Заведующая хозяйством</w:t>
            </w:r>
            <w:r w:rsidR="00A516D0" w:rsidRPr="004F7544">
              <w:rPr>
                <w:bCs/>
              </w:rPr>
              <w:t xml:space="preserve"> </w:t>
            </w:r>
            <w:r>
              <w:rPr>
                <w:bCs/>
              </w:rPr>
              <w:t xml:space="preserve">Агафонова Ирина Альбертовна </w:t>
            </w:r>
            <w:r w:rsidR="00A516D0" w:rsidRPr="00E858B5">
              <w:rPr>
                <w:bCs/>
              </w:rPr>
              <w:t xml:space="preserve">тел. </w:t>
            </w:r>
            <w:r>
              <w:rPr>
                <w:bCs/>
              </w:rPr>
              <w:t>(3467) 32-69-89</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1B0843">
            <w:r w:rsidRPr="009F5E45">
              <w:rPr>
                <w:rFonts w:eastAsia="Times New Roman"/>
              </w:rPr>
              <w:t>«</w:t>
            </w:r>
            <w:r w:rsidR="001B0843">
              <w:rPr>
                <w:rFonts w:eastAsia="Times New Roman"/>
              </w:rPr>
              <w:t>11</w:t>
            </w:r>
            <w:r w:rsidRPr="009F5E45">
              <w:rPr>
                <w:rFonts w:eastAsia="Times New Roman"/>
              </w:rPr>
              <w:t xml:space="preserve">» </w:t>
            </w:r>
            <w:r w:rsidR="001B0843">
              <w:rPr>
                <w:rFonts w:eastAsia="Times New Roman"/>
              </w:rPr>
              <w:t>октября</w:t>
            </w:r>
            <w:r w:rsidRPr="009F5E45">
              <w:rPr>
                <w:rFonts w:eastAsia="Times New Roman"/>
              </w:rPr>
              <w:t xml:space="preserve"> 202</w:t>
            </w:r>
            <w:r w:rsidR="004320F9">
              <w:rPr>
                <w:rFonts w:eastAsia="Times New Roman"/>
              </w:rPr>
              <w:t>3</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1B0843">
            <w:r w:rsidRPr="009F5E45">
              <w:t>«</w:t>
            </w:r>
            <w:r w:rsidR="001B0843">
              <w:t>19</w:t>
            </w:r>
            <w:r w:rsidRPr="009F5E45">
              <w:t xml:space="preserve">» </w:t>
            </w:r>
            <w:r w:rsidR="001B0843">
              <w:t>октября</w:t>
            </w:r>
            <w:r w:rsidRPr="009F5E45">
              <w:t xml:space="preserve"> 202</w:t>
            </w:r>
            <w:r w:rsidR="004320F9">
              <w:t>3</w:t>
            </w:r>
            <w:r w:rsidRPr="009F5E45">
              <w:t xml:space="preserve"> года в 0</w:t>
            </w:r>
            <w:r w:rsidR="004320F9">
              <w:t>8</w:t>
            </w:r>
            <w:r w:rsidRPr="009F5E45">
              <w:t>:</w:t>
            </w:r>
            <w:r w:rsidR="004320F9">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1B0843">
            <w:pPr>
              <w:autoSpaceDE w:val="0"/>
              <w:rPr>
                <w:rFonts w:eastAsia="Times New Roman"/>
                <w:highlight w:val="lightGray"/>
              </w:rPr>
            </w:pPr>
            <w:r w:rsidRPr="009F5E45">
              <w:t>«</w:t>
            </w:r>
            <w:r w:rsidR="001B0843">
              <w:t>19</w:t>
            </w:r>
            <w:r w:rsidRPr="009F5E45">
              <w:t xml:space="preserve">» </w:t>
            </w:r>
            <w:r w:rsidR="001B0843">
              <w:t>октября</w:t>
            </w:r>
            <w:r w:rsidRPr="009F5E45">
              <w:t xml:space="preserve"> 202</w:t>
            </w:r>
            <w:r w:rsidR="004320F9">
              <w:t>3</w:t>
            </w:r>
            <w:r w:rsidRPr="009F5E45">
              <w:t xml:space="preserve"> года в 0</w:t>
            </w:r>
            <w:r w:rsidR="004320F9">
              <w:t>8</w:t>
            </w:r>
            <w:r w:rsidRPr="009F5E45">
              <w:t>:</w:t>
            </w:r>
            <w:r w:rsidR="004320F9">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1B0843">
              <w:t>20</w:t>
            </w:r>
            <w:r w:rsidR="00A31594" w:rsidRPr="009F5E45">
              <w:t xml:space="preserve">» </w:t>
            </w:r>
            <w:r w:rsidR="001B0843">
              <w:t>октября</w:t>
            </w:r>
            <w:r w:rsidR="00A31594" w:rsidRPr="009F5E45">
              <w:t xml:space="preserve"> 202</w:t>
            </w:r>
            <w:r w:rsidR="004320F9">
              <w:t>3</w:t>
            </w:r>
            <w:r w:rsidR="00A31594" w:rsidRPr="009F5E45">
              <w:t xml:space="preserve"> года в 0</w:t>
            </w:r>
            <w:r w:rsidR="004320F9">
              <w:t>8</w:t>
            </w:r>
            <w:r w:rsidR="00A31594" w:rsidRPr="009F5E45">
              <w:t>:</w:t>
            </w:r>
            <w:r w:rsidR="004320F9">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1B0843">
              <w:t>23</w:t>
            </w:r>
            <w:r w:rsidR="00A31594" w:rsidRPr="009F5E45">
              <w:t xml:space="preserve">» </w:t>
            </w:r>
            <w:r w:rsidR="001B0843">
              <w:t>октября</w:t>
            </w:r>
            <w:r w:rsidR="00A31594" w:rsidRPr="009F5E45">
              <w:t xml:space="preserve"> 202</w:t>
            </w:r>
            <w:r w:rsidR="004320F9">
              <w:t>3</w:t>
            </w:r>
            <w:r w:rsidR="00A31594" w:rsidRPr="009F5E45">
              <w:t xml:space="preserve"> года в 0</w:t>
            </w:r>
            <w:r w:rsidR="004320F9">
              <w:t>8</w:t>
            </w:r>
            <w:r w:rsidR="00A31594" w:rsidRPr="009F5E45">
              <w:t>:</w:t>
            </w:r>
            <w:r w:rsidR="004320F9">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1B0843">
              <w:t>24</w:t>
            </w:r>
            <w:r w:rsidR="00A31594" w:rsidRPr="009F5E45">
              <w:t xml:space="preserve">» </w:t>
            </w:r>
            <w:r w:rsidR="001B0843">
              <w:t>октября</w:t>
            </w:r>
            <w:r w:rsidR="00A31594" w:rsidRPr="009F5E45">
              <w:t xml:space="preserve"> 202</w:t>
            </w:r>
            <w:r w:rsidR="004320F9">
              <w:t>3</w:t>
            </w:r>
            <w:r w:rsidR="00A31594" w:rsidRPr="009F5E45">
              <w:t xml:space="preserve"> года в 0</w:t>
            </w:r>
            <w:r w:rsidR="004320F9">
              <w:t>8</w:t>
            </w:r>
            <w:r w:rsidR="00A31594" w:rsidRPr="009F5E45">
              <w:t>:</w:t>
            </w:r>
            <w:r w:rsidR="004320F9">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1B0843">
              <w:rPr>
                <w:rFonts w:eastAsia="Times New Roman"/>
              </w:rPr>
              <w:t>11</w:t>
            </w:r>
            <w:r w:rsidR="00A31594" w:rsidRPr="009F5E45">
              <w:rPr>
                <w:rFonts w:eastAsia="Times New Roman"/>
              </w:rPr>
              <w:t xml:space="preserve">» </w:t>
            </w:r>
            <w:r w:rsidR="001B0843">
              <w:rPr>
                <w:rFonts w:eastAsia="Times New Roman"/>
              </w:rPr>
              <w:t>октября</w:t>
            </w:r>
            <w:r w:rsidR="004320F9">
              <w:rPr>
                <w:rFonts w:eastAsia="Times New Roman"/>
              </w:rPr>
              <w:t xml:space="preserve"> </w:t>
            </w:r>
            <w:r w:rsidR="00A31594" w:rsidRPr="009F5E45">
              <w:rPr>
                <w:rFonts w:eastAsia="Times New Roman"/>
              </w:rPr>
              <w:t>202</w:t>
            </w:r>
            <w:r w:rsidR="004320F9">
              <w:rPr>
                <w:rFonts w:eastAsia="Times New Roman"/>
              </w:rPr>
              <w:t>3</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1B0843">
              <w:t>19</w:t>
            </w:r>
            <w:r w:rsidRPr="009F5E45">
              <w:t xml:space="preserve">» </w:t>
            </w:r>
            <w:r w:rsidR="001B0843">
              <w:t>октября</w:t>
            </w:r>
            <w:r w:rsidRPr="009F5E45">
              <w:t xml:space="preserve"> 202</w:t>
            </w:r>
            <w:r w:rsidR="004320F9">
              <w:t>3</w:t>
            </w:r>
            <w:r w:rsidRPr="009F5E45">
              <w:t xml:space="preserve"> года 0</w:t>
            </w:r>
            <w:r w:rsidR="004320F9">
              <w:t>8</w:t>
            </w:r>
            <w:r w:rsidRPr="009F5E45">
              <w:t>:</w:t>
            </w:r>
            <w:r w:rsidR="004320F9">
              <w:t>3</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C81D76" w:rsidRPr="00C81D76">
              <w:rPr>
                <w:b/>
                <w:u w:val="single"/>
                <w:lang w:bidi="hi-IN"/>
              </w:rPr>
              <w:t xml:space="preserve">бумаги </w:t>
            </w:r>
            <w:r w:rsidR="001B0843">
              <w:rPr>
                <w:b/>
                <w:u w:val="single"/>
                <w:lang w:bidi="hi-IN"/>
              </w:rPr>
              <w:t xml:space="preserve">А4 </w:t>
            </w:r>
            <w:r w:rsidR="00C81D76" w:rsidRPr="00C81D76">
              <w:rPr>
                <w:b/>
                <w:u w:val="single"/>
                <w:lang w:bidi="hi-IN"/>
              </w:rPr>
              <w:t>для офисной техники</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 xml:space="preserve">Предмет договора: Поставка </w:t>
            </w:r>
            <w:r w:rsidR="00C81D76" w:rsidRPr="00C81D76">
              <w:rPr>
                <w:b/>
                <w:u w:val="single"/>
                <w:lang w:bidi="hi-IN"/>
              </w:rPr>
              <w:t xml:space="preserve">бумаги </w:t>
            </w:r>
            <w:r w:rsidR="001B0843">
              <w:rPr>
                <w:b/>
                <w:u w:val="single"/>
                <w:lang w:bidi="hi-IN"/>
              </w:rPr>
              <w:t xml:space="preserve">А4 </w:t>
            </w:r>
            <w:r w:rsidR="00C81D76" w:rsidRPr="00C81D76">
              <w:rPr>
                <w:b/>
                <w:u w:val="single"/>
                <w:lang w:bidi="hi-IN"/>
              </w:rPr>
              <w:t>для офисной техники</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 xml:space="preserve">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Начальная (максимальная) цена составляет:</w:t>
            </w:r>
            <w:r w:rsidR="000B0119" w:rsidRPr="004320F9">
              <w:rPr>
                <w:rFonts w:eastAsia="DejaVu Sans" w:cs="DejaVu Sans"/>
                <w:b/>
                <w:iCs/>
                <w:kern w:val="1"/>
                <w:lang w:bidi="hi-IN"/>
              </w:rPr>
              <w:t xml:space="preserve"> </w:t>
            </w:r>
            <w:r w:rsidR="001B0843">
              <w:rPr>
                <w:rFonts w:eastAsia="DejaVu Sans" w:cs="DejaVu Sans"/>
                <w:b/>
                <w:iCs/>
                <w:kern w:val="1"/>
                <w:lang w:bidi="hi-IN"/>
              </w:rPr>
              <w:t>2 302 576</w:t>
            </w:r>
            <w:r w:rsidR="00A31594" w:rsidRPr="004320F9">
              <w:rPr>
                <w:rFonts w:eastAsia="DejaVu Sans" w:cs="DejaVu Sans"/>
                <w:b/>
                <w:iCs/>
                <w:kern w:val="1"/>
                <w:lang w:bidi="hi-IN"/>
              </w:rPr>
              <w:t xml:space="preserve"> (</w:t>
            </w:r>
            <w:r w:rsidR="001B0843">
              <w:rPr>
                <w:rFonts w:eastAsia="DejaVu Sans" w:cs="DejaVu Sans"/>
                <w:b/>
                <w:iCs/>
                <w:kern w:val="1"/>
                <w:lang w:bidi="hi-IN"/>
              </w:rPr>
              <w:t>два миллиона триста две тысячи пятьсот семьдесят шесть</w:t>
            </w:r>
            <w:r w:rsidR="00A31594" w:rsidRPr="004320F9">
              <w:rPr>
                <w:rFonts w:eastAsia="DejaVu Sans" w:cs="DejaVu Sans"/>
                <w:b/>
                <w:iCs/>
                <w:kern w:val="1"/>
                <w:lang w:bidi="hi-IN"/>
              </w:rPr>
              <w:t>) рубл</w:t>
            </w:r>
            <w:r w:rsidR="001B0843">
              <w:rPr>
                <w:rFonts w:eastAsia="DejaVu Sans" w:cs="DejaVu Sans"/>
                <w:b/>
                <w:iCs/>
                <w:kern w:val="1"/>
                <w:lang w:bidi="hi-IN"/>
              </w:rPr>
              <w:t>ей</w:t>
            </w:r>
            <w:r w:rsidR="00A31594" w:rsidRPr="004320F9">
              <w:rPr>
                <w:rFonts w:eastAsia="DejaVu Sans" w:cs="DejaVu Sans"/>
                <w:b/>
                <w:iCs/>
                <w:kern w:val="1"/>
                <w:lang w:bidi="hi-IN"/>
              </w:rPr>
              <w:t xml:space="preserve"> </w:t>
            </w:r>
            <w:r w:rsidR="00C81D76">
              <w:rPr>
                <w:rFonts w:eastAsia="DejaVu Sans" w:cs="DejaVu Sans"/>
                <w:b/>
                <w:iCs/>
                <w:kern w:val="1"/>
                <w:lang w:bidi="hi-IN"/>
              </w:rPr>
              <w:t>00</w:t>
            </w:r>
            <w:r w:rsidR="00A31594" w:rsidRPr="004320F9">
              <w:rPr>
                <w:rFonts w:eastAsia="DejaVu Sans" w:cs="DejaVu Sans"/>
                <w:b/>
                <w:iCs/>
                <w:kern w:val="1"/>
                <w:lang w:bidi="hi-IN"/>
              </w:rPr>
              <w:t xml:space="preserve"> копе</w:t>
            </w:r>
            <w:r w:rsidR="004320F9" w:rsidRPr="004320F9">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4320F9" w:rsidRDefault="001B0843" w:rsidP="008322C6">
            <w:pPr>
              <w:pStyle w:val="rvps9"/>
              <w:ind w:firstLine="34"/>
              <w:rPr>
                <w:rFonts w:eastAsia="Calibri"/>
                <w:lang w:eastAsia="en-US"/>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81D76" w:rsidRPr="0043647B">
              <w:rPr>
                <w:rFonts w:eastAsia="Calibri"/>
                <w:lang w:eastAsia="en-US"/>
              </w:rPr>
              <w:t>.</w:t>
            </w:r>
          </w:p>
          <w:p w:rsidR="008322C6" w:rsidRPr="005851E1" w:rsidRDefault="008322C6" w:rsidP="008322C6">
            <w:pPr>
              <w:pStyle w:val="rvps9"/>
              <w:ind w:firstLine="34"/>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3435FC" w:rsidRDefault="005D502B" w:rsidP="00EF09B2">
                  <w:pPr>
                    <w:autoSpaceDE w:val="0"/>
                    <w:rPr>
                      <w:rFonts w:eastAsia="Times New Roman" w:cs="Arial"/>
                      <w:color w:val="000000"/>
                    </w:rPr>
                  </w:pPr>
                  <w:r>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5F13D5" w:rsidRDefault="00A356EF" w:rsidP="00EF09B2">
                  <w:pPr>
                    <w:pStyle w:val="ad"/>
                    <w:ind w:left="0"/>
                    <w:rPr>
                      <w:rFonts w:cs="Arial"/>
                      <w:color w:val="000000"/>
                    </w:rPr>
                  </w:pPr>
                  <w:r w:rsidRPr="005F13D5">
                    <w:rPr>
                      <w:rFonts w:cs="Arial"/>
                      <w:color w:val="000000"/>
                    </w:rPr>
                    <w:t>4</w:t>
                  </w:r>
                  <w:r w:rsidR="005D502B"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3435FC" w:rsidRDefault="005D502B" w:rsidP="00EF09B2">
                  <w:pPr>
                    <w:contextualSpacing/>
                    <w:rPr>
                      <w:rFonts w:eastAsia="Times New Roman" w:cs="Arial"/>
                    </w:rPr>
                  </w:pPr>
                  <w:r>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3435FC" w:rsidRDefault="00EF09B2" w:rsidP="00EF09B2">
                  <w:pPr>
                    <w:autoSpaceDE w:val="0"/>
                  </w:pPr>
                  <w:r w:rsidRPr="003435FC">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5F13D5" w:rsidRDefault="00A356EF" w:rsidP="00EF09B2">
                  <w:pPr>
                    <w:pStyle w:val="ad"/>
                    <w:ind w:left="0"/>
                  </w:pPr>
                  <w:r w:rsidRPr="005F13D5">
                    <w:rPr>
                      <w:rFonts w:cs="Arial"/>
                      <w:color w:val="000000"/>
                    </w:rPr>
                    <w:t>4</w:t>
                  </w:r>
                  <w:r w:rsidR="00EF09B2"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3435FC" w:rsidRDefault="00EF09B2" w:rsidP="00EF09B2">
                  <w:pPr>
                    <w:contextualSpacing/>
                  </w:pPr>
                  <w:r w:rsidRPr="003435FC">
                    <w:rPr>
                      <w:rFonts w:eastAsia="Times New Roman" w:cs="Arial"/>
                    </w:rPr>
                    <w:t xml:space="preserve">Оценивается </w:t>
                  </w:r>
                  <w:r w:rsidR="00326D66" w:rsidRPr="003435FC">
                    <w:rPr>
                      <w:rFonts w:eastAsia="Times New Roman" w:cs="Arial"/>
                    </w:rPr>
                    <w:t>срок поставки товара,</w:t>
                  </w:r>
                  <w:r w:rsidR="00A457E5" w:rsidRPr="003435FC">
                    <w:rPr>
                      <w:rFonts w:eastAsia="Times New Roman" w:cs="Arial"/>
                    </w:rPr>
                    <w:t xml:space="preserve"> </w:t>
                  </w:r>
                  <w:r w:rsidRPr="003435FC">
                    <w:rPr>
                      <w:rFonts w:eastAsia="Times New Roman" w:cs="Arial"/>
                    </w:rPr>
                    <w:t xml:space="preserve">в </w:t>
                  </w:r>
                  <w:r w:rsidR="00646F83">
                    <w:rPr>
                      <w:rFonts w:eastAsia="Times New Roman" w:cs="Arial"/>
                    </w:rPr>
                    <w:t>календарных</w:t>
                  </w:r>
                  <w:r w:rsidR="00A457E5" w:rsidRPr="003435FC">
                    <w:rPr>
                      <w:rFonts w:eastAsia="Times New Roman" w:cs="Arial"/>
                    </w:rPr>
                    <w:t xml:space="preserve"> днях</w:t>
                  </w:r>
                  <w:r w:rsidR="00D61977" w:rsidRPr="003435FC">
                    <w:rPr>
                      <w:rFonts w:eastAsia="Times New Roman" w:cs="Arial"/>
                    </w:rPr>
                    <w:t xml:space="preserve"> который указывается в составе заявки</w:t>
                  </w:r>
                </w:p>
                <w:p w:rsidR="00EF09B2" w:rsidRPr="003435FC" w:rsidRDefault="00EF09B2" w:rsidP="00EF09B2">
                  <w:pPr>
                    <w:contextualSpacing/>
                  </w:pPr>
                  <w:r w:rsidRPr="003435FC">
                    <w:rPr>
                      <w:rFonts w:eastAsia="Times New Roman" w:cs="Arial"/>
                      <w:lang w:val="en-US"/>
                    </w:rPr>
                    <w:t>max</w:t>
                  </w:r>
                  <w:r w:rsidRPr="003435FC">
                    <w:rPr>
                      <w:rFonts w:eastAsia="Times New Roman" w:cs="Arial"/>
                    </w:rPr>
                    <w:t xml:space="preserve"> срок: </w:t>
                  </w:r>
                  <w:r w:rsidR="00240E79">
                    <w:rPr>
                      <w:rFonts w:eastAsia="Times New Roman" w:cs="Arial"/>
                    </w:rPr>
                    <w:t>1</w:t>
                  </w:r>
                  <w:r w:rsidR="00C81D76">
                    <w:rPr>
                      <w:rFonts w:eastAsia="Times New Roman" w:cs="Arial"/>
                    </w:rPr>
                    <w:t>5</w:t>
                  </w:r>
                  <w:r w:rsidR="00A5012F">
                    <w:rPr>
                      <w:rFonts w:eastAsia="Times New Roman" w:cs="Arial"/>
                    </w:rPr>
                    <w:t xml:space="preserve"> </w:t>
                  </w:r>
                  <w:r w:rsidR="00646F83">
                    <w:rPr>
                      <w:rFonts w:eastAsia="Times New Roman" w:cs="Arial"/>
                    </w:rPr>
                    <w:t>календарных</w:t>
                  </w:r>
                  <w:r w:rsidR="00A457E5" w:rsidRPr="003435FC">
                    <w:rPr>
                      <w:rFonts w:eastAsia="Times New Roman" w:cs="Arial"/>
                    </w:rPr>
                    <w:t xml:space="preserve"> дней</w:t>
                  </w:r>
                </w:p>
                <w:p w:rsidR="00EF09B2" w:rsidRPr="003435FC" w:rsidRDefault="00EF09B2" w:rsidP="00A5012F">
                  <w:pPr>
                    <w:contextualSpacing/>
                    <w:rPr>
                      <w:rFonts w:eastAsia="Times New Roman" w:cs="Arial"/>
                    </w:rPr>
                  </w:pPr>
                  <w:r w:rsidRPr="003435FC">
                    <w:rPr>
                      <w:rFonts w:eastAsia="Times New Roman" w:cs="Arial"/>
                      <w:lang w:val="en-US"/>
                    </w:rPr>
                    <w:t>min</w:t>
                  </w:r>
                  <w:r w:rsidRPr="003435FC">
                    <w:rPr>
                      <w:rFonts w:eastAsia="Times New Roman" w:cs="Arial"/>
                    </w:rPr>
                    <w:t xml:space="preserve"> срок: </w:t>
                  </w:r>
                  <w:r w:rsidR="00A5012F">
                    <w:rPr>
                      <w:rFonts w:eastAsia="Times New Roman" w:cs="Arial"/>
                    </w:rPr>
                    <w:t>м</w:t>
                  </w:r>
                  <w:r w:rsidR="00A5012F" w:rsidRPr="00A5012F">
                    <w:rPr>
                      <w:rFonts w:eastAsia="Times New Roman" w:cs="Arial"/>
                    </w:rPr>
                    <w:t xml:space="preserve">инимальный </w:t>
                  </w:r>
                  <w:r w:rsidR="00A5012F" w:rsidRPr="00A5012F">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Default="00C17A70" w:rsidP="00BF581E">
                  <w:pPr>
                    <w:autoSpaceDE w:val="0"/>
                  </w:pPr>
                  <w:r>
                    <w:rPr>
                      <w:rFonts w:eastAsia="Times New Roman" w:cs="Arial"/>
                      <w:color w:val="000000"/>
                    </w:rPr>
                    <w:lastRenderedPageBreak/>
                    <w:t>Срок гарантии</w:t>
                  </w:r>
                  <w:r w:rsidR="00E763A0">
                    <w:rPr>
                      <w:rFonts w:eastAsia="Times New Roman" w:cs="Arial"/>
                      <w:color w:val="000000"/>
                    </w:rPr>
                    <w:t xml:space="preserve"> </w:t>
                  </w:r>
                  <w:r w:rsidR="00BF581E">
                    <w:rPr>
                      <w:rFonts w:eastAsia="Times New Roman" w:cs="Arial"/>
                      <w:color w:val="000000"/>
                    </w:rPr>
                    <w:t>товара</w:t>
                  </w:r>
                  <w:r w:rsidR="00E763A0">
                    <w:rPr>
                      <w:rFonts w:eastAsia="Times New Roman" w:cs="Arial"/>
                      <w:color w:val="000000"/>
                    </w:rPr>
                    <w:t xml:space="preserve"> (</w:t>
                  </w:r>
                  <w:r w:rsidR="00BF581E">
                    <w:rPr>
                      <w:rFonts w:eastAsia="Times New Roman" w:cs="Arial"/>
                      <w:color w:val="000000"/>
                    </w:rPr>
                    <w:t xml:space="preserve">результат </w:t>
                  </w:r>
                  <w:r w:rsidR="00E763A0">
                    <w:rPr>
                      <w:rFonts w:eastAsia="Times New Roman" w:cs="Arial"/>
                      <w:color w:val="000000"/>
                    </w:rPr>
                    <w:t xml:space="preserve">работ, </w:t>
                  </w:r>
                  <w:r w:rsidR="00BF581E">
                    <w:rPr>
                      <w:rFonts w:eastAsia="Times New Roman" w:cs="Arial"/>
                      <w:color w:val="000000"/>
                    </w:rPr>
                    <w:t>результат</w:t>
                  </w:r>
                  <w:r w:rsidR="00E763A0">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5F13D5" w:rsidRDefault="00326D66" w:rsidP="00326D66">
                  <w:pPr>
                    <w:pStyle w:val="ad"/>
                    <w:ind w:left="0"/>
                  </w:pPr>
                  <w:r w:rsidRPr="005F13D5">
                    <w:rPr>
                      <w:rFonts w:cs="Arial"/>
                      <w:color w:val="000000"/>
                    </w:rPr>
                    <w:t>20%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Default="00E763A0" w:rsidP="00E763A0">
                  <w:pPr>
                    <w:contextualSpacing/>
                    <w:rPr>
                      <w:rFonts w:eastAsia="Times New Roman" w:cs="Arial"/>
                    </w:rPr>
                  </w:pPr>
                  <w:r>
                    <w:rPr>
                      <w:rFonts w:eastAsia="Times New Roman" w:cs="Arial"/>
                    </w:rPr>
                    <w:t xml:space="preserve">Оценивается </w:t>
                  </w:r>
                  <w:r w:rsidR="00C17A70">
                    <w:rPr>
                      <w:rFonts w:eastAsia="Times New Roman" w:cs="Arial"/>
                    </w:rPr>
                    <w:t>срок гарантии</w:t>
                  </w:r>
                  <w:r>
                    <w:rPr>
                      <w:rFonts w:eastAsia="Times New Roman" w:cs="Arial"/>
                    </w:rPr>
                    <w:t xml:space="preserve"> </w:t>
                  </w:r>
                  <w:r w:rsidR="009F5975">
                    <w:rPr>
                      <w:rFonts w:eastAsia="Times New Roman" w:cs="Arial"/>
                    </w:rPr>
                    <w:t>товара</w:t>
                  </w:r>
                  <w:r>
                    <w:rPr>
                      <w:rFonts w:eastAsia="Times New Roman" w:cs="Arial"/>
                    </w:rPr>
                    <w:t>, который указывается в составе заявки</w:t>
                  </w:r>
                </w:p>
                <w:p w:rsidR="00326D66" w:rsidRDefault="00E763A0" w:rsidP="00A516D0">
                  <w:pPr>
                    <w:contextualSpacing/>
                  </w:pPr>
                  <w:r w:rsidRPr="003435FC">
                    <w:rPr>
                      <w:rFonts w:eastAsia="Times New Roman" w:cs="Arial"/>
                      <w:lang w:val="en-US"/>
                    </w:rPr>
                    <w:t>min</w:t>
                  </w:r>
                  <w:r w:rsidRPr="003435FC">
                    <w:rPr>
                      <w:rFonts w:eastAsia="Times New Roman" w:cs="Arial"/>
                    </w:rPr>
                    <w:t xml:space="preserve"> срок: </w:t>
                  </w:r>
                  <w:r w:rsidR="00A516D0">
                    <w:rPr>
                      <w:rFonts w:eastAsia="Times New Roman" w:cs="Arial"/>
                    </w:rPr>
                    <w:t>12 месяцев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04477D" w:rsidRDefault="0004477D" w:rsidP="0004477D">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04477D" w:rsidRDefault="009E6B3C"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9E6B3C"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r w:rsidR="00FF38CF" w:rsidRPr="00FF38CF">
              <w:rPr>
                <w:rFonts w:eastAsia="Times New Roman"/>
                <w:sz w:val="28"/>
                <w:szCs w:val="28"/>
                <w:lang w:val="en-US"/>
              </w:rPr>
              <w:t>Kz</w:t>
            </w:r>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FF38CF" w:rsidRDefault="00FF38CF" w:rsidP="00FF38CF">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9E6B3C"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EF09B2" w:rsidRDefault="005B0351" w:rsidP="00EF09B2">
            <w:r>
              <w:rPr>
                <w:rFonts w:eastAsia="Times New Roman"/>
                <w:lang w:val="en-US"/>
              </w:rPr>
              <w:lastRenderedPageBreak/>
              <w:t>B</w:t>
            </w:r>
            <w:r>
              <w:rPr>
                <w:rFonts w:eastAsia="Times New Roman"/>
                <w:vertAlign w:val="superscript"/>
                <w:lang w:val="en-US"/>
              </w:rPr>
              <w:t>max</w:t>
            </w:r>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r w:rsidR="00EF09B2">
              <w:rPr>
                <w:rFonts w:eastAsia="Times New Roman"/>
                <w:lang w:val="en-US"/>
              </w:rPr>
              <w:t>i</w:t>
            </w:r>
            <w:r w:rsidR="00EF09B2">
              <w:rPr>
                <w:rFonts w:eastAsia="Times New Roman"/>
              </w:rPr>
              <w:t>-м участником в заявке;</w:t>
            </w:r>
          </w:p>
          <w:p w:rsidR="00EF09B2" w:rsidRDefault="005B0351" w:rsidP="00EF09B2">
            <w:r>
              <w:rPr>
                <w:rFonts w:eastAsia="Times New Roman"/>
                <w:lang w:val="en-US"/>
              </w:rPr>
              <w:t>B</w:t>
            </w:r>
            <w:r>
              <w:rPr>
                <w:rFonts w:eastAsia="Times New Roman"/>
                <w:vertAlign w:val="superscript"/>
                <w:lang w:val="en-US"/>
              </w:rPr>
              <w:t>min</w:t>
            </w:r>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364A61" w:rsidRPr="00326D66" w:rsidRDefault="00364A61" w:rsidP="00364A61">
            <w:pPr>
              <w:rPr>
                <w:rFonts w:eastAsia="Times New Roman"/>
              </w:rPr>
            </w:pPr>
          </w:p>
          <w:p w:rsidR="00BF581E" w:rsidRPr="00DA4FDC" w:rsidRDefault="009E6B3C"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*100*K</w:t>
            </w:r>
            <w:r w:rsidR="00BF581E">
              <w:rPr>
                <w:rFonts w:eastAsia="Times New Roman"/>
                <w:vertAlign w:val="subscript"/>
                <w:lang w:val="en-US"/>
              </w:rPr>
              <w:t>z</w:t>
            </w:r>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r w:rsidRPr="00B070AF">
              <w:rPr>
                <w:rFonts w:eastAsia="Times New Roman"/>
              </w:rPr>
              <w:t>Ci - предложение i-го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9 п. 29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1B0843">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1B0843">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C81D76"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43647B">
              <w:rPr>
                <w:i/>
                <w:lang w:eastAsia="ru-RU"/>
              </w:rPr>
              <w:t>(счета, в случае, если участник</w:t>
            </w:r>
            <w:r w:rsidRPr="00A01D9C">
              <w:rPr>
                <w:i/>
                <w:lang w:eastAsia="ru-RU"/>
              </w:rPr>
              <w:t xml:space="preserve">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 п. 2(2.1</w:t>
      </w:r>
      <w:r w:rsidR="001B0843">
        <w:rPr>
          <w:rFonts w:eastAsia="Times New Roman"/>
          <w:i/>
          <w:sz w:val="20"/>
          <w:szCs w:val="20"/>
        </w:rPr>
        <w:t xml:space="preserve">, </w:t>
      </w:r>
      <w:r w:rsidR="004D1C00">
        <w:rPr>
          <w:rFonts w:eastAsia="Times New Roman"/>
          <w:i/>
          <w:sz w:val="20"/>
          <w:szCs w:val="20"/>
        </w:rPr>
        <w:t>2.2, 2.3</w:t>
      </w:r>
      <w:r w:rsidR="00743E72" w:rsidRPr="00743E72">
        <w:rPr>
          <w:rFonts w:eastAsia="Times New Roman"/>
          <w:i/>
          <w:sz w:val="20"/>
          <w:szCs w:val="20"/>
        </w:rPr>
        <w:t>), п.3(3.1</w:t>
      </w:r>
      <w:r w:rsidR="00906986">
        <w:rPr>
          <w:rFonts w:eastAsia="Times New Roman"/>
          <w:i/>
          <w:sz w:val="20"/>
          <w:szCs w:val="20"/>
        </w:rPr>
        <w:t>, 3.2, 3.3, 3.4, 3.5, 3.6, 3.7</w:t>
      </w:r>
      <w:r w:rsidR="00743E72" w:rsidRPr="00743E72">
        <w:rPr>
          <w:rFonts w:eastAsia="Times New Roman"/>
          <w:i/>
          <w:sz w:val="20"/>
          <w:szCs w:val="20"/>
        </w:rPr>
        <w:t>), п.4(4.1, 4.2</w:t>
      </w:r>
      <w:r w:rsidR="00906986">
        <w:rPr>
          <w:rFonts w:eastAsia="Times New Roman"/>
          <w:i/>
          <w:sz w:val="20"/>
          <w:szCs w:val="20"/>
        </w:rPr>
        <w:t>, 4.3</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C03E71" w:rsidRDefault="00C03E71">
      <w:pPr>
        <w:widowControl w:val="0"/>
        <w:autoSpaceDE w:val="0"/>
        <w:jc w:val="left"/>
        <w:rPr>
          <w:rFonts w:eastAsia="Times New Roman"/>
          <w:b/>
          <w:sz w:val="22"/>
          <w:szCs w:val="22"/>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 xml:space="preserve">(п.1(1.1), </w:t>
      </w:r>
      <w:r w:rsidR="00195BCC" w:rsidRPr="00195BCC">
        <w:rPr>
          <w:rFonts w:eastAsia="Times New Roman"/>
          <w:i/>
          <w:color w:val="C00000"/>
          <w:sz w:val="20"/>
          <w:szCs w:val="20"/>
        </w:rPr>
        <w:t>п. 2(2.1</w:t>
      </w:r>
      <w:r w:rsidR="0086677D" w:rsidRPr="0086677D">
        <w:rPr>
          <w:rFonts w:eastAsia="Times New Roman"/>
          <w:i/>
          <w:color w:val="C00000"/>
          <w:sz w:val="20"/>
          <w:szCs w:val="20"/>
        </w:rPr>
        <w:t>, 2.2, 2.3</w:t>
      </w:r>
      <w:r w:rsidR="00195BCC" w:rsidRPr="0086677D">
        <w:rPr>
          <w:rFonts w:eastAsia="Times New Roman"/>
          <w:i/>
          <w:color w:val="C00000"/>
          <w:sz w:val="20"/>
          <w:szCs w:val="20"/>
        </w:rPr>
        <w:t xml:space="preserve">), </w:t>
      </w:r>
      <w:r w:rsidR="00195BCC" w:rsidRPr="00195BCC">
        <w:rPr>
          <w:rFonts w:eastAsia="Times New Roman"/>
          <w:i/>
          <w:color w:val="C00000"/>
          <w:sz w:val="20"/>
          <w:szCs w:val="20"/>
        </w:rPr>
        <w:t>п.3(3.1, 3.2, 3.3, 3.4, 3.5, 3.6, 3.7), п.4(4.1, 4.2, 4.3)</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1B0843">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B3C" w:rsidRDefault="009E6B3C">
      <w:r>
        <w:separator/>
      </w:r>
    </w:p>
  </w:endnote>
  <w:endnote w:type="continuationSeparator" w:id="0">
    <w:p w:rsidR="009E6B3C" w:rsidRDefault="009E6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76" w:rsidRDefault="00C81D76" w:rsidP="00B80539">
    <w:pPr>
      <w:pStyle w:val="af3"/>
      <w:jc w:val="right"/>
    </w:pPr>
    <w:r>
      <w:fldChar w:fldCharType="begin"/>
    </w:r>
    <w:r>
      <w:instrText xml:space="preserve"> PAGE </w:instrText>
    </w:r>
    <w:r>
      <w:fldChar w:fldCharType="separate"/>
    </w:r>
    <w:r w:rsidR="001B0843">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B3C" w:rsidRDefault="009E6B3C">
      <w:r>
        <w:separator/>
      </w:r>
    </w:p>
  </w:footnote>
  <w:footnote w:type="continuationSeparator" w:id="0">
    <w:p w:rsidR="009E6B3C" w:rsidRDefault="009E6B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112CE3"/>
    <w:rsid w:val="001162ED"/>
    <w:rsid w:val="00121CE7"/>
    <w:rsid w:val="00133EDC"/>
    <w:rsid w:val="00190553"/>
    <w:rsid w:val="001927CD"/>
    <w:rsid w:val="0019315D"/>
    <w:rsid w:val="00195BCC"/>
    <w:rsid w:val="00196F20"/>
    <w:rsid w:val="001A7611"/>
    <w:rsid w:val="001B0843"/>
    <w:rsid w:val="001E4222"/>
    <w:rsid w:val="001E7F35"/>
    <w:rsid w:val="001F158D"/>
    <w:rsid w:val="001F4D93"/>
    <w:rsid w:val="001F5A80"/>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435FC"/>
    <w:rsid w:val="00361106"/>
    <w:rsid w:val="00363F53"/>
    <w:rsid w:val="00364A61"/>
    <w:rsid w:val="00370D83"/>
    <w:rsid w:val="003775D7"/>
    <w:rsid w:val="003860F5"/>
    <w:rsid w:val="003916D7"/>
    <w:rsid w:val="003926F4"/>
    <w:rsid w:val="00393584"/>
    <w:rsid w:val="003A3161"/>
    <w:rsid w:val="003A36D5"/>
    <w:rsid w:val="004320F9"/>
    <w:rsid w:val="00440FA4"/>
    <w:rsid w:val="00444A6E"/>
    <w:rsid w:val="00452B94"/>
    <w:rsid w:val="0046183F"/>
    <w:rsid w:val="00480470"/>
    <w:rsid w:val="0049590D"/>
    <w:rsid w:val="004B346F"/>
    <w:rsid w:val="004C1570"/>
    <w:rsid w:val="004D1C00"/>
    <w:rsid w:val="004E12AA"/>
    <w:rsid w:val="004E5572"/>
    <w:rsid w:val="004F048C"/>
    <w:rsid w:val="00503B42"/>
    <w:rsid w:val="00504B85"/>
    <w:rsid w:val="005076F3"/>
    <w:rsid w:val="005161DE"/>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5335"/>
    <w:rsid w:val="00743E72"/>
    <w:rsid w:val="007458A5"/>
    <w:rsid w:val="007548EE"/>
    <w:rsid w:val="007560D5"/>
    <w:rsid w:val="00764398"/>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1662"/>
    <w:rsid w:val="00943550"/>
    <w:rsid w:val="00943F3B"/>
    <w:rsid w:val="00953E5D"/>
    <w:rsid w:val="00960B13"/>
    <w:rsid w:val="00962BEC"/>
    <w:rsid w:val="00963A6F"/>
    <w:rsid w:val="009A5222"/>
    <w:rsid w:val="009D2686"/>
    <w:rsid w:val="009D29C0"/>
    <w:rsid w:val="009D3965"/>
    <w:rsid w:val="009E0487"/>
    <w:rsid w:val="009E6B3C"/>
    <w:rsid w:val="009F5975"/>
    <w:rsid w:val="009F5E45"/>
    <w:rsid w:val="00A15122"/>
    <w:rsid w:val="00A2218C"/>
    <w:rsid w:val="00A31594"/>
    <w:rsid w:val="00A356EF"/>
    <w:rsid w:val="00A457E5"/>
    <w:rsid w:val="00A5012F"/>
    <w:rsid w:val="00A516D0"/>
    <w:rsid w:val="00A67B2D"/>
    <w:rsid w:val="00A73A83"/>
    <w:rsid w:val="00A7487D"/>
    <w:rsid w:val="00A75BEE"/>
    <w:rsid w:val="00A80569"/>
    <w:rsid w:val="00A80666"/>
    <w:rsid w:val="00A85FB1"/>
    <w:rsid w:val="00AC33C8"/>
    <w:rsid w:val="00AD0B22"/>
    <w:rsid w:val="00AD6C8D"/>
    <w:rsid w:val="00AD72F2"/>
    <w:rsid w:val="00AD7E65"/>
    <w:rsid w:val="00AF013E"/>
    <w:rsid w:val="00B228AA"/>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81E"/>
    <w:rsid w:val="00C03E71"/>
    <w:rsid w:val="00C17A70"/>
    <w:rsid w:val="00C21813"/>
    <w:rsid w:val="00C252B0"/>
    <w:rsid w:val="00C25A10"/>
    <w:rsid w:val="00C33032"/>
    <w:rsid w:val="00C35A0B"/>
    <w:rsid w:val="00C374FB"/>
    <w:rsid w:val="00C405C9"/>
    <w:rsid w:val="00C40A02"/>
    <w:rsid w:val="00C40A21"/>
    <w:rsid w:val="00C51B47"/>
    <w:rsid w:val="00C73AB4"/>
    <w:rsid w:val="00C81234"/>
    <w:rsid w:val="00C81D76"/>
    <w:rsid w:val="00C85ABB"/>
    <w:rsid w:val="00C87E79"/>
    <w:rsid w:val="00CB64C9"/>
    <w:rsid w:val="00CD0D0C"/>
    <w:rsid w:val="00CD24FE"/>
    <w:rsid w:val="00CE3BE0"/>
    <w:rsid w:val="00CE59BB"/>
    <w:rsid w:val="00CF7840"/>
    <w:rsid w:val="00D03783"/>
    <w:rsid w:val="00D171A7"/>
    <w:rsid w:val="00D24700"/>
    <w:rsid w:val="00D407BF"/>
    <w:rsid w:val="00D411E1"/>
    <w:rsid w:val="00D539B8"/>
    <w:rsid w:val="00D56483"/>
    <w:rsid w:val="00D61977"/>
    <w:rsid w:val="00D820AE"/>
    <w:rsid w:val="00D876BF"/>
    <w:rsid w:val="00D95A08"/>
    <w:rsid w:val="00D969B5"/>
    <w:rsid w:val="00D9718C"/>
    <w:rsid w:val="00DA4FDC"/>
    <w:rsid w:val="00DC587E"/>
    <w:rsid w:val="00DE4FF1"/>
    <w:rsid w:val="00E148C1"/>
    <w:rsid w:val="00E31423"/>
    <w:rsid w:val="00E31669"/>
    <w:rsid w:val="00E4643F"/>
    <w:rsid w:val="00E67B27"/>
    <w:rsid w:val="00E763A0"/>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C93A6-97EA-4248-8D06-C30A7A167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11894</Words>
  <Characters>67798</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79533</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2023-01-25T03:33:00Z</cp:lastPrinted>
  <dcterms:created xsi:type="dcterms:W3CDTF">2023-10-10T05:11:00Z</dcterms:created>
  <dcterms:modified xsi:type="dcterms:W3CDTF">2023-10-10T05:11:00Z</dcterms:modified>
</cp:coreProperties>
</file>