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1B0843" w:rsidRDefault="001B0843" w:rsidP="009D2686">
            <w:pPr>
              <w:widowControl w:val="0"/>
              <w:autoSpaceDE w:val="0"/>
              <w:jc w:val="left"/>
              <w:rPr>
                <w:rFonts w:eastAsia="Times New Roman"/>
                <w:b/>
              </w:rPr>
            </w:pPr>
            <w:r>
              <w:rPr>
                <w:rFonts w:eastAsia="Times New Roman"/>
                <w:b/>
              </w:rPr>
              <w:t>Заместитель генерального</w:t>
            </w:r>
            <w:r w:rsidR="00555867">
              <w:rPr>
                <w:rFonts w:eastAsia="Times New Roman"/>
                <w:b/>
              </w:rPr>
              <w:t xml:space="preserve"> </w:t>
            </w:r>
            <w:r w:rsidR="009D2686">
              <w:rPr>
                <w:rFonts w:eastAsia="Times New Roman"/>
                <w:b/>
              </w:rPr>
              <w:t>директор</w:t>
            </w:r>
            <w:r>
              <w:rPr>
                <w:rFonts w:eastAsia="Times New Roman"/>
                <w:b/>
              </w:rPr>
              <w:t xml:space="preserve">а </w:t>
            </w:r>
          </w:p>
          <w:p w:rsidR="009D2686" w:rsidRDefault="001B0843" w:rsidP="009D2686">
            <w:pPr>
              <w:widowControl w:val="0"/>
              <w:autoSpaceDE w:val="0"/>
              <w:jc w:val="left"/>
              <w:rPr>
                <w:rFonts w:eastAsia="Times New Roman"/>
                <w:b/>
              </w:rPr>
            </w:pPr>
            <w:r>
              <w:rPr>
                <w:rFonts w:eastAsia="Times New Roman"/>
                <w:b/>
              </w:rPr>
              <w:t>по производству</w:t>
            </w:r>
            <w:r w:rsidR="00555867">
              <w:rPr>
                <w:rFonts w:eastAsia="Times New Roman"/>
                <w:b/>
              </w:rPr>
              <w:t xml:space="preserve"> </w:t>
            </w:r>
            <w:r w:rsidR="009D2686">
              <w:rPr>
                <w:rFonts w:eastAsia="Times New Roman"/>
                <w:b/>
              </w:rPr>
              <w:t xml:space="preserve"> </w:t>
            </w:r>
          </w:p>
          <w:p w:rsidR="00015E42" w:rsidRPr="000509FB" w:rsidRDefault="00015E42" w:rsidP="009D2686">
            <w:pPr>
              <w:widowControl w:val="0"/>
              <w:autoSpaceDE w:val="0"/>
              <w:jc w:val="left"/>
              <w:rPr>
                <w:rFonts w:eastAsia="Times New Roman"/>
                <w:b/>
              </w:rPr>
            </w:pPr>
          </w:p>
          <w:p w:rsidR="00E763A0" w:rsidRPr="000509FB" w:rsidRDefault="009D2686" w:rsidP="009D2686">
            <w:pPr>
              <w:widowControl w:val="0"/>
              <w:autoSpaceDE w:val="0"/>
              <w:jc w:val="left"/>
              <w:rPr>
                <w:rFonts w:eastAsia="Times New Roman"/>
                <w:b/>
              </w:rPr>
            </w:pPr>
            <w:r w:rsidRPr="000509FB">
              <w:rPr>
                <w:rFonts w:eastAsia="Times New Roman"/>
                <w:b/>
              </w:rPr>
              <w:t xml:space="preserve">______________ </w:t>
            </w:r>
            <w:r w:rsidR="001B0843">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4320F9">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94166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4320F9" w:rsidRPr="001A27B5" w:rsidRDefault="004320F9" w:rsidP="001F5A80">
            <w:pPr>
              <w:widowControl w:val="0"/>
              <w:autoSpaceDE w:val="0"/>
              <w:jc w:val="left"/>
              <w:rPr>
                <w:rFonts w:eastAsia="Times New Roman"/>
                <w:b/>
                <w:highlight w:val="yellow"/>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94166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095BD8">
        <w:rPr>
          <w:b/>
          <w:sz w:val="28"/>
          <w:szCs w:val="28"/>
          <w:lang w:bidi="hi-IN"/>
        </w:rPr>
        <w:t>автопокрышек</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2023г.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B612DD" w:rsidRDefault="00B612DD">
      <w:pPr>
        <w:ind w:left="-567"/>
        <w:jc w:val="center"/>
        <w:rPr>
          <w:rFonts w:eastAsia="Times New Roman"/>
        </w:rPr>
      </w:pPr>
    </w:p>
    <w:p w:rsidR="00797947" w:rsidRDefault="00797947">
      <w:pPr>
        <w:ind w:left="-567"/>
        <w:jc w:val="center"/>
        <w:rPr>
          <w:rFonts w:eastAsia="Times New Roman"/>
        </w:rPr>
      </w:pPr>
    </w:p>
    <w:p w:rsidR="003926F4" w:rsidRDefault="003926F4">
      <w:pPr>
        <w:ind w:left="-567"/>
        <w:jc w:val="center"/>
        <w:rPr>
          <w:rFonts w:eastAsia="Times New Roman"/>
        </w:rPr>
      </w:pPr>
    </w:p>
    <w:p w:rsidR="00634B61" w:rsidRDefault="00634B61">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4320F9">
        <w:rPr>
          <w:rFonts w:eastAsia="Times New Roman"/>
          <w:b/>
        </w:rPr>
        <w:t>3</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7D3A62">
            <w:pPr>
              <w:snapToGrid w:val="0"/>
              <w:jc w:val="center"/>
              <w:rPr>
                <w:rFonts w:eastAsia="Times New Roman" w:cs="Arial"/>
                <w:bCs/>
                <w:sz w:val="28"/>
                <w:szCs w:val="28"/>
              </w:rPr>
            </w:pPr>
            <w:r>
              <w:rPr>
                <w:rFonts w:eastAsia="Times New Roman" w:cs="Arial"/>
                <w:bCs/>
                <w:sz w:val="28"/>
                <w:szCs w:val="28"/>
              </w:rPr>
              <w:t>39-</w:t>
            </w:r>
            <w:r w:rsidR="007D3A62">
              <w:rPr>
                <w:rFonts w:eastAsia="Times New Roman" w:cs="Arial"/>
                <w:bCs/>
                <w:sz w:val="28"/>
                <w:szCs w:val="28"/>
              </w:rPr>
              <w:t>44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7D3A62" w:rsidP="007D3A62">
            <w:pPr>
              <w:snapToGrid w:val="0"/>
              <w:jc w:val="center"/>
              <w:rPr>
                <w:rFonts w:eastAsia="Times New Roman" w:cs="Arial"/>
                <w:bCs/>
                <w:sz w:val="28"/>
                <w:szCs w:val="28"/>
              </w:rPr>
            </w:pPr>
            <w:r>
              <w:rPr>
                <w:rFonts w:eastAsia="Times New Roman" w:cs="Arial"/>
                <w:bCs/>
                <w:sz w:val="28"/>
                <w:szCs w:val="28"/>
              </w:rPr>
              <w:t>45</w:t>
            </w:r>
            <w:r w:rsidR="00907D87">
              <w:rPr>
                <w:rFonts w:eastAsia="Times New Roman" w:cs="Arial"/>
                <w:bCs/>
                <w:sz w:val="28"/>
                <w:szCs w:val="28"/>
              </w:rPr>
              <w:t>-</w:t>
            </w:r>
            <w:r>
              <w:rPr>
                <w:rFonts w:eastAsia="Times New Roman" w:cs="Arial"/>
                <w:bCs/>
                <w:sz w:val="28"/>
                <w:szCs w:val="28"/>
              </w:rPr>
              <w:t>50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B228AA" w:rsidP="007D3A62">
            <w:pPr>
              <w:snapToGrid w:val="0"/>
              <w:jc w:val="center"/>
              <w:rPr>
                <w:rFonts w:eastAsia="Times New Roman" w:cs="Arial"/>
                <w:bCs/>
                <w:sz w:val="28"/>
                <w:szCs w:val="28"/>
                <w:lang w:val="en-US"/>
              </w:rPr>
            </w:pPr>
            <w:r>
              <w:rPr>
                <w:rFonts w:eastAsia="Times New Roman" w:cs="Arial"/>
                <w:bCs/>
                <w:sz w:val="28"/>
                <w:szCs w:val="28"/>
              </w:rPr>
              <w:t>51</w:t>
            </w:r>
            <w:r w:rsidR="007D3A62">
              <w:rPr>
                <w:rFonts w:eastAsia="Times New Roman" w:cs="Arial"/>
                <w:bCs/>
                <w:sz w:val="28"/>
                <w:szCs w:val="28"/>
              </w:rPr>
              <w:t>-55</w:t>
            </w:r>
            <w:bookmarkStart w:id="0" w:name="_GoBack"/>
            <w:bookmarkEnd w:id="0"/>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1B0843">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1B0843">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1B0843">
            <w:pPr>
              <w:autoSpaceDE w:val="0"/>
            </w:pPr>
            <w:r>
              <w:rPr>
                <w:rFonts w:eastAsia="Times New Roman"/>
                <w:iCs/>
                <w:color w:val="000000"/>
              </w:rPr>
              <w:t>Н</w:t>
            </w:r>
            <w:r w:rsidR="00941662" w:rsidRPr="00603A58">
              <w:rPr>
                <w:rFonts w:eastAsia="Times New Roman"/>
                <w:iCs/>
                <w:color w:val="000000"/>
              </w:rPr>
              <w:t xml:space="preserve">ачальник отдела снабжения АО «УТС» </w:t>
            </w:r>
            <w:r>
              <w:rPr>
                <w:rFonts w:eastAsia="Times New Roman"/>
                <w:iCs/>
                <w:color w:val="000000"/>
              </w:rPr>
              <w:t>Корепанов Дмитрий Александрович</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095BD8" w:rsidP="00C33032">
            <w:pPr>
              <w:autoSpaceDE w:val="0"/>
            </w:pPr>
            <w:r>
              <w:rPr>
                <w:rFonts w:eastAsia="Times New Roman"/>
                <w:iCs/>
                <w:color w:val="000000"/>
              </w:rPr>
              <w:t>Контрольный механик ЦСТ Рогин Евгений Николаевич</w:t>
            </w:r>
            <w:r>
              <w:rPr>
                <w:bCs/>
              </w:rPr>
              <w:t xml:space="preserve"> </w:t>
            </w:r>
            <w:r w:rsidRPr="00E858B5">
              <w:rPr>
                <w:bCs/>
              </w:rPr>
              <w:t xml:space="preserve">тел. </w:t>
            </w:r>
            <w:r>
              <w:rPr>
                <w:bCs/>
              </w:rPr>
              <w:t>8-908-880-87-86</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095BD8">
            <w:r w:rsidRPr="009F5E45">
              <w:rPr>
                <w:rFonts w:eastAsia="Times New Roman"/>
              </w:rPr>
              <w:t>«</w:t>
            </w:r>
            <w:r w:rsidR="00095BD8">
              <w:rPr>
                <w:rFonts w:eastAsia="Times New Roman"/>
              </w:rPr>
              <w:t>20</w:t>
            </w:r>
            <w:r w:rsidRPr="009F5E45">
              <w:rPr>
                <w:rFonts w:eastAsia="Times New Roman"/>
              </w:rPr>
              <w:t xml:space="preserve">» </w:t>
            </w:r>
            <w:r w:rsidR="001B0843">
              <w:rPr>
                <w:rFonts w:eastAsia="Times New Roman"/>
              </w:rPr>
              <w:t>октября</w:t>
            </w:r>
            <w:r w:rsidRPr="009F5E45">
              <w:rPr>
                <w:rFonts w:eastAsia="Times New Roman"/>
              </w:rPr>
              <w:t xml:space="preserve"> 202</w:t>
            </w:r>
            <w:r w:rsidR="004320F9">
              <w:rPr>
                <w:rFonts w:eastAsia="Times New Roman"/>
              </w:rPr>
              <w:t>3</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095BD8">
            <w:r w:rsidRPr="009F5E45">
              <w:t>«</w:t>
            </w:r>
            <w:r w:rsidR="00095BD8">
              <w:t>30</w:t>
            </w:r>
            <w:r w:rsidRPr="009F5E45">
              <w:t xml:space="preserve">» </w:t>
            </w:r>
            <w:r w:rsidR="001B0843">
              <w:t>октября</w:t>
            </w:r>
            <w:r w:rsidRPr="009F5E45">
              <w:t xml:space="preserve"> 202</w:t>
            </w:r>
            <w:r w:rsidR="004320F9">
              <w:t>3</w:t>
            </w:r>
            <w:r w:rsidRPr="009F5E45">
              <w:t xml:space="preserve"> года в 0</w:t>
            </w:r>
            <w:r w:rsidR="004320F9">
              <w:t>8</w:t>
            </w:r>
            <w:r w:rsidRPr="009F5E45">
              <w:t>:</w:t>
            </w:r>
            <w:r w:rsidR="004320F9">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095BD8">
            <w:pPr>
              <w:autoSpaceDE w:val="0"/>
              <w:rPr>
                <w:rFonts w:eastAsia="Times New Roman"/>
                <w:highlight w:val="lightGray"/>
              </w:rPr>
            </w:pPr>
            <w:r w:rsidRPr="009F5E45">
              <w:t>«</w:t>
            </w:r>
            <w:r w:rsidR="00095BD8">
              <w:t>30</w:t>
            </w:r>
            <w:r w:rsidRPr="009F5E45">
              <w:t xml:space="preserve">» </w:t>
            </w:r>
            <w:r w:rsidR="001B0843">
              <w:t>октября</w:t>
            </w:r>
            <w:r w:rsidRPr="009F5E45">
              <w:t xml:space="preserve"> 202</w:t>
            </w:r>
            <w:r w:rsidR="004320F9">
              <w:t>3</w:t>
            </w:r>
            <w:r w:rsidRPr="009F5E45">
              <w:t xml:space="preserve"> года в 0</w:t>
            </w:r>
            <w:r w:rsidR="004320F9">
              <w:t>8</w:t>
            </w:r>
            <w:r w:rsidRPr="009F5E45">
              <w:t>:</w:t>
            </w:r>
            <w:r w:rsidR="004320F9">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095BD8">
              <w:t>31</w:t>
            </w:r>
            <w:r w:rsidR="00A31594" w:rsidRPr="009F5E45">
              <w:t xml:space="preserve">» </w:t>
            </w:r>
            <w:r w:rsidR="001B0843">
              <w:t>октября</w:t>
            </w:r>
            <w:r w:rsidR="00A31594" w:rsidRPr="009F5E45">
              <w:t xml:space="preserve"> 202</w:t>
            </w:r>
            <w:r w:rsidR="004320F9">
              <w:t>3</w:t>
            </w:r>
            <w:r w:rsidR="00A31594" w:rsidRPr="009F5E45">
              <w:t xml:space="preserve"> года в 0</w:t>
            </w:r>
            <w:r w:rsidR="004320F9">
              <w:t>8</w:t>
            </w:r>
            <w:r w:rsidR="00A31594" w:rsidRPr="009F5E45">
              <w:t>:</w:t>
            </w:r>
            <w:r w:rsidR="004320F9">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095BD8">
              <w:t>01</w:t>
            </w:r>
            <w:r w:rsidR="00A31594" w:rsidRPr="009F5E45">
              <w:t xml:space="preserve">» </w:t>
            </w:r>
            <w:r w:rsidR="00095BD8">
              <w:t>ноября</w:t>
            </w:r>
            <w:r w:rsidR="00A31594" w:rsidRPr="009F5E45">
              <w:t xml:space="preserve"> 202</w:t>
            </w:r>
            <w:r w:rsidR="004320F9">
              <w:t>3</w:t>
            </w:r>
            <w:r w:rsidR="00A31594" w:rsidRPr="009F5E45">
              <w:t xml:space="preserve"> года в 0</w:t>
            </w:r>
            <w:r w:rsidR="004320F9">
              <w:t>8</w:t>
            </w:r>
            <w:r w:rsidR="00A31594" w:rsidRPr="009F5E45">
              <w:t>:</w:t>
            </w:r>
            <w:r w:rsidR="004320F9">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095BD8">
              <w:t>0</w:t>
            </w:r>
            <w:r w:rsidR="001B0843">
              <w:t>2</w:t>
            </w:r>
            <w:r w:rsidR="00A31594" w:rsidRPr="009F5E45">
              <w:t xml:space="preserve">» </w:t>
            </w:r>
            <w:r w:rsidR="00095BD8">
              <w:t>ноя</w:t>
            </w:r>
            <w:r w:rsidR="001B0843">
              <w:t>бря</w:t>
            </w:r>
            <w:r w:rsidR="00A31594" w:rsidRPr="009F5E45">
              <w:t xml:space="preserve"> 202</w:t>
            </w:r>
            <w:r w:rsidR="004320F9">
              <w:t>3</w:t>
            </w:r>
            <w:r w:rsidR="00A31594" w:rsidRPr="009F5E45">
              <w:t xml:space="preserve"> года в 0</w:t>
            </w:r>
            <w:r w:rsidR="004320F9">
              <w:t>8</w:t>
            </w:r>
            <w:r w:rsidR="00A31594" w:rsidRPr="009F5E45">
              <w:t>:</w:t>
            </w:r>
            <w:r w:rsidR="004320F9">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095BD8">
              <w:rPr>
                <w:rFonts w:eastAsia="Times New Roman"/>
              </w:rPr>
              <w:t>20</w:t>
            </w:r>
            <w:r w:rsidR="00A31594" w:rsidRPr="009F5E45">
              <w:rPr>
                <w:rFonts w:eastAsia="Times New Roman"/>
              </w:rPr>
              <w:t xml:space="preserve">» </w:t>
            </w:r>
            <w:r w:rsidR="001B0843">
              <w:rPr>
                <w:rFonts w:eastAsia="Times New Roman"/>
              </w:rPr>
              <w:t>октября</w:t>
            </w:r>
            <w:r w:rsidR="004320F9">
              <w:rPr>
                <w:rFonts w:eastAsia="Times New Roman"/>
              </w:rPr>
              <w:t xml:space="preserve"> </w:t>
            </w:r>
            <w:r w:rsidR="00A31594" w:rsidRPr="009F5E45">
              <w:rPr>
                <w:rFonts w:eastAsia="Times New Roman"/>
              </w:rPr>
              <w:t>202</w:t>
            </w:r>
            <w:r w:rsidR="004320F9">
              <w:rPr>
                <w:rFonts w:eastAsia="Times New Roman"/>
              </w:rPr>
              <w:t>3</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095BD8">
              <w:t>30</w:t>
            </w:r>
            <w:r w:rsidRPr="009F5E45">
              <w:t xml:space="preserve">» </w:t>
            </w:r>
            <w:r w:rsidR="001B0843">
              <w:t>октября</w:t>
            </w:r>
            <w:r w:rsidRPr="009F5E45">
              <w:t xml:space="preserve"> 202</w:t>
            </w:r>
            <w:r w:rsidR="004320F9">
              <w:t>3</w:t>
            </w:r>
            <w:r w:rsidRPr="009F5E45">
              <w:t xml:space="preserve"> года 0</w:t>
            </w:r>
            <w:r w:rsidR="004320F9">
              <w:t>8</w:t>
            </w:r>
            <w:r w:rsidRPr="009F5E45">
              <w:t>:</w:t>
            </w:r>
            <w:r w:rsidR="004320F9">
              <w:t>3</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631D90">
              <w:rPr>
                <w:b/>
                <w:u w:val="single"/>
                <w:lang w:bidi="hi-IN"/>
              </w:rPr>
              <w:t>автопокрышек</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 xml:space="preserve">Предмет договора: Поставка </w:t>
            </w:r>
            <w:r w:rsidR="00631D90">
              <w:rPr>
                <w:b/>
                <w:u w:val="single"/>
                <w:lang w:bidi="hi-IN"/>
              </w:rPr>
              <w:t>автопокрышек</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 xml:space="preserve">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Начальная (максимальная) цена составляет:</w:t>
            </w:r>
            <w:r w:rsidR="000B0119" w:rsidRPr="004320F9">
              <w:rPr>
                <w:rFonts w:eastAsia="DejaVu Sans" w:cs="DejaVu Sans"/>
                <w:b/>
                <w:iCs/>
                <w:kern w:val="1"/>
                <w:lang w:bidi="hi-IN"/>
              </w:rPr>
              <w:t xml:space="preserve"> </w:t>
            </w:r>
            <w:r w:rsidR="00631D90">
              <w:rPr>
                <w:rFonts w:eastAsia="DejaVu Sans" w:cs="DejaVu Sans"/>
                <w:b/>
                <w:iCs/>
                <w:kern w:val="1"/>
                <w:lang w:bidi="hi-IN"/>
              </w:rPr>
              <w:t>1 415 608</w:t>
            </w:r>
            <w:r w:rsidR="00A31594" w:rsidRPr="004320F9">
              <w:rPr>
                <w:rFonts w:eastAsia="DejaVu Sans" w:cs="DejaVu Sans"/>
                <w:b/>
                <w:iCs/>
                <w:kern w:val="1"/>
                <w:lang w:bidi="hi-IN"/>
              </w:rPr>
              <w:t xml:space="preserve"> (</w:t>
            </w:r>
            <w:r w:rsidR="00631D90">
              <w:rPr>
                <w:rFonts w:eastAsia="DejaVu Sans" w:cs="DejaVu Sans"/>
                <w:b/>
                <w:iCs/>
                <w:kern w:val="1"/>
                <w:lang w:bidi="hi-IN"/>
              </w:rPr>
              <w:t>один миллион четыреста пятнадцать тысяч шестьсот восемь</w:t>
            </w:r>
            <w:r w:rsidR="00A31594" w:rsidRPr="004320F9">
              <w:rPr>
                <w:rFonts w:eastAsia="DejaVu Sans" w:cs="DejaVu Sans"/>
                <w:b/>
                <w:iCs/>
                <w:kern w:val="1"/>
                <w:lang w:bidi="hi-IN"/>
              </w:rPr>
              <w:t>) рубл</w:t>
            </w:r>
            <w:r w:rsidR="001B0843">
              <w:rPr>
                <w:rFonts w:eastAsia="DejaVu Sans" w:cs="DejaVu Sans"/>
                <w:b/>
                <w:iCs/>
                <w:kern w:val="1"/>
                <w:lang w:bidi="hi-IN"/>
              </w:rPr>
              <w:t>ей</w:t>
            </w:r>
            <w:r w:rsidR="00A31594" w:rsidRPr="004320F9">
              <w:rPr>
                <w:rFonts w:eastAsia="DejaVu Sans" w:cs="DejaVu Sans"/>
                <w:b/>
                <w:iCs/>
                <w:kern w:val="1"/>
                <w:lang w:bidi="hi-IN"/>
              </w:rPr>
              <w:t xml:space="preserve"> </w:t>
            </w:r>
            <w:r w:rsidR="00631D90">
              <w:rPr>
                <w:rFonts w:eastAsia="DejaVu Sans" w:cs="DejaVu Sans"/>
                <w:b/>
                <w:iCs/>
                <w:kern w:val="1"/>
                <w:lang w:bidi="hi-IN"/>
              </w:rPr>
              <w:t>14</w:t>
            </w:r>
            <w:r w:rsidR="00A31594" w:rsidRPr="004320F9">
              <w:rPr>
                <w:rFonts w:eastAsia="DejaVu Sans" w:cs="DejaVu Sans"/>
                <w:b/>
                <w:iCs/>
                <w:kern w:val="1"/>
                <w:lang w:bidi="hi-IN"/>
              </w:rPr>
              <w:t xml:space="preserve"> копе</w:t>
            </w:r>
            <w:r w:rsidR="004320F9" w:rsidRPr="004320F9">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4320F9" w:rsidRDefault="00631D90" w:rsidP="008322C6">
            <w:pPr>
              <w:pStyle w:val="rvps9"/>
              <w:ind w:firstLine="34"/>
              <w:rPr>
                <w:rFonts w:eastAsia="Calibri"/>
                <w:lang w:eastAsia="en-US"/>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81D76" w:rsidRPr="0043647B">
              <w:rPr>
                <w:rFonts w:eastAsia="Calibri"/>
                <w:lang w:eastAsia="en-US"/>
              </w:rPr>
              <w:t>.</w:t>
            </w:r>
          </w:p>
          <w:p w:rsidR="008322C6" w:rsidRPr="005851E1" w:rsidRDefault="008322C6" w:rsidP="008322C6">
            <w:pPr>
              <w:pStyle w:val="rvps9"/>
              <w:ind w:firstLine="34"/>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3435FC" w:rsidRDefault="005D502B" w:rsidP="00EF09B2">
                  <w:pPr>
                    <w:autoSpaceDE w:val="0"/>
                    <w:rPr>
                      <w:rFonts w:eastAsia="Times New Roman" w:cs="Arial"/>
                      <w:color w:val="000000"/>
                    </w:rPr>
                  </w:pPr>
                  <w:r>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5F13D5" w:rsidRDefault="00A356EF" w:rsidP="00EF09B2">
                  <w:pPr>
                    <w:pStyle w:val="ad"/>
                    <w:ind w:left="0"/>
                    <w:rPr>
                      <w:rFonts w:cs="Arial"/>
                      <w:color w:val="000000"/>
                    </w:rPr>
                  </w:pPr>
                  <w:r w:rsidRPr="005F13D5">
                    <w:rPr>
                      <w:rFonts w:cs="Arial"/>
                      <w:color w:val="000000"/>
                    </w:rPr>
                    <w:t>4</w:t>
                  </w:r>
                  <w:r w:rsidR="005D502B"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3435FC" w:rsidRDefault="005D502B" w:rsidP="00EF09B2">
                  <w:pPr>
                    <w:contextualSpacing/>
                    <w:rPr>
                      <w:rFonts w:eastAsia="Times New Roman" w:cs="Arial"/>
                    </w:rPr>
                  </w:pPr>
                  <w:r>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3435FC" w:rsidRDefault="00EF09B2" w:rsidP="00EF09B2">
                  <w:pPr>
                    <w:autoSpaceDE w:val="0"/>
                  </w:pPr>
                  <w:r w:rsidRPr="003435FC">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5F13D5" w:rsidRDefault="00A356EF" w:rsidP="00EF09B2">
                  <w:pPr>
                    <w:pStyle w:val="ad"/>
                    <w:ind w:left="0"/>
                  </w:pPr>
                  <w:r w:rsidRPr="005F13D5">
                    <w:rPr>
                      <w:rFonts w:cs="Arial"/>
                      <w:color w:val="000000"/>
                    </w:rPr>
                    <w:t>4</w:t>
                  </w:r>
                  <w:r w:rsidR="00EF09B2"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3435FC" w:rsidRDefault="00EF09B2" w:rsidP="00EF09B2">
                  <w:pPr>
                    <w:contextualSpacing/>
                  </w:pPr>
                  <w:r w:rsidRPr="003435FC">
                    <w:rPr>
                      <w:rFonts w:eastAsia="Times New Roman" w:cs="Arial"/>
                    </w:rPr>
                    <w:t xml:space="preserve">Оценивается </w:t>
                  </w:r>
                  <w:r w:rsidR="00326D66" w:rsidRPr="003435FC">
                    <w:rPr>
                      <w:rFonts w:eastAsia="Times New Roman" w:cs="Arial"/>
                    </w:rPr>
                    <w:t>срок поставки товара,</w:t>
                  </w:r>
                  <w:r w:rsidR="00A457E5" w:rsidRPr="003435FC">
                    <w:rPr>
                      <w:rFonts w:eastAsia="Times New Roman" w:cs="Arial"/>
                    </w:rPr>
                    <w:t xml:space="preserve"> </w:t>
                  </w:r>
                  <w:r w:rsidRPr="003435FC">
                    <w:rPr>
                      <w:rFonts w:eastAsia="Times New Roman" w:cs="Arial"/>
                    </w:rPr>
                    <w:t xml:space="preserve">в </w:t>
                  </w:r>
                  <w:r w:rsidR="00646F83">
                    <w:rPr>
                      <w:rFonts w:eastAsia="Times New Roman" w:cs="Arial"/>
                    </w:rPr>
                    <w:t>календарных</w:t>
                  </w:r>
                  <w:r w:rsidR="00A457E5" w:rsidRPr="003435FC">
                    <w:rPr>
                      <w:rFonts w:eastAsia="Times New Roman" w:cs="Arial"/>
                    </w:rPr>
                    <w:t xml:space="preserve"> днях</w:t>
                  </w:r>
                  <w:r w:rsidR="00D61977" w:rsidRPr="003435FC">
                    <w:rPr>
                      <w:rFonts w:eastAsia="Times New Roman" w:cs="Arial"/>
                    </w:rPr>
                    <w:t xml:space="preserve"> который указывается в составе заявки</w:t>
                  </w:r>
                </w:p>
                <w:p w:rsidR="00EF09B2" w:rsidRPr="003435FC" w:rsidRDefault="00EF09B2" w:rsidP="00EF09B2">
                  <w:pPr>
                    <w:contextualSpacing/>
                  </w:pPr>
                  <w:r w:rsidRPr="003435FC">
                    <w:rPr>
                      <w:rFonts w:eastAsia="Times New Roman" w:cs="Arial"/>
                      <w:lang w:val="en-US"/>
                    </w:rPr>
                    <w:t>max</w:t>
                  </w:r>
                  <w:r w:rsidRPr="003435FC">
                    <w:rPr>
                      <w:rFonts w:eastAsia="Times New Roman" w:cs="Arial"/>
                    </w:rPr>
                    <w:t xml:space="preserve"> срок: </w:t>
                  </w:r>
                  <w:r w:rsidR="00631D90">
                    <w:rPr>
                      <w:rFonts w:eastAsia="Times New Roman" w:cs="Arial"/>
                    </w:rPr>
                    <w:t>10</w:t>
                  </w:r>
                  <w:r w:rsidR="00A5012F">
                    <w:rPr>
                      <w:rFonts w:eastAsia="Times New Roman" w:cs="Arial"/>
                    </w:rPr>
                    <w:t xml:space="preserve"> </w:t>
                  </w:r>
                  <w:r w:rsidR="00646F83">
                    <w:rPr>
                      <w:rFonts w:eastAsia="Times New Roman" w:cs="Arial"/>
                    </w:rPr>
                    <w:t>календарных</w:t>
                  </w:r>
                  <w:r w:rsidR="00A457E5" w:rsidRPr="003435FC">
                    <w:rPr>
                      <w:rFonts w:eastAsia="Times New Roman" w:cs="Arial"/>
                    </w:rPr>
                    <w:t xml:space="preserve"> дней</w:t>
                  </w:r>
                </w:p>
                <w:p w:rsidR="00EF09B2" w:rsidRPr="003435FC" w:rsidRDefault="00EF09B2" w:rsidP="00A5012F">
                  <w:pPr>
                    <w:contextualSpacing/>
                    <w:rPr>
                      <w:rFonts w:eastAsia="Times New Roman" w:cs="Arial"/>
                    </w:rPr>
                  </w:pPr>
                  <w:r w:rsidRPr="003435FC">
                    <w:rPr>
                      <w:rFonts w:eastAsia="Times New Roman" w:cs="Arial"/>
                      <w:lang w:val="en-US"/>
                    </w:rPr>
                    <w:t>min</w:t>
                  </w:r>
                  <w:r w:rsidRPr="003435FC">
                    <w:rPr>
                      <w:rFonts w:eastAsia="Times New Roman" w:cs="Arial"/>
                    </w:rPr>
                    <w:t xml:space="preserve"> срок: </w:t>
                  </w:r>
                  <w:r w:rsidR="00A5012F">
                    <w:rPr>
                      <w:rFonts w:eastAsia="Times New Roman" w:cs="Arial"/>
                    </w:rPr>
                    <w:t>м</w:t>
                  </w:r>
                  <w:r w:rsidR="00A5012F" w:rsidRPr="00A5012F">
                    <w:rPr>
                      <w:rFonts w:eastAsia="Times New Roman" w:cs="Arial"/>
                    </w:rPr>
                    <w:t xml:space="preserve">инимальный </w:t>
                  </w:r>
                  <w:r w:rsidR="00A5012F" w:rsidRPr="00A5012F">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Default="00C17A70" w:rsidP="00BF581E">
                  <w:pPr>
                    <w:autoSpaceDE w:val="0"/>
                  </w:pPr>
                  <w:r>
                    <w:rPr>
                      <w:rFonts w:eastAsia="Times New Roman" w:cs="Arial"/>
                      <w:color w:val="000000"/>
                    </w:rPr>
                    <w:lastRenderedPageBreak/>
                    <w:t>Срок гарантии</w:t>
                  </w:r>
                  <w:r w:rsidR="00E763A0">
                    <w:rPr>
                      <w:rFonts w:eastAsia="Times New Roman" w:cs="Arial"/>
                      <w:color w:val="000000"/>
                    </w:rPr>
                    <w:t xml:space="preserve"> </w:t>
                  </w:r>
                  <w:r w:rsidR="00BF581E">
                    <w:rPr>
                      <w:rFonts w:eastAsia="Times New Roman" w:cs="Arial"/>
                      <w:color w:val="000000"/>
                    </w:rPr>
                    <w:t>товара</w:t>
                  </w:r>
                  <w:r w:rsidR="00E763A0">
                    <w:rPr>
                      <w:rFonts w:eastAsia="Times New Roman" w:cs="Arial"/>
                      <w:color w:val="000000"/>
                    </w:rPr>
                    <w:t xml:space="preserve"> (</w:t>
                  </w:r>
                  <w:r w:rsidR="00BF581E">
                    <w:rPr>
                      <w:rFonts w:eastAsia="Times New Roman" w:cs="Arial"/>
                      <w:color w:val="000000"/>
                    </w:rPr>
                    <w:t xml:space="preserve">результат </w:t>
                  </w:r>
                  <w:r w:rsidR="00E763A0">
                    <w:rPr>
                      <w:rFonts w:eastAsia="Times New Roman" w:cs="Arial"/>
                      <w:color w:val="000000"/>
                    </w:rPr>
                    <w:t xml:space="preserve">работ, </w:t>
                  </w:r>
                  <w:r w:rsidR="00BF581E">
                    <w:rPr>
                      <w:rFonts w:eastAsia="Times New Roman" w:cs="Arial"/>
                      <w:color w:val="000000"/>
                    </w:rPr>
                    <w:t>результат</w:t>
                  </w:r>
                  <w:r w:rsidR="00E763A0">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5F13D5" w:rsidRDefault="00326D66" w:rsidP="00326D66">
                  <w:pPr>
                    <w:pStyle w:val="ad"/>
                    <w:ind w:left="0"/>
                  </w:pPr>
                  <w:r w:rsidRPr="005F13D5">
                    <w:rPr>
                      <w:rFonts w:cs="Arial"/>
                      <w:color w:val="000000"/>
                    </w:rPr>
                    <w:t>20%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Default="00E763A0" w:rsidP="00E763A0">
                  <w:pPr>
                    <w:contextualSpacing/>
                    <w:rPr>
                      <w:rFonts w:eastAsia="Times New Roman" w:cs="Arial"/>
                    </w:rPr>
                  </w:pPr>
                  <w:r>
                    <w:rPr>
                      <w:rFonts w:eastAsia="Times New Roman" w:cs="Arial"/>
                    </w:rPr>
                    <w:t xml:space="preserve">Оценивается </w:t>
                  </w:r>
                  <w:r w:rsidR="00C17A70">
                    <w:rPr>
                      <w:rFonts w:eastAsia="Times New Roman" w:cs="Arial"/>
                    </w:rPr>
                    <w:t>срок гарантии</w:t>
                  </w:r>
                  <w:r>
                    <w:rPr>
                      <w:rFonts w:eastAsia="Times New Roman" w:cs="Arial"/>
                    </w:rPr>
                    <w:t xml:space="preserve"> </w:t>
                  </w:r>
                  <w:r w:rsidR="009F5975">
                    <w:rPr>
                      <w:rFonts w:eastAsia="Times New Roman" w:cs="Arial"/>
                    </w:rPr>
                    <w:t>товара</w:t>
                  </w:r>
                  <w:r>
                    <w:rPr>
                      <w:rFonts w:eastAsia="Times New Roman" w:cs="Arial"/>
                    </w:rPr>
                    <w:t>, который указывается в составе заявки</w:t>
                  </w:r>
                </w:p>
                <w:p w:rsidR="00326D66" w:rsidRDefault="00E763A0" w:rsidP="00A516D0">
                  <w:pPr>
                    <w:contextualSpacing/>
                  </w:pPr>
                  <w:r w:rsidRPr="003435FC">
                    <w:rPr>
                      <w:rFonts w:eastAsia="Times New Roman" w:cs="Arial"/>
                      <w:lang w:val="en-US"/>
                    </w:rPr>
                    <w:t>min</w:t>
                  </w:r>
                  <w:r w:rsidRPr="003435FC">
                    <w:rPr>
                      <w:rFonts w:eastAsia="Times New Roman" w:cs="Arial"/>
                    </w:rPr>
                    <w:t xml:space="preserve"> срок: </w:t>
                  </w:r>
                  <w:r w:rsidR="00A516D0">
                    <w:rPr>
                      <w:rFonts w:eastAsia="Times New Roman" w:cs="Arial"/>
                    </w:rPr>
                    <w:t>12 месяцев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04477D" w:rsidRDefault="0004477D" w:rsidP="0004477D">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04477D" w:rsidRDefault="00095BD8"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095BD8"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r w:rsidR="00FF38CF" w:rsidRPr="00FF38CF">
              <w:rPr>
                <w:rFonts w:eastAsia="Times New Roman"/>
                <w:sz w:val="28"/>
                <w:szCs w:val="28"/>
                <w:lang w:val="en-US"/>
              </w:rPr>
              <w:t>Kz</w:t>
            </w:r>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FF38CF" w:rsidRDefault="00FF38CF" w:rsidP="00FF38CF">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095BD8"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EF09B2" w:rsidRDefault="005B0351" w:rsidP="00EF09B2">
            <w:r>
              <w:rPr>
                <w:rFonts w:eastAsia="Times New Roman"/>
                <w:lang w:val="en-US"/>
              </w:rPr>
              <w:lastRenderedPageBreak/>
              <w:t>B</w:t>
            </w:r>
            <w:r>
              <w:rPr>
                <w:rFonts w:eastAsia="Times New Roman"/>
                <w:vertAlign w:val="superscript"/>
                <w:lang w:val="en-US"/>
              </w:rPr>
              <w:t>max</w:t>
            </w:r>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r w:rsidR="00EF09B2">
              <w:rPr>
                <w:rFonts w:eastAsia="Times New Roman"/>
                <w:lang w:val="en-US"/>
              </w:rPr>
              <w:t>i</w:t>
            </w:r>
            <w:r w:rsidR="00EF09B2">
              <w:rPr>
                <w:rFonts w:eastAsia="Times New Roman"/>
              </w:rPr>
              <w:t>-м участником в заявке;</w:t>
            </w:r>
          </w:p>
          <w:p w:rsidR="00EF09B2" w:rsidRDefault="005B0351" w:rsidP="00EF09B2">
            <w:r>
              <w:rPr>
                <w:rFonts w:eastAsia="Times New Roman"/>
                <w:lang w:val="en-US"/>
              </w:rPr>
              <w:t>B</w:t>
            </w:r>
            <w:r>
              <w:rPr>
                <w:rFonts w:eastAsia="Times New Roman"/>
                <w:vertAlign w:val="superscript"/>
                <w:lang w:val="en-US"/>
              </w:rPr>
              <w:t>min</w:t>
            </w:r>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364A61" w:rsidRPr="00326D66" w:rsidRDefault="00364A61" w:rsidP="00364A61">
            <w:pPr>
              <w:rPr>
                <w:rFonts w:eastAsia="Times New Roman"/>
              </w:rPr>
            </w:pPr>
          </w:p>
          <w:p w:rsidR="00BF581E" w:rsidRPr="00DA4FDC" w:rsidRDefault="00095BD8"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*100*K</w:t>
            </w:r>
            <w:r w:rsidR="00BF581E">
              <w:rPr>
                <w:rFonts w:eastAsia="Times New Roman"/>
                <w:vertAlign w:val="subscript"/>
                <w:lang w:val="en-US"/>
              </w:rPr>
              <w:t>z</w:t>
            </w:r>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r w:rsidRPr="00B070AF">
              <w:rPr>
                <w:rFonts w:eastAsia="Times New Roman"/>
              </w:rPr>
              <w:t>Ci - предложение i-го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9 п. 29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1B0843">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1B0843">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631D90"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4B6846">
              <w:rPr>
                <w:i/>
                <w:lang w:eastAsia="ru-RU"/>
              </w:rPr>
              <w:t>(счёта, в случае, если участник размещения заказа имеет право на освобождение от уплаты НДС)</w:t>
            </w:r>
            <w:r w:rsidR="00C81D76"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 п. 2(2.1</w:t>
      </w:r>
      <w:r w:rsidR="001B0843">
        <w:rPr>
          <w:rFonts w:eastAsia="Times New Roman"/>
          <w:i/>
          <w:sz w:val="20"/>
          <w:szCs w:val="20"/>
        </w:rPr>
        <w:t xml:space="preserve">, </w:t>
      </w:r>
      <w:r w:rsidR="004D1C00">
        <w:rPr>
          <w:rFonts w:eastAsia="Times New Roman"/>
          <w:i/>
          <w:sz w:val="20"/>
          <w:szCs w:val="20"/>
        </w:rPr>
        <w:t>2.2</w:t>
      </w:r>
      <w:r w:rsidR="00631D90">
        <w:rPr>
          <w:rFonts w:eastAsia="Times New Roman"/>
          <w:i/>
          <w:sz w:val="20"/>
          <w:szCs w:val="20"/>
        </w:rPr>
        <w:t>(2.2.1, 2.2.2, 2.2.3)</w:t>
      </w:r>
      <w:r w:rsidR="004D1C00">
        <w:rPr>
          <w:rFonts w:eastAsia="Times New Roman"/>
          <w:i/>
          <w:sz w:val="20"/>
          <w:szCs w:val="20"/>
        </w:rPr>
        <w:t>, 2.3</w:t>
      </w:r>
      <w:r w:rsidR="00631D90">
        <w:rPr>
          <w:rFonts w:eastAsia="Times New Roman"/>
          <w:i/>
          <w:sz w:val="20"/>
          <w:szCs w:val="20"/>
        </w:rPr>
        <w:t>(2.3.1)</w:t>
      </w:r>
      <w:r w:rsidR="00743E72" w:rsidRPr="00743E72">
        <w:rPr>
          <w:rFonts w:eastAsia="Times New Roman"/>
          <w:i/>
          <w:sz w:val="20"/>
          <w:szCs w:val="20"/>
        </w:rPr>
        <w:t>), п.3(3.1</w:t>
      </w:r>
      <w:r w:rsidR="00906986">
        <w:rPr>
          <w:rFonts w:eastAsia="Times New Roman"/>
          <w:i/>
          <w:sz w:val="20"/>
          <w:szCs w:val="20"/>
        </w:rPr>
        <w:t>, 3.2, 3.3, 3.4, 3.5, 3.6, 3.7</w:t>
      </w:r>
      <w:r w:rsidR="00743E72" w:rsidRPr="00743E72">
        <w:rPr>
          <w:rFonts w:eastAsia="Times New Roman"/>
          <w:i/>
          <w:sz w:val="20"/>
          <w:szCs w:val="20"/>
        </w:rPr>
        <w:t>), п.4(4.1)</w:t>
      </w:r>
      <w:r w:rsidR="00631D90">
        <w:rPr>
          <w:rFonts w:eastAsia="Times New Roman"/>
          <w:i/>
          <w:sz w:val="20"/>
          <w:szCs w:val="20"/>
        </w:rPr>
        <w:t>, п.5(5.1, 5.2, 5.3)</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C03E71" w:rsidRDefault="00C03E71">
      <w:pPr>
        <w:widowControl w:val="0"/>
        <w:autoSpaceDE w:val="0"/>
        <w:jc w:val="left"/>
        <w:rPr>
          <w:rFonts w:eastAsia="Times New Roman"/>
          <w:b/>
          <w:sz w:val="22"/>
          <w:szCs w:val="22"/>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 xml:space="preserve">(п.1(1.1), </w:t>
      </w:r>
      <w:r w:rsidR="00195BCC" w:rsidRPr="00195BCC">
        <w:rPr>
          <w:rFonts w:eastAsia="Times New Roman"/>
          <w:i/>
          <w:color w:val="C00000"/>
          <w:sz w:val="20"/>
          <w:szCs w:val="20"/>
        </w:rPr>
        <w:t>п. 2(2.1</w:t>
      </w:r>
      <w:r w:rsidR="0086677D" w:rsidRPr="0086677D">
        <w:rPr>
          <w:rFonts w:eastAsia="Times New Roman"/>
          <w:i/>
          <w:color w:val="C00000"/>
          <w:sz w:val="20"/>
          <w:szCs w:val="20"/>
        </w:rPr>
        <w:t>, 2.2</w:t>
      </w:r>
      <w:r w:rsidR="00631D90" w:rsidRPr="00631D90">
        <w:rPr>
          <w:rFonts w:eastAsia="Times New Roman"/>
          <w:i/>
          <w:color w:val="C00000"/>
          <w:sz w:val="20"/>
          <w:szCs w:val="20"/>
        </w:rPr>
        <w:t>(2.2.1, 2.2.2, 2.2.3), 2.3 (2.3.1)), п.3(3.1, 3.2, 3.3, 3.4, 3.5, 3.6, 3.7), п.4(4.1), п.5(5.1, 5.2, 5.3</w:t>
      </w:r>
      <w:r w:rsidR="00195BCC" w:rsidRPr="00195BCC">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1B0843">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732" w:rsidRDefault="00545732">
      <w:r>
        <w:separator/>
      </w:r>
    </w:p>
  </w:endnote>
  <w:endnote w:type="continuationSeparator" w:id="0">
    <w:p w:rsidR="00545732" w:rsidRDefault="00545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BD8" w:rsidRDefault="00095BD8" w:rsidP="00B80539">
    <w:pPr>
      <w:pStyle w:val="af3"/>
      <w:jc w:val="right"/>
    </w:pPr>
    <w:r>
      <w:fldChar w:fldCharType="begin"/>
    </w:r>
    <w:r>
      <w:instrText xml:space="preserve"> PAGE </w:instrText>
    </w:r>
    <w:r>
      <w:fldChar w:fldCharType="separate"/>
    </w:r>
    <w:r w:rsidR="007D3A62">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732" w:rsidRDefault="00545732">
      <w:r>
        <w:separator/>
      </w:r>
    </w:p>
  </w:footnote>
  <w:footnote w:type="continuationSeparator" w:id="0">
    <w:p w:rsidR="00545732" w:rsidRDefault="005457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5BD8"/>
    <w:rsid w:val="00096921"/>
    <w:rsid w:val="000A0C28"/>
    <w:rsid w:val="000A327D"/>
    <w:rsid w:val="000A6413"/>
    <w:rsid w:val="000B0119"/>
    <w:rsid w:val="000C00A2"/>
    <w:rsid w:val="000D7E79"/>
    <w:rsid w:val="000E2C1F"/>
    <w:rsid w:val="00112CE3"/>
    <w:rsid w:val="001162ED"/>
    <w:rsid w:val="00121CE7"/>
    <w:rsid w:val="00133EDC"/>
    <w:rsid w:val="00190553"/>
    <w:rsid w:val="001927CD"/>
    <w:rsid w:val="0019315D"/>
    <w:rsid w:val="00195BCC"/>
    <w:rsid w:val="00196F20"/>
    <w:rsid w:val="001A7611"/>
    <w:rsid w:val="001B0843"/>
    <w:rsid w:val="001E4222"/>
    <w:rsid w:val="001E7F35"/>
    <w:rsid w:val="001F158D"/>
    <w:rsid w:val="001F4D93"/>
    <w:rsid w:val="001F5A80"/>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435FC"/>
    <w:rsid w:val="00361106"/>
    <w:rsid w:val="00363F53"/>
    <w:rsid w:val="00364A61"/>
    <w:rsid w:val="00370D83"/>
    <w:rsid w:val="003775D7"/>
    <w:rsid w:val="003860F5"/>
    <w:rsid w:val="003916D7"/>
    <w:rsid w:val="003926F4"/>
    <w:rsid w:val="00393584"/>
    <w:rsid w:val="003A3161"/>
    <w:rsid w:val="003A36D5"/>
    <w:rsid w:val="004320F9"/>
    <w:rsid w:val="00440FA4"/>
    <w:rsid w:val="00444A6E"/>
    <w:rsid w:val="00452B94"/>
    <w:rsid w:val="0046183F"/>
    <w:rsid w:val="00480470"/>
    <w:rsid w:val="0049590D"/>
    <w:rsid w:val="004B346F"/>
    <w:rsid w:val="004C1570"/>
    <w:rsid w:val="004D1C00"/>
    <w:rsid w:val="004E12AA"/>
    <w:rsid w:val="004E5572"/>
    <w:rsid w:val="004F048C"/>
    <w:rsid w:val="00503B42"/>
    <w:rsid w:val="00504B85"/>
    <w:rsid w:val="005076F3"/>
    <w:rsid w:val="005161DE"/>
    <w:rsid w:val="00526DA3"/>
    <w:rsid w:val="00534839"/>
    <w:rsid w:val="00545732"/>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1D90"/>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5335"/>
    <w:rsid w:val="00743E72"/>
    <w:rsid w:val="007458A5"/>
    <w:rsid w:val="007548EE"/>
    <w:rsid w:val="007560D5"/>
    <w:rsid w:val="00764398"/>
    <w:rsid w:val="00795815"/>
    <w:rsid w:val="0079784A"/>
    <w:rsid w:val="00797947"/>
    <w:rsid w:val="007A1CE6"/>
    <w:rsid w:val="007B5F12"/>
    <w:rsid w:val="007B6017"/>
    <w:rsid w:val="007B73E7"/>
    <w:rsid w:val="007C5AD2"/>
    <w:rsid w:val="007D3A6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1662"/>
    <w:rsid w:val="00943550"/>
    <w:rsid w:val="00943F3B"/>
    <w:rsid w:val="00953E5D"/>
    <w:rsid w:val="00960B13"/>
    <w:rsid w:val="00962BEC"/>
    <w:rsid w:val="00963A6F"/>
    <w:rsid w:val="009A5222"/>
    <w:rsid w:val="009D2686"/>
    <w:rsid w:val="009D29C0"/>
    <w:rsid w:val="009D3965"/>
    <w:rsid w:val="009E0487"/>
    <w:rsid w:val="009E6B3C"/>
    <w:rsid w:val="009F5975"/>
    <w:rsid w:val="009F5E45"/>
    <w:rsid w:val="00A15122"/>
    <w:rsid w:val="00A2218C"/>
    <w:rsid w:val="00A31594"/>
    <w:rsid w:val="00A356EF"/>
    <w:rsid w:val="00A457E5"/>
    <w:rsid w:val="00A5012F"/>
    <w:rsid w:val="00A516D0"/>
    <w:rsid w:val="00A67B2D"/>
    <w:rsid w:val="00A73A83"/>
    <w:rsid w:val="00A7487D"/>
    <w:rsid w:val="00A75BEE"/>
    <w:rsid w:val="00A80569"/>
    <w:rsid w:val="00A80666"/>
    <w:rsid w:val="00A85FB1"/>
    <w:rsid w:val="00AC33C8"/>
    <w:rsid w:val="00AD0B22"/>
    <w:rsid w:val="00AD6C8D"/>
    <w:rsid w:val="00AD72F2"/>
    <w:rsid w:val="00AD7E65"/>
    <w:rsid w:val="00AF013E"/>
    <w:rsid w:val="00B228AA"/>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81E"/>
    <w:rsid w:val="00C03E71"/>
    <w:rsid w:val="00C17A70"/>
    <w:rsid w:val="00C21813"/>
    <w:rsid w:val="00C252B0"/>
    <w:rsid w:val="00C25A10"/>
    <w:rsid w:val="00C33032"/>
    <w:rsid w:val="00C35A0B"/>
    <w:rsid w:val="00C374FB"/>
    <w:rsid w:val="00C405C9"/>
    <w:rsid w:val="00C40A02"/>
    <w:rsid w:val="00C40A21"/>
    <w:rsid w:val="00C51B47"/>
    <w:rsid w:val="00C73AB4"/>
    <w:rsid w:val="00C81234"/>
    <w:rsid w:val="00C81D76"/>
    <w:rsid w:val="00C85ABB"/>
    <w:rsid w:val="00C87E79"/>
    <w:rsid w:val="00CB64C9"/>
    <w:rsid w:val="00CD0D0C"/>
    <w:rsid w:val="00CD24FE"/>
    <w:rsid w:val="00CE3BE0"/>
    <w:rsid w:val="00CE59BB"/>
    <w:rsid w:val="00CF7840"/>
    <w:rsid w:val="00D03783"/>
    <w:rsid w:val="00D171A7"/>
    <w:rsid w:val="00D24700"/>
    <w:rsid w:val="00D407BF"/>
    <w:rsid w:val="00D411E1"/>
    <w:rsid w:val="00D539B8"/>
    <w:rsid w:val="00D56483"/>
    <w:rsid w:val="00D61977"/>
    <w:rsid w:val="00D820AE"/>
    <w:rsid w:val="00D876BF"/>
    <w:rsid w:val="00D95A08"/>
    <w:rsid w:val="00D969B5"/>
    <w:rsid w:val="00D9718C"/>
    <w:rsid w:val="00DA4FDC"/>
    <w:rsid w:val="00DC587E"/>
    <w:rsid w:val="00DE4FF1"/>
    <w:rsid w:val="00E148C1"/>
    <w:rsid w:val="00E31423"/>
    <w:rsid w:val="00E31669"/>
    <w:rsid w:val="00E4643F"/>
    <w:rsid w:val="00E67B27"/>
    <w:rsid w:val="00E763A0"/>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FEC9C-785B-440C-90CB-30473D251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11897</Words>
  <Characters>67819</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79557</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2023-01-25T03:33:00Z</cp:lastPrinted>
  <dcterms:created xsi:type="dcterms:W3CDTF">2023-10-19T05:23:00Z</dcterms:created>
  <dcterms:modified xsi:type="dcterms:W3CDTF">2023-10-19T05:23:00Z</dcterms:modified>
</cp:coreProperties>
</file>